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DF3ABD" w14:textId="77777777" w:rsidR="00A22EEF" w:rsidRDefault="00A22EEF" w:rsidP="001F4165">
      <w:pPr>
        <w:autoSpaceDE w:val="0"/>
        <w:autoSpaceDN w:val="0"/>
        <w:adjustRightInd w:val="0"/>
        <w:rPr>
          <w:bCs/>
          <w:i/>
          <w:iCs/>
          <w:sz w:val="16"/>
          <w:szCs w:val="16"/>
        </w:rPr>
      </w:pPr>
    </w:p>
    <w:p w14:paraId="150F5687" w14:textId="368C5B2B" w:rsidR="00A22EEF" w:rsidRPr="00A22EEF" w:rsidRDefault="00A22EEF" w:rsidP="001F4165">
      <w:pPr>
        <w:autoSpaceDE w:val="0"/>
        <w:autoSpaceDN w:val="0"/>
        <w:adjustRightInd w:val="0"/>
        <w:rPr>
          <w:bCs/>
        </w:rPr>
      </w:pPr>
      <w:r w:rsidRPr="00A22EEF">
        <w:rPr>
          <w:bCs/>
        </w:rPr>
        <w:t>DZ-751-83/25</w:t>
      </w:r>
    </w:p>
    <w:p w14:paraId="249A0A14" w14:textId="77777777" w:rsidR="00A22EEF" w:rsidRDefault="00A22EEF" w:rsidP="001F4165">
      <w:pPr>
        <w:autoSpaceDE w:val="0"/>
        <w:autoSpaceDN w:val="0"/>
        <w:adjustRightInd w:val="0"/>
        <w:rPr>
          <w:bCs/>
          <w:i/>
          <w:iCs/>
          <w:sz w:val="16"/>
          <w:szCs w:val="16"/>
        </w:rPr>
      </w:pPr>
    </w:p>
    <w:p w14:paraId="6CB28CB1" w14:textId="05DD4792" w:rsidR="00226C73" w:rsidRPr="008A596A" w:rsidRDefault="00226C73" w:rsidP="001F4165">
      <w:pPr>
        <w:autoSpaceDE w:val="0"/>
        <w:autoSpaceDN w:val="0"/>
        <w:adjustRightInd w:val="0"/>
        <w:rPr>
          <w:bCs/>
          <w:i/>
          <w:iCs/>
          <w:sz w:val="16"/>
          <w:szCs w:val="16"/>
        </w:rPr>
      </w:pPr>
      <w:r w:rsidRPr="008A596A">
        <w:rPr>
          <w:bCs/>
          <w:i/>
          <w:iCs/>
          <w:sz w:val="16"/>
          <w:szCs w:val="16"/>
        </w:rPr>
        <w:t>[nazwa Wykonawcy]</w:t>
      </w:r>
      <w:r w:rsidR="00BA0C2A" w:rsidRPr="008A596A">
        <w:rPr>
          <w:bCs/>
          <w:i/>
          <w:iCs/>
          <w:sz w:val="16"/>
          <w:szCs w:val="16"/>
        </w:rPr>
        <w:tab/>
      </w:r>
      <w:r w:rsidR="00BA0C2A" w:rsidRPr="008A596A">
        <w:rPr>
          <w:bCs/>
          <w:i/>
          <w:iCs/>
          <w:sz w:val="16"/>
          <w:szCs w:val="16"/>
        </w:rPr>
        <w:tab/>
      </w:r>
      <w:r w:rsidR="003714EA" w:rsidRPr="008A596A">
        <w:rPr>
          <w:bCs/>
          <w:i/>
          <w:iCs/>
          <w:sz w:val="16"/>
          <w:szCs w:val="16"/>
        </w:rPr>
        <w:tab/>
      </w:r>
      <w:r w:rsidR="00BA0C2A" w:rsidRPr="008A596A">
        <w:rPr>
          <w:bCs/>
          <w:i/>
          <w:iCs/>
          <w:sz w:val="16"/>
          <w:szCs w:val="16"/>
        </w:rPr>
        <w:tab/>
      </w:r>
      <w:r w:rsidR="00BA0C2A" w:rsidRPr="008A596A">
        <w:rPr>
          <w:bCs/>
          <w:i/>
          <w:iCs/>
          <w:sz w:val="16"/>
          <w:szCs w:val="16"/>
        </w:rPr>
        <w:tab/>
      </w:r>
      <w:r w:rsidR="00BA0C2A" w:rsidRPr="008A596A">
        <w:rPr>
          <w:bCs/>
          <w:i/>
          <w:iCs/>
          <w:sz w:val="16"/>
          <w:szCs w:val="16"/>
        </w:rPr>
        <w:tab/>
      </w:r>
      <w:r w:rsidR="00BA0C2A" w:rsidRPr="008A596A">
        <w:rPr>
          <w:bCs/>
          <w:i/>
          <w:iCs/>
          <w:sz w:val="16"/>
          <w:szCs w:val="16"/>
        </w:rPr>
        <w:tab/>
      </w:r>
      <w:r w:rsidR="00BA0C2A" w:rsidRPr="008A596A">
        <w:rPr>
          <w:bCs/>
          <w:i/>
          <w:iCs/>
          <w:sz w:val="16"/>
          <w:szCs w:val="16"/>
        </w:rPr>
        <w:tab/>
      </w:r>
      <w:r w:rsidR="00BA0C2A" w:rsidRPr="008A596A">
        <w:rPr>
          <w:bCs/>
          <w:i/>
          <w:iCs/>
          <w:sz w:val="16"/>
          <w:szCs w:val="16"/>
        </w:rPr>
        <w:tab/>
        <w:t>Załącznik 23.3.</w:t>
      </w:r>
      <w:r w:rsidR="00FE7683" w:rsidRPr="008A596A">
        <w:rPr>
          <w:bCs/>
          <w:i/>
          <w:iCs/>
          <w:sz w:val="16"/>
          <w:szCs w:val="16"/>
        </w:rPr>
        <w:t>1</w:t>
      </w:r>
      <w:r w:rsidR="003714EA" w:rsidRPr="008A596A">
        <w:rPr>
          <w:bCs/>
          <w:i/>
          <w:iCs/>
          <w:sz w:val="16"/>
          <w:szCs w:val="16"/>
        </w:rPr>
        <w:t>.</w:t>
      </w:r>
    </w:p>
    <w:p w14:paraId="18CC4CDA" w14:textId="77777777" w:rsidR="00226C73" w:rsidRPr="008A596A" w:rsidRDefault="00226C73" w:rsidP="001F4165">
      <w:pPr>
        <w:autoSpaceDE w:val="0"/>
        <w:autoSpaceDN w:val="0"/>
        <w:adjustRightInd w:val="0"/>
        <w:jc w:val="center"/>
        <w:rPr>
          <w:b/>
        </w:rPr>
      </w:pPr>
    </w:p>
    <w:p w14:paraId="38CE5680" w14:textId="153D4952" w:rsidR="00DB190A" w:rsidRPr="008A596A" w:rsidRDefault="00284BE1" w:rsidP="001F4165">
      <w:pPr>
        <w:autoSpaceDE w:val="0"/>
        <w:autoSpaceDN w:val="0"/>
        <w:adjustRightInd w:val="0"/>
        <w:jc w:val="center"/>
        <w:rPr>
          <w:b/>
        </w:rPr>
      </w:pPr>
      <w:r w:rsidRPr="008A596A">
        <w:rPr>
          <w:b/>
        </w:rPr>
        <w:t xml:space="preserve">Pakiet nr </w:t>
      </w:r>
      <w:r w:rsidR="00FE7683" w:rsidRPr="008A596A">
        <w:rPr>
          <w:b/>
        </w:rPr>
        <w:t>1</w:t>
      </w:r>
    </w:p>
    <w:p w14:paraId="5ED93973" w14:textId="77777777" w:rsidR="008609F0" w:rsidRPr="008A596A" w:rsidRDefault="008609F0" w:rsidP="001F4165">
      <w:pPr>
        <w:autoSpaceDE w:val="0"/>
        <w:autoSpaceDN w:val="0"/>
        <w:adjustRightInd w:val="0"/>
        <w:jc w:val="center"/>
        <w:rPr>
          <w:i/>
          <w:sz w:val="18"/>
          <w:szCs w:val="18"/>
        </w:rPr>
      </w:pPr>
    </w:p>
    <w:tbl>
      <w:tblPr>
        <w:tblW w:w="10475" w:type="dxa"/>
        <w:jc w:val="center"/>
        <w:tblCellMar>
          <w:left w:w="70" w:type="dxa"/>
          <w:right w:w="70" w:type="dxa"/>
        </w:tblCellMar>
        <w:tblLook w:val="04A0" w:firstRow="1" w:lastRow="0" w:firstColumn="1" w:lastColumn="0" w:noHBand="0" w:noVBand="1"/>
      </w:tblPr>
      <w:tblGrid>
        <w:gridCol w:w="439"/>
        <w:gridCol w:w="4355"/>
        <w:gridCol w:w="949"/>
        <w:gridCol w:w="1027"/>
        <w:gridCol w:w="19"/>
        <w:gridCol w:w="1501"/>
        <w:gridCol w:w="59"/>
        <w:gridCol w:w="1115"/>
        <w:gridCol w:w="19"/>
        <w:gridCol w:w="992"/>
      </w:tblGrid>
      <w:tr w:rsidR="008A596A" w:rsidRPr="008A596A" w14:paraId="4DF4DCFD" w14:textId="77777777" w:rsidTr="000F7291">
        <w:trPr>
          <w:trHeight w:val="258"/>
          <w:jc w:val="center"/>
        </w:trPr>
        <w:tc>
          <w:tcPr>
            <w:tcW w:w="10475" w:type="dxa"/>
            <w:gridSpan w:val="10"/>
            <w:tcBorders>
              <w:top w:val="double" w:sz="4" w:space="0" w:color="auto"/>
              <w:left w:val="double" w:sz="4" w:space="0" w:color="auto"/>
              <w:bottom w:val="single" w:sz="6" w:space="0" w:color="auto"/>
              <w:right w:val="double" w:sz="4" w:space="0" w:color="auto"/>
            </w:tcBorders>
            <w:noWrap/>
            <w:vAlign w:val="center"/>
          </w:tcPr>
          <w:p w14:paraId="4E7DDF85" w14:textId="71E40A0E" w:rsidR="008609F0" w:rsidRPr="008A596A" w:rsidRDefault="000F7291" w:rsidP="000F7291">
            <w:pPr>
              <w:autoSpaceDE w:val="0"/>
              <w:autoSpaceDN w:val="0"/>
              <w:adjustRightInd w:val="0"/>
              <w:jc w:val="center"/>
              <w:rPr>
                <w:b/>
                <w:sz w:val="18"/>
                <w:szCs w:val="18"/>
              </w:rPr>
            </w:pPr>
            <w:r w:rsidRPr="008A596A">
              <w:rPr>
                <w:b/>
              </w:rPr>
              <w:t xml:space="preserve">Wymiana niewspieranych systemów operacyjnych na stacjach roboczych wraz z dostawą sprzętu niezbędnego do uruchomienia tego oprogramowania - </w:t>
            </w:r>
            <w:r w:rsidR="00134C05" w:rsidRPr="008A596A">
              <w:rPr>
                <w:b/>
                <w:sz w:val="18"/>
                <w:szCs w:val="18"/>
              </w:rPr>
              <w:t>Komputer typu AIO</w:t>
            </w:r>
          </w:p>
        </w:tc>
      </w:tr>
      <w:tr w:rsidR="008A596A" w:rsidRPr="008A596A" w14:paraId="22FA3CAB" w14:textId="77777777">
        <w:trPr>
          <w:trHeight w:val="258"/>
          <w:jc w:val="center"/>
        </w:trPr>
        <w:tc>
          <w:tcPr>
            <w:tcW w:w="439" w:type="dxa"/>
            <w:tcBorders>
              <w:top w:val="single" w:sz="4" w:space="0" w:color="auto"/>
              <w:left w:val="double" w:sz="4" w:space="0" w:color="auto"/>
              <w:bottom w:val="single" w:sz="4" w:space="0" w:color="auto"/>
              <w:right w:val="single" w:sz="4" w:space="0" w:color="auto"/>
            </w:tcBorders>
            <w:noWrap/>
            <w:vAlign w:val="center"/>
          </w:tcPr>
          <w:p w14:paraId="45CEB06C" w14:textId="77777777" w:rsidR="008609F0" w:rsidRPr="008A596A" w:rsidRDefault="008609F0" w:rsidP="001F4165">
            <w:pPr>
              <w:rPr>
                <w:sz w:val="18"/>
                <w:szCs w:val="18"/>
              </w:rPr>
            </w:pPr>
            <w:r w:rsidRPr="008A596A">
              <w:rPr>
                <w:sz w:val="18"/>
                <w:szCs w:val="18"/>
              </w:rPr>
              <w:t>Lp.</w:t>
            </w:r>
          </w:p>
        </w:tc>
        <w:tc>
          <w:tcPr>
            <w:tcW w:w="4355" w:type="dxa"/>
            <w:tcBorders>
              <w:top w:val="single" w:sz="4" w:space="0" w:color="auto"/>
              <w:left w:val="single" w:sz="4" w:space="0" w:color="auto"/>
              <w:bottom w:val="single" w:sz="4" w:space="0" w:color="auto"/>
              <w:right w:val="single" w:sz="4" w:space="0" w:color="auto"/>
            </w:tcBorders>
            <w:vAlign w:val="center"/>
          </w:tcPr>
          <w:p w14:paraId="25530943" w14:textId="77777777" w:rsidR="008609F0" w:rsidRPr="008A596A" w:rsidRDefault="008609F0" w:rsidP="001F4165">
            <w:pPr>
              <w:rPr>
                <w:sz w:val="18"/>
                <w:szCs w:val="18"/>
              </w:rPr>
            </w:pPr>
            <w:r w:rsidRPr="008A596A">
              <w:rPr>
                <w:sz w:val="18"/>
                <w:szCs w:val="18"/>
              </w:rPr>
              <w:t>Nazwa</w:t>
            </w:r>
          </w:p>
        </w:tc>
        <w:tc>
          <w:tcPr>
            <w:tcW w:w="949" w:type="dxa"/>
            <w:tcBorders>
              <w:top w:val="single" w:sz="4" w:space="0" w:color="auto"/>
              <w:left w:val="single" w:sz="4" w:space="0" w:color="auto"/>
              <w:bottom w:val="single" w:sz="4" w:space="0" w:color="auto"/>
              <w:right w:val="single" w:sz="4" w:space="0" w:color="auto"/>
            </w:tcBorders>
            <w:vAlign w:val="bottom"/>
          </w:tcPr>
          <w:p w14:paraId="7D9703A3" w14:textId="77777777" w:rsidR="008609F0" w:rsidRPr="008A596A" w:rsidRDefault="008609F0" w:rsidP="001F4165">
            <w:pPr>
              <w:rPr>
                <w:sz w:val="18"/>
                <w:szCs w:val="18"/>
              </w:rPr>
            </w:pPr>
            <w:r w:rsidRPr="008A596A">
              <w:rPr>
                <w:sz w:val="18"/>
                <w:szCs w:val="18"/>
              </w:rPr>
              <w:t>Ilość</w:t>
            </w:r>
          </w:p>
        </w:tc>
        <w:tc>
          <w:tcPr>
            <w:tcW w:w="1027" w:type="dxa"/>
            <w:tcBorders>
              <w:top w:val="single" w:sz="4" w:space="0" w:color="auto"/>
              <w:left w:val="single" w:sz="4" w:space="0" w:color="auto"/>
              <w:bottom w:val="single" w:sz="4" w:space="0" w:color="auto"/>
              <w:right w:val="single" w:sz="4" w:space="0" w:color="auto"/>
            </w:tcBorders>
            <w:vAlign w:val="bottom"/>
          </w:tcPr>
          <w:p w14:paraId="25737C2D" w14:textId="77777777" w:rsidR="008609F0" w:rsidRPr="008A596A" w:rsidRDefault="008609F0" w:rsidP="001F4165">
            <w:pPr>
              <w:rPr>
                <w:sz w:val="18"/>
                <w:szCs w:val="18"/>
              </w:rPr>
            </w:pPr>
            <w:r w:rsidRPr="008A596A">
              <w:rPr>
                <w:sz w:val="18"/>
                <w:szCs w:val="18"/>
              </w:rPr>
              <w:t>Cena jedn. netto</w:t>
            </w:r>
          </w:p>
        </w:tc>
        <w:tc>
          <w:tcPr>
            <w:tcW w:w="1520" w:type="dxa"/>
            <w:gridSpan w:val="2"/>
            <w:tcBorders>
              <w:top w:val="single" w:sz="4" w:space="0" w:color="auto"/>
              <w:left w:val="single" w:sz="4" w:space="0" w:color="auto"/>
              <w:bottom w:val="single" w:sz="4" w:space="0" w:color="auto"/>
              <w:right w:val="single" w:sz="4" w:space="0" w:color="auto"/>
            </w:tcBorders>
            <w:noWrap/>
            <w:vAlign w:val="center"/>
          </w:tcPr>
          <w:p w14:paraId="5A6F9CD8" w14:textId="77777777" w:rsidR="008609F0" w:rsidRPr="008A596A" w:rsidRDefault="008609F0" w:rsidP="001F4165">
            <w:pPr>
              <w:jc w:val="center"/>
              <w:rPr>
                <w:sz w:val="18"/>
                <w:szCs w:val="18"/>
              </w:rPr>
            </w:pPr>
            <w:r w:rsidRPr="008A596A">
              <w:rPr>
                <w:sz w:val="18"/>
                <w:szCs w:val="18"/>
              </w:rPr>
              <w:t>Wartość netto</w:t>
            </w:r>
          </w:p>
        </w:tc>
        <w:tc>
          <w:tcPr>
            <w:tcW w:w="1174" w:type="dxa"/>
            <w:gridSpan w:val="2"/>
            <w:tcBorders>
              <w:top w:val="single" w:sz="4" w:space="0" w:color="auto"/>
              <w:left w:val="single" w:sz="4" w:space="0" w:color="auto"/>
              <w:bottom w:val="single" w:sz="4" w:space="0" w:color="auto"/>
              <w:right w:val="single" w:sz="4" w:space="0" w:color="auto"/>
            </w:tcBorders>
            <w:noWrap/>
            <w:vAlign w:val="bottom"/>
          </w:tcPr>
          <w:p w14:paraId="06E0E3C9" w14:textId="77777777" w:rsidR="008609F0" w:rsidRPr="008A596A" w:rsidRDefault="008609F0" w:rsidP="001F4165">
            <w:pPr>
              <w:rPr>
                <w:sz w:val="18"/>
                <w:szCs w:val="18"/>
              </w:rPr>
            </w:pPr>
            <w:r w:rsidRPr="008A596A">
              <w:rPr>
                <w:sz w:val="18"/>
                <w:szCs w:val="18"/>
              </w:rPr>
              <w:t>Stawka VAT w %</w:t>
            </w:r>
          </w:p>
        </w:tc>
        <w:tc>
          <w:tcPr>
            <w:tcW w:w="1011" w:type="dxa"/>
            <w:gridSpan w:val="2"/>
            <w:tcBorders>
              <w:top w:val="single" w:sz="4" w:space="0" w:color="auto"/>
              <w:left w:val="single" w:sz="4" w:space="0" w:color="auto"/>
              <w:bottom w:val="single" w:sz="4" w:space="0" w:color="auto"/>
              <w:right w:val="double" w:sz="4" w:space="0" w:color="auto"/>
            </w:tcBorders>
            <w:vAlign w:val="bottom"/>
          </w:tcPr>
          <w:p w14:paraId="7C8F5D46" w14:textId="77777777" w:rsidR="008609F0" w:rsidRPr="008A596A" w:rsidRDefault="008609F0" w:rsidP="001F4165">
            <w:pPr>
              <w:rPr>
                <w:sz w:val="18"/>
                <w:szCs w:val="18"/>
              </w:rPr>
            </w:pPr>
            <w:r w:rsidRPr="008A596A">
              <w:rPr>
                <w:sz w:val="18"/>
                <w:szCs w:val="18"/>
              </w:rPr>
              <w:t>Wartość brutto</w:t>
            </w:r>
          </w:p>
        </w:tc>
      </w:tr>
      <w:tr w:rsidR="008A596A" w:rsidRPr="008A596A" w14:paraId="0278392A" w14:textId="77777777">
        <w:trPr>
          <w:trHeight w:val="258"/>
          <w:jc w:val="center"/>
        </w:trPr>
        <w:tc>
          <w:tcPr>
            <w:tcW w:w="439" w:type="dxa"/>
            <w:tcBorders>
              <w:top w:val="single" w:sz="4" w:space="0" w:color="auto"/>
              <w:left w:val="double" w:sz="4" w:space="0" w:color="auto"/>
              <w:bottom w:val="single" w:sz="4" w:space="0" w:color="auto"/>
              <w:right w:val="single" w:sz="4" w:space="0" w:color="auto"/>
            </w:tcBorders>
            <w:noWrap/>
            <w:vAlign w:val="center"/>
          </w:tcPr>
          <w:p w14:paraId="74F637DF" w14:textId="16120068" w:rsidR="00210AC5" w:rsidRPr="008A596A" w:rsidRDefault="003B6A65" w:rsidP="001F4165">
            <w:pPr>
              <w:rPr>
                <w:sz w:val="18"/>
                <w:szCs w:val="18"/>
              </w:rPr>
            </w:pPr>
            <w:r w:rsidRPr="008A596A">
              <w:rPr>
                <w:sz w:val="18"/>
                <w:szCs w:val="18"/>
              </w:rPr>
              <w:t>A</w:t>
            </w:r>
          </w:p>
        </w:tc>
        <w:tc>
          <w:tcPr>
            <w:tcW w:w="4355" w:type="dxa"/>
            <w:tcBorders>
              <w:top w:val="single" w:sz="4" w:space="0" w:color="auto"/>
              <w:left w:val="single" w:sz="4" w:space="0" w:color="auto"/>
              <w:bottom w:val="single" w:sz="4" w:space="0" w:color="auto"/>
              <w:right w:val="single" w:sz="4" w:space="0" w:color="auto"/>
            </w:tcBorders>
            <w:vAlign w:val="center"/>
          </w:tcPr>
          <w:p w14:paraId="24CA585B" w14:textId="77777777" w:rsidR="00210AC5" w:rsidRPr="008A596A" w:rsidRDefault="00210AC5" w:rsidP="001F4165">
            <w:pPr>
              <w:rPr>
                <w:b/>
                <w:bCs/>
                <w:sz w:val="18"/>
                <w:szCs w:val="18"/>
              </w:rPr>
            </w:pPr>
            <w:r w:rsidRPr="008A596A">
              <w:rPr>
                <w:b/>
                <w:bCs/>
                <w:sz w:val="18"/>
                <w:szCs w:val="18"/>
              </w:rPr>
              <w:t xml:space="preserve">Komputer typu AIO </w:t>
            </w:r>
            <w:r w:rsidR="00CB18B5" w:rsidRPr="008A596A">
              <w:rPr>
                <w:b/>
                <w:bCs/>
                <w:sz w:val="18"/>
                <w:szCs w:val="18"/>
              </w:rPr>
              <w:t>typu</w:t>
            </w:r>
            <w:r w:rsidRPr="008A596A">
              <w:rPr>
                <w:b/>
                <w:bCs/>
                <w:sz w:val="18"/>
                <w:szCs w:val="18"/>
              </w:rPr>
              <w:t xml:space="preserve"> </w:t>
            </w:r>
            <w:r w:rsidR="007979FB" w:rsidRPr="008A596A">
              <w:rPr>
                <w:b/>
                <w:bCs/>
                <w:sz w:val="18"/>
                <w:szCs w:val="18"/>
              </w:rPr>
              <w:t>A</w:t>
            </w:r>
          </w:p>
        </w:tc>
        <w:tc>
          <w:tcPr>
            <w:tcW w:w="949" w:type="dxa"/>
            <w:tcBorders>
              <w:top w:val="single" w:sz="4" w:space="0" w:color="auto"/>
              <w:left w:val="single" w:sz="4" w:space="0" w:color="auto"/>
              <w:bottom w:val="single" w:sz="4" w:space="0" w:color="auto"/>
              <w:right w:val="single" w:sz="4" w:space="0" w:color="auto"/>
            </w:tcBorders>
            <w:vAlign w:val="center"/>
          </w:tcPr>
          <w:p w14:paraId="01AC55BB" w14:textId="77777777" w:rsidR="00210AC5" w:rsidRPr="008A596A" w:rsidRDefault="007979FB" w:rsidP="001F4165">
            <w:pPr>
              <w:rPr>
                <w:sz w:val="18"/>
                <w:szCs w:val="18"/>
              </w:rPr>
            </w:pPr>
            <w:r w:rsidRPr="008A596A">
              <w:rPr>
                <w:sz w:val="18"/>
                <w:szCs w:val="18"/>
              </w:rPr>
              <w:t>15</w:t>
            </w:r>
            <w:r w:rsidR="00210AC5" w:rsidRPr="008A596A">
              <w:rPr>
                <w:sz w:val="18"/>
                <w:szCs w:val="18"/>
              </w:rPr>
              <w:t>0 szt.</w:t>
            </w:r>
          </w:p>
        </w:tc>
        <w:tc>
          <w:tcPr>
            <w:tcW w:w="1027" w:type="dxa"/>
            <w:tcBorders>
              <w:top w:val="single" w:sz="4" w:space="0" w:color="auto"/>
              <w:left w:val="single" w:sz="4" w:space="0" w:color="auto"/>
              <w:bottom w:val="single" w:sz="4" w:space="0" w:color="auto"/>
              <w:right w:val="single" w:sz="4" w:space="0" w:color="auto"/>
            </w:tcBorders>
            <w:vAlign w:val="center"/>
          </w:tcPr>
          <w:p w14:paraId="4B61A307" w14:textId="77777777" w:rsidR="00210AC5" w:rsidRPr="008A596A" w:rsidRDefault="00210AC5" w:rsidP="001F4165">
            <w:pPr>
              <w:rPr>
                <w:sz w:val="18"/>
                <w:szCs w:val="18"/>
              </w:rPr>
            </w:pPr>
          </w:p>
        </w:tc>
        <w:tc>
          <w:tcPr>
            <w:tcW w:w="1520" w:type="dxa"/>
            <w:gridSpan w:val="2"/>
            <w:tcBorders>
              <w:top w:val="single" w:sz="4" w:space="0" w:color="auto"/>
              <w:left w:val="single" w:sz="4" w:space="0" w:color="auto"/>
              <w:bottom w:val="single" w:sz="4" w:space="0" w:color="auto"/>
              <w:right w:val="single" w:sz="4" w:space="0" w:color="auto"/>
            </w:tcBorders>
            <w:noWrap/>
            <w:vAlign w:val="center"/>
          </w:tcPr>
          <w:p w14:paraId="7BB810F1" w14:textId="77777777" w:rsidR="00210AC5" w:rsidRPr="008A596A" w:rsidRDefault="00210AC5" w:rsidP="001F4165">
            <w:pPr>
              <w:jc w:val="center"/>
              <w:rPr>
                <w:sz w:val="18"/>
                <w:szCs w:val="18"/>
              </w:rPr>
            </w:pPr>
          </w:p>
        </w:tc>
        <w:tc>
          <w:tcPr>
            <w:tcW w:w="1174" w:type="dxa"/>
            <w:gridSpan w:val="2"/>
            <w:tcBorders>
              <w:top w:val="single" w:sz="4" w:space="0" w:color="auto"/>
              <w:left w:val="single" w:sz="4" w:space="0" w:color="auto"/>
              <w:bottom w:val="single" w:sz="4" w:space="0" w:color="auto"/>
              <w:right w:val="single" w:sz="4" w:space="0" w:color="auto"/>
            </w:tcBorders>
            <w:noWrap/>
            <w:vAlign w:val="center"/>
          </w:tcPr>
          <w:p w14:paraId="5F6EF6BE" w14:textId="77777777" w:rsidR="00210AC5" w:rsidRPr="008A596A" w:rsidRDefault="00210AC5" w:rsidP="001F4165">
            <w:pPr>
              <w:rPr>
                <w:sz w:val="18"/>
                <w:szCs w:val="18"/>
              </w:rPr>
            </w:pPr>
          </w:p>
        </w:tc>
        <w:tc>
          <w:tcPr>
            <w:tcW w:w="1011" w:type="dxa"/>
            <w:gridSpan w:val="2"/>
            <w:tcBorders>
              <w:top w:val="single" w:sz="4" w:space="0" w:color="auto"/>
              <w:left w:val="single" w:sz="4" w:space="0" w:color="auto"/>
              <w:bottom w:val="single" w:sz="4" w:space="0" w:color="auto"/>
              <w:right w:val="double" w:sz="4" w:space="0" w:color="auto"/>
            </w:tcBorders>
            <w:vAlign w:val="center"/>
          </w:tcPr>
          <w:p w14:paraId="3EFCC757" w14:textId="77777777" w:rsidR="00210AC5" w:rsidRPr="008A596A" w:rsidRDefault="00210AC5" w:rsidP="001F4165">
            <w:pPr>
              <w:rPr>
                <w:sz w:val="18"/>
                <w:szCs w:val="18"/>
              </w:rPr>
            </w:pPr>
          </w:p>
        </w:tc>
      </w:tr>
      <w:tr w:rsidR="008A596A" w:rsidRPr="008A596A" w14:paraId="2EC74602" w14:textId="77777777">
        <w:trPr>
          <w:trHeight w:val="258"/>
          <w:jc w:val="center"/>
        </w:trPr>
        <w:tc>
          <w:tcPr>
            <w:tcW w:w="439" w:type="dxa"/>
            <w:tcBorders>
              <w:top w:val="single" w:sz="4" w:space="0" w:color="auto"/>
              <w:left w:val="double" w:sz="4" w:space="0" w:color="auto"/>
              <w:bottom w:val="single" w:sz="4" w:space="0" w:color="auto"/>
              <w:right w:val="single" w:sz="4" w:space="0" w:color="auto"/>
            </w:tcBorders>
            <w:noWrap/>
            <w:vAlign w:val="center"/>
          </w:tcPr>
          <w:p w14:paraId="5935AA97" w14:textId="3FFB7A2C" w:rsidR="007979FB" w:rsidRPr="008A596A" w:rsidRDefault="003B6A65" w:rsidP="001F4165">
            <w:pPr>
              <w:rPr>
                <w:sz w:val="18"/>
                <w:szCs w:val="18"/>
              </w:rPr>
            </w:pPr>
            <w:r w:rsidRPr="008A596A">
              <w:rPr>
                <w:sz w:val="18"/>
                <w:szCs w:val="18"/>
              </w:rPr>
              <w:t>B</w:t>
            </w:r>
          </w:p>
        </w:tc>
        <w:tc>
          <w:tcPr>
            <w:tcW w:w="4355" w:type="dxa"/>
            <w:tcBorders>
              <w:top w:val="single" w:sz="4" w:space="0" w:color="auto"/>
              <w:left w:val="single" w:sz="4" w:space="0" w:color="auto"/>
              <w:bottom w:val="single" w:sz="4" w:space="0" w:color="auto"/>
              <w:right w:val="single" w:sz="4" w:space="0" w:color="auto"/>
            </w:tcBorders>
            <w:vAlign w:val="center"/>
          </w:tcPr>
          <w:p w14:paraId="7ADE54BF" w14:textId="77777777" w:rsidR="007979FB" w:rsidRPr="008A596A" w:rsidRDefault="007979FB" w:rsidP="001F4165">
            <w:pPr>
              <w:rPr>
                <w:b/>
                <w:bCs/>
                <w:sz w:val="18"/>
                <w:szCs w:val="18"/>
              </w:rPr>
            </w:pPr>
            <w:r w:rsidRPr="008A596A">
              <w:rPr>
                <w:b/>
                <w:bCs/>
                <w:sz w:val="18"/>
                <w:szCs w:val="18"/>
              </w:rPr>
              <w:t>Komputer typu AIO typu B</w:t>
            </w:r>
          </w:p>
        </w:tc>
        <w:tc>
          <w:tcPr>
            <w:tcW w:w="949" w:type="dxa"/>
            <w:tcBorders>
              <w:top w:val="single" w:sz="4" w:space="0" w:color="auto"/>
              <w:left w:val="single" w:sz="4" w:space="0" w:color="auto"/>
              <w:bottom w:val="single" w:sz="4" w:space="0" w:color="auto"/>
              <w:right w:val="single" w:sz="4" w:space="0" w:color="auto"/>
            </w:tcBorders>
            <w:vAlign w:val="center"/>
          </w:tcPr>
          <w:p w14:paraId="3E6617D3" w14:textId="77777777" w:rsidR="007979FB" w:rsidRPr="008A596A" w:rsidRDefault="007979FB" w:rsidP="001F4165">
            <w:pPr>
              <w:rPr>
                <w:sz w:val="18"/>
                <w:szCs w:val="18"/>
              </w:rPr>
            </w:pPr>
            <w:r w:rsidRPr="008A596A">
              <w:rPr>
                <w:sz w:val="18"/>
                <w:szCs w:val="18"/>
              </w:rPr>
              <w:t>50 szt.</w:t>
            </w:r>
          </w:p>
        </w:tc>
        <w:tc>
          <w:tcPr>
            <w:tcW w:w="1027" w:type="dxa"/>
            <w:tcBorders>
              <w:top w:val="single" w:sz="4" w:space="0" w:color="auto"/>
              <w:left w:val="single" w:sz="4" w:space="0" w:color="auto"/>
              <w:bottom w:val="single" w:sz="4" w:space="0" w:color="auto"/>
              <w:right w:val="single" w:sz="4" w:space="0" w:color="auto"/>
            </w:tcBorders>
            <w:vAlign w:val="center"/>
          </w:tcPr>
          <w:p w14:paraId="6DACDDFB" w14:textId="77777777" w:rsidR="007979FB" w:rsidRPr="008A596A" w:rsidRDefault="007979FB" w:rsidP="001F4165">
            <w:pPr>
              <w:rPr>
                <w:sz w:val="18"/>
                <w:szCs w:val="18"/>
              </w:rPr>
            </w:pPr>
          </w:p>
        </w:tc>
        <w:tc>
          <w:tcPr>
            <w:tcW w:w="1520" w:type="dxa"/>
            <w:gridSpan w:val="2"/>
            <w:tcBorders>
              <w:top w:val="single" w:sz="4" w:space="0" w:color="auto"/>
              <w:left w:val="single" w:sz="4" w:space="0" w:color="auto"/>
              <w:bottom w:val="single" w:sz="4" w:space="0" w:color="auto"/>
              <w:right w:val="single" w:sz="4" w:space="0" w:color="auto"/>
            </w:tcBorders>
            <w:noWrap/>
            <w:vAlign w:val="center"/>
          </w:tcPr>
          <w:p w14:paraId="1BCCC858" w14:textId="77777777" w:rsidR="007979FB" w:rsidRPr="008A596A" w:rsidRDefault="007979FB" w:rsidP="001F4165">
            <w:pPr>
              <w:jc w:val="center"/>
              <w:rPr>
                <w:sz w:val="18"/>
                <w:szCs w:val="18"/>
              </w:rPr>
            </w:pPr>
          </w:p>
        </w:tc>
        <w:tc>
          <w:tcPr>
            <w:tcW w:w="1174" w:type="dxa"/>
            <w:gridSpan w:val="2"/>
            <w:tcBorders>
              <w:top w:val="single" w:sz="4" w:space="0" w:color="auto"/>
              <w:left w:val="single" w:sz="4" w:space="0" w:color="auto"/>
              <w:bottom w:val="single" w:sz="4" w:space="0" w:color="auto"/>
              <w:right w:val="single" w:sz="4" w:space="0" w:color="auto"/>
            </w:tcBorders>
            <w:noWrap/>
            <w:vAlign w:val="center"/>
          </w:tcPr>
          <w:p w14:paraId="1A2E89A6" w14:textId="77777777" w:rsidR="007979FB" w:rsidRPr="008A596A" w:rsidRDefault="007979FB" w:rsidP="001F4165">
            <w:pPr>
              <w:rPr>
                <w:sz w:val="18"/>
                <w:szCs w:val="18"/>
              </w:rPr>
            </w:pPr>
          </w:p>
        </w:tc>
        <w:tc>
          <w:tcPr>
            <w:tcW w:w="1011" w:type="dxa"/>
            <w:gridSpan w:val="2"/>
            <w:tcBorders>
              <w:top w:val="single" w:sz="4" w:space="0" w:color="auto"/>
              <w:left w:val="single" w:sz="4" w:space="0" w:color="auto"/>
              <w:bottom w:val="single" w:sz="4" w:space="0" w:color="auto"/>
              <w:right w:val="double" w:sz="4" w:space="0" w:color="auto"/>
            </w:tcBorders>
            <w:vAlign w:val="center"/>
          </w:tcPr>
          <w:p w14:paraId="06636932" w14:textId="77777777" w:rsidR="007979FB" w:rsidRPr="008A596A" w:rsidRDefault="007979FB" w:rsidP="001F4165">
            <w:pPr>
              <w:rPr>
                <w:sz w:val="18"/>
                <w:szCs w:val="18"/>
              </w:rPr>
            </w:pPr>
          </w:p>
        </w:tc>
      </w:tr>
      <w:tr w:rsidR="008A596A" w:rsidRPr="008A596A" w14:paraId="7239092F" w14:textId="77777777">
        <w:trPr>
          <w:trHeight w:val="258"/>
          <w:jc w:val="center"/>
        </w:trPr>
        <w:tc>
          <w:tcPr>
            <w:tcW w:w="439" w:type="dxa"/>
            <w:tcBorders>
              <w:top w:val="single" w:sz="4" w:space="0" w:color="auto"/>
              <w:left w:val="double" w:sz="4" w:space="0" w:color="auto"/>
              <w:bottom w:val="single" w:sz="4" w:space="0" w:color="auto"/>
              <w:right w:val="single" w:sz="4" w:space="0" w:color="auto"/>
            </w:tcBorders>
            <w:noWrap/>
            <w:vAlign w:val="center"/>
          </w:tcPr>
          <w:p w14:paraId="2DD57FF6" w14:textId="6CD0CFD8" w:rsidR="007979FB" w:rsidRPr="008A596A" w:rsidRDefault="003B6A65" w:rsidP="001F4165">
            <w:pPr>
              <w:rPr>
                <w:sz w:val="18"/>
                <w:szCs w:val="18"/>
              </w:rPr>
            </w:pPr>
            <w:r w:rsidRPr="008A596A">
              <w:rPr>
                <w:sz w:val="18"/>
                <w:szCs w:val="18"/>
              </w:rPr>
              <w:t>C</w:t>
            </w:r>
          </w:p>
        </w:tc>
        <w:tc>
          <w:tcPr>
            <w:tcW w:w="4355" w:type="dxa"/>
            <w:tcBorders>
              <w:top w:val="single" w:sz="4" w:space="0" w:color="auto"/>
              <w:left w:val="single" w:sz="4" w:space="0" w:color="auto"/>
              <w:bottom w:val="single" w:sz="4" w:space="0" w:color="auto"/>
              <w:right w:val="single" w:sz="4" w:space="0" w:color="auto"/>
            </w:tcBorders>
            <w:vAlign w:val="center"/>
          </w:tcPr>
          <w:p w14:paraId="729AD3E9" w14:textId="77777777" w:rsidR="007979FB" w:rsidRPr="008A596A" w:rsidRDefault="007979FB" w:rsidP="001F4165">
            <w:pPr>
              <w:rPr>
                <w:b/>
                <w:bCs/>
                <w:sz w:val="18"/>
                <w:szCs w:val="18"/>
              </w:rPr>
            </w:pPr>
            <w:r w:rsidRPr="008A596A">
              <w:rPr>
                <w:b/>
                <w:bCs/>
                <w:sz w:val="18"/>
                <w:szCs w:val="18"/>
              </w:rPr>
              <w:t>Komputer mobilny typu C</w:t>
            </w:r>
          </w:p>
        </w:tc>
        <w:tc>
          <w:tcPr>
            <w:tcW w:w="949" w:type="dxa"/>
            <w:tcBorders>
              <w:top w:val="single" w:sz="4" w:space="0" w:color="auto"/>
              <w:left w:val="single" w:sz="4" w:space="0" w:color="auto"/>
              <w:bottom w:val="single" w:sz="4" w:space="0" w:color="auto"/>
              <w:right w:val="single" w:sz="4" w:space="0" w:color="auto"/>
            </w:tcBorders>
            <w:vAlign w:val="center"/>
          </w:tcPr>
          <w:p w14:paraId="38C07FCA" w14:textId="77777777" w:rsidR="007979FB" w:rsidRPr="008A596A" w:rsidRDefault="007979FB" w:rsidP="001F4165">
            <w:pPr>
              <w:rPr>
                <w:sz w:val="18"/>
                <w:szCs w:val="18"/>
              </w:rPr>
            </w:pPr>
            <w:r w:rsidRPr="008A596A">
              <w:rPr>
                <w:sz w:val="18"/>
                <w:szCs w:val="18"/>
              </w:rPr>
              <w:t xml:space="preserve">20 szt. </w:t>
            </w:r>
          </w:p>
        </w:tc>
        <w:tc>
          <w:tcPr>
            <w:tcW w:w="1027" w:type="dxa"/>
            <w:tcBorders>
              <w:top w:val="single" w:sz="4" w:space="0" w:color="auto"/>
              <w:left w:val="single" w:sz="4" w:space="0" w:color="auto"/>
              <w:bottom w:val="single" w:sz="4" w:space="0" w:color="auto"/>
              <w:right w:val="single" w:sz="4" w:space="0" w:color="auto"/>
            </w:tcBorders>
            <w:vAlign w:val="center"/>
          </w:tcPr>
          <w:p w14:paraId="4BF342D2" w14:textId="77777777" w:rsidR="007979FB" w:rsidRPr="008A596A" w:rsidRDefault="007979FB" w:rsidP="001F4165">
            <w:pPr>
              <w:rPr>
                <w:sz w:val="18"/>
                <w:szCs w:val="18"/>
              </w:rPr>
            </w:pPr>
          </w:p>
        </w:tc>
        <w:tc>
          <w:tcPr>
            <w:tcW w:w="1520" w:type="dxa"/>
            <w:gridSpan w:val="2"/>
            <w:tcBorders>
              <w:top w:val="single" w:sz="4" w:space="0" w:color="auto"/>
              <w:left w:val="single" w:sz="4" w:space="0" w:color="auto"/>
              <w:bottom w:val="single" w:sz="4" w:space="0" w:color="auto"/>
              <w:right w:val="single" w:sz="4" w:space="0" w:color="auto"/>
            </w:tcBorders>
            <w:noWrap/>
            <w:vAlign w:val="center"/>
          </w:tcPr>
          <w:p w14:paraId="4E575558" w14:textId="77777777" w:rsidR="007979FB" w:rsidRPr="008A596A" w:rsidRDefault="007979FB" w:rsidP="001F4165">
            <w:pPr>
              <w:jc w:val="center"/>
              <w:rPr>
                <w:sz w:val="18"/>
                <w:szCs w:val="18"/>
              </w:rPr>
            </w:pPr>
          </w:p>
        </w:tc>
        <w:tc>
          <w:tcPr>
            <w:tcW w:w="1174" w:type="dxa"/>
            <w:gridSpan w:val="2"/>
            <w:tcBorders>
              <w:top w:val="single" w:sz="4" w:space="0" w:color="auto"/>
              <w:left w:val="single" w:sz="4" w:space="0" w:color="auto"/>
              <w:bottom w:val="single" w:sz="4" w:space="0" w:color="auto"/>
              <w:right w:val="single" w:sz="4" w:space="0" w:color="auto"/>
            </w:tcBorders>
            <w:noWrap/>
            <w:vAlign w:val="center"/>
          </w:tcPr>
          <w:p w14:paraId="0771EFC2" w14:textId="77777777" w:rsidR="007979FB" w:rsidRPr="008A596A" w:rsidRDefault="007979FB" w:rsidP="001F4165">
            <w:pPr>
              <w:rPr>
                <w:sz w:val="18"/>
                <w:szCs w:val="18"/>
              </w:rPr>
            </w:pPr>
          </w:p>
        </w:tc>
        <w:tc>
          <w:tcPr>
            <w:tcW w:w="1011" w:type="dxa"/>
            <w:gridSpan w:val="2"/>
            <w:tcBorders>
              <w:top w:val="single" w:sz="4" w:space="0" w:color="auto"/>
              <w:left w:val="single" w:sz="4" w:space="0" w:color="auto"/>
              <w:bottom w:val="single" w:sz="4" w:space="0" w:color="auto"/>
              <w:right w:val="double" w:sz="4" w:space="0" w:color="auto"/>
            </w:tcBorders>
            <w:vAlign w:val="center"/>
          </w:tcPr>
          <w:p w14:paraId="39079056" w14:textId="77777777" w:rsidR="007979FB" w:rsidRPr="008A596A" w:rsidRDefault="007979FB" w:rsidP="001F4165">
            <w:pPr>
              <w:rPr>
                <w:sz w:val="18"/>
                <w:szCs w:val="18"/>
              </w:rPr>
            </w:pPr>
          </w:p>
        </w:tc>
      </w:tr>
      <w:tr w:rsidR="007979FB" w:rsidRPr="008A596A" w14:paraId="0CE186B8" w14:textId="77777777">
        <w:trPr>
          <w:trHeight w:val="258"/>
          <w:jc w:val="center"/>
        </w:trPr>
        <w:tc>
          <w:tcPr>
            <w:tcW w:w="6789" w:type="dxa"/>
            <w:gridSpan w:val="5"/>
            <w:tcBorders>
              <w:top w:val="single" w:sz="4" w:space="0" w:color="auto"/>
              <w:left w:val="double" w:sz="4" w:space="0" w:color="auto"/>
              <w:bottom w:val="double" w:sz="4" w:space="0" w:color="auto"/>
              <w:right w:val="thinThickLargeGap" w:sz="24" w:space="0" w:color="auto"/>
            </w:tcBorders>
            <w:noWrap/>
            <w:vAlign w:val="center"/>
          </w:tcPr>
          <w:p w14:paraId="11223707" w14:textId="77777777" w:rsidR="007979FB" w:rsidRPr="008A596A" w:rsidRDefault="007979FB" w:rsidP="001F4165">
            <w:pPr>
              <w:jc w:val="center"/>
              <w:rPr>
                <w:sz w:val="18"/>
                <w:szCs w:val="18"/>
              </w:rPr>
            </w:pPr>
            <w:r w:rsidRPr="008A596A">
              <w:rPr>
                <w:sz w:val="18"/>
                <w:szCs w:val="18"/>
              </w:rPr>
              <w:t>RAZEM</w:t>
            </w:r>
          </w:p>
        </w:tc>
        <w:tc>
          <w:tcPr>
            <w:tcW w:w="1560" w:type="dxa"/>
            <w:gridSpan w:val="2"/>
            <w:tcBorders>
              <w:top w:val="thinThickLargeGap" w:sz="24" w:space="0" w:color="auto"/>
              <w:left w:val="thinThickLargeGap" w:sz="24" w:space="0" w:color="auto"/>
              <w:bottom w:val="thinThickLargeGap" w:sz="24" w:space="0" w:color="auto"/>
              <w:right w:val="single" w:sz="4" w:space="0" w:color="auto"/>
            </w:tcBorders>
            <w:noWrap/>
            <w:vAlign w:val="center"/>
          </w:tcPr>
          <w:p w14:paraId="68A5D132" w14:textId="77777777" w:rsidR="007979FB" w:rsidRPr="008A596A" w:rsidRDefault="007979FB" w:rsidP="001F4165">
            <w:pPr>
              <w:jc w:val="center"/>
              <w:rPr>
                <w:sz w:val="18"/>
                <w:szCs w:val="18"/>
              </w:rPr>
            </w:pPr>
          </w:p>
        </w:tc>
        <w:tc>
          <w:tcPr>
            <w:tcW w:w="1134" w:type="dxa"/>
            <w:gridSpan w:val="2"/>
            <w:tcBorders>
              <w:top w:val="thinThickLargeGap" w:sz="24" w:space="0" w:color="auto"/>
              <w:left w:val="single" w:sz="4" w:space="0" w:color="auto"/>
              <w:bottom w:val="thinThickLargeGap" w:sz="24" w:space="0" w:color="auto"/>
              <w:right w:val="single" w:sz="4" w:space="0" w:color="auto"/>
            </w:tcBorders>
            <w:noWrap/>
            <w:vAlign w:val="bottom"/>
          </w:tcPr>
          <w:p w14:paraId="3C575A35" w14:textId="77777777" w:rsidR="007979FB" w:rsidRPr="008A596A" w:rsidRDefault="007979FB" w:rsidP="001F4165">
            <w:pPr>
              <w:rPr>
                <w:sz w:val="18"/>
                <w:szCs w:val="18"/>
              </w:rPr>
            </w:pPr>
          </w:p>
        </w:tc>
        <w:tc>
          <w:tcPr>
            <w:tcW w:w="992" w:type="dxa"/>
            <w:tcBorders>
              <w:top w:val="thinThickLargeGap" w:sz="24" w:space="0" w:color="auto"/>
              <w:left w:val="single" w:sz="4" w:space="0" w:color="auto"/>
              <w:bottom w:val="thinThickLargeGap" w:sz="24" w:space="0" w:color="auto"/>
              <w:right w:val="thinThickLargeGap" w:sz="24" w:space="0" w:color="auto"/>
            </w:tcBorders>
            <w:vAlign w:val="bottom"/>
          </w:tcPr>
          <w:p w14:paraId="7E2C846F" w14:textId="77777777" w:rsidR="007979FB" w:rsidRPr="008A596A" w:rsidRDefault="007979FB" w:rsidP="001F4165">
            <w:pPr>
              <w:rPr>
                <w:sz w:val="18"/>
                <w:szCs w:val="18"/>
              </w:rPr>
            </w:pPr>
          </w:p>
        </w:tc>
      </w:tr>
    </w:tbl>
    <w:p w14:paraId="42FA0601" w14:textId="77777777" w:rsidR="008609F0" w:rsidRPr="008A596A" w:rsidRDefault="008609F0" w:rsidP="001F4165">
      <w:pPr>
        <w:autoSpaceDE w:val="0"/>
        <w:autoSpaceDN w:val="0"/>
        <w:adjustRightInd w:val="0"/>
        <w:jc w:val="center"/>
        <w:rPr>
          <w:i/>
          <w:sz w:val="18"/>
          <w:szCs w:val="18"/>
        </w:rPr>
      </w:pPr>
    </w:p>
    <w:p w14:paraId="5F384EBA" w14:textId="77777777" w:rsidR="00A31089" w:rsidRPr="008A596A" w:rsidRDefault="00A31089" w:rsidP="001F4165">
      <w:pPr>
        <w:tabs>
          <w:tab w:val="left" w:pos="284"/>
        </w:tabs>
        <w:autoSpaceDE w:val="0"/>
        <w:autoSpaceDN w:val="0"/>
        <w:adjustRightInd w:val="0"/>
        <w:ind w:left="284" w:hanging="284"/>
        <w:jc w:val="center"/>
        <w:rPr>
          <w:b/>
          <w:bCs/>
          <w:sz w:val="18"/>
          <w:szCs w:val="18"/>
        </w:rPr>
      </w:pPr>
      <w:r w:rsidRPr="008A596A">
        <w:rPr>
          <w:b/>
          <w:bCs/>
          <w:sz w:val="18"/>
          <w:szCs w:val="18"/>
        </w:rPr>
        <w:t xml:space="preserve">ZESTAWIENIE WYMAGANYCH – OFEROWANYCH  </w:t>
      </w:r>
    </w:p>
    <w:p w14:paraId="0E311658" w14:textId="77777777" w:rsidR="00A31089" w:rsidRPr="008A596A" w:rsidRDefault="00A31089" w:rsidP="001F4165">
      <w:pPr>
        <w:tabs>
          <w:tab w:val="left" w:pos="284"/>
        </w:tabs>
        <w:autoSpaceDE w:val="0"/>
        <w:autoSpaceDN w:val="0"/>
        <w:adjustRightInd w:val="0"/>
        <w:ind w:left="284" w:hanging="284"/>
        <w:jc w:val="center"/>
        <w:rPr>
          <w:b/>
          <w:bCs/>
          <w:sz w:val="18"/>
          <w:szCs w:val="18"/>
        </w:rPr>
      </w:pPr>
      <w:r w:rsidRPr="008A596A">
        <w:rPr>
          <w:b/>
          <w:bCs/>
          <w:sz w:val="18"/>
          <w:szCs w:val="18"/>
        </w:rPr>
        <w:t>PARAMETRÓW TECHNICZNYCH I UŻYTKOWYCH</w:t>
      </w:r>
    </w:p>
    <w:p w14:paraId="4AA75676" w14:textId="77777777" w:rsidR="00A31089" w:rsidRPr="008A596A" w:rsidRDefault="00A31089" w:rsidP="001F4165">
      <w:pPr>
        <w:tabs>
          <w:tab w:val="left" w:pos="284"/>
        </w:tabs>
        <w:autoSpaceDE w:val="0"/>
        <w:autoSpaceDN w:val="0"/>
        <w:adjustRightInd w:val="0"/>
        <w:ind w:left="284" w:hanging="284"/>
        <w:jc w:val="center"/>
        <w:rPr>
          <w:b/>
          <w:bCs/>
          <w:sz w:val="18"/>
          <w:szCs w:val="18"/>
        </w:rPr>
      </w:pPr>
    </w:p>
    <w:tbl>
      <w:tblPr>
        <w:tblW w:w="10539" w:type="dxa"/>
        <w:jc w:val="center"/>
        <w:tblLayout w:type="fixed"/>
        <w:tblLook w:val="0000" w:firstRow="0" w:lastRow="0" w:firstColumn="0" w:lastColumn="0" w:noHBand="0" w:noVBand="0"/>
      </w:tblPr>
      <w:tblGrid>
        <w:gridCol w:w="38"/>
        <w:gridCol w:w="565"/>
        <w:gridCol w:w="38"/>
        <w:gridCol w:w="6300"/>
        <w:gridCol w:w="41"/>
        <w:gridCol w:w="3503"/>
        <w:gridCol w:w="54"/>
      </w:tblGrid>
      <w:tr w:rsidR="008A596A" w:rsidRPr="008A596A" w14:paraId="6D7C2655" w14:textId="77777777" w:rsidTr="00F22E58">
        <w:trPr>
          <w:gridAfter w:val="1"/>
          <w:wAfter w:w="54" w:type="dxa"/>
          <w:trHeight w:val="416"/>
          <w:jc w:val="center"/>
        </w:trPr>
        <w:tc>
          <w:tcPr>
            <w:tcW w:w="603" w:type="dxa"/>
            <w:gridSpan w:val="2"/>
            <w:vMerge w:val="restart"/>
            <w:tcBorders>
              <w:top w:val="single" w:sz="4" w:space="0" w:color="000000"/>
              <w:left w:val="single" w:sz="4" w:space="0" w:color="000000"/>
            </w:tcBorders>
            <w:shd w:val="clear" w:color="auto" w:fill="D0CECE"/>
            <w:vAlign w:val="center"/>
          </w:tcPr>
          <w:p w14:paraId="10ACCBF4" w14:textId="775DC437" w:rsidR="00A31089" w:rsidRPr="008A596A" w:rsidRDefault="003B6A65" w:rsidP="003B6A65">
            <w:pPr>
              <w:pStyle w:val="Nagwek1"/>
              <w:rPr>
                <w:sz w:val="20"/>
              </w:rPr>
            </w:pPr>
            <w:r w:rsidRPr="008A596A">
              <w:rPr>
                <w:sz w:val="20"/>
              </w:rPr>
              <w:t>A</w:t>
            </w:r>
          </w:p>
        </w:tc>
        <w:tc>
          <w:tcPr>
            <w:tcW w:w="9882" w:type="dxa"/>
            <w:gridSpan w:val="4"/>
            <w:tcBorders>
              <w:top w:val="single" w:sz="4" w:space="0" w:color="000000"/>
              <w:left w:val="single" w:sz="4" w:space="0" w:color="000000"/>
              <w:bottom w:val="single" w:sz="4" w:space="0" w:color="000000"/>
              <w:right w:val="single" w:sz="4" w:space="0" w:color="auto"/>
            </w:tcBorders>
            <w:shd w:val="clear" w:color="auto" w:fill="D0CECE"/>
            <w:vAlign w:val="center"/>
          </w:tcPr>
          <w:p w14:paraId="5019165F" w14:textId="77777777" w:rsidR="00A31089" w:rsidRPr="008A596A" w:rsidRDefault="00A31089" w:rsidP="003B6A65">
            <w:pPr>
              <w:suppressAutoHyphens/>
              <w:rPr>
                <w:b/>
                <w:bCs/>
              </w:rPr>
            </w:pPr>
            <w:r w:rsidRPr="008A596A">
              <w:rPr>
                <w:b/>
                <w:bCs/>
              </w:rPr>
              <w:t xml:space="preserve">Komputer typu AIO typu </w:t>
            </w:r>
            <w:r w:rsidR="007979FB" w:rsidRPr="008A596A">
              <w:rPr>
                <w:b/>
                <w:bCs/>
              </w:rPr>
              <w:t>A</w:t>
            </w:r>
          </w:p>
        </w:tc>
      </w:tr>
      <w:tr w:rsidR="008A596A" w:rsidRPr="008A596A" w14:paraId="2A67DE84" w14:textId="77777777" w:rsidTr="00F22E58">
        <w:trPr>
          <w:gridAfter w:val="1"/>
          <w:wAfter w:w="54" w:type="dxa"/>
          <w:trHeight w:val="284"/>
          <w:jc w:val="center"/>
        </w:trPr>
        <w:tc>
          <w:tcPr>
            <w:tcW w:w="603" w:type="dxa"/>
            <w:gridSpan w:val="2"/>
            <w:vMerge/>
            <w:tcBorders>
              <w:left w:val="single" w:sz="4" w:space="0" w:color="000000"/>
            </w:tcBorders>
            <w:shd w:val="clear" w:color="auto" w:fill="D0CECE"/>
            <w:vAlign w:val="center"/>
          </w:tcPr>
          <w:p w14:paraId="4ED77354" w14:textId="77777777" w:rsidR="00A31089" w:rsidRPr="008A596A" w:rsidRDefault="00A31089" w:rsidP="003B6A65">
            <w:pPr>
              <w:suppressAutoHyphens/>
              <w:jc w:val="center"/>
            </w:pPr>
          </w:p>
        </w:tc>
        <w:tc>
          <w:tcPr>
            <w:tcW w:w="6338" w:type="dxa"/>
            <w:gridSpan w:val="2"/>
            <w:tcBorders>
              <w:top w:val="single" w:sz="4" w:space="0" w:color="000000"/>
              <w:left w:val="single" w:sz="4" w:space="0" w:color="000000"/>
              <w:bottom w:val="single" w:sz="4" w:space="0" w:color="000000"/>
              <w:right w:val="single" w:sz="4" w:space="0" w:color="auto"/>
            </w:tcBorders>
            <w:shd w:val="clear" w:color="auto" w:fill="F2F2F2"/>
            <w:vAlign w:val="center"/>
          </w:tcPr>
          <w:p w14:paraId="3A703F73" w14:textId="77777777" w:rsidR="00A31089" w:rsidRPr="008A596A" w:rsidRDefault="00A31089" w:rsidP="003B6A65">
            <w:pPr>
              <w:suppressAutoHyphens/>
            </w:pPr>
            <w:r w:rsidRPr="008A596A">
              <w:t>Nazwa</w:t>
            </w:r>
          </w:p>
        </w:tc>
        <w:tc>
          <w:tcPr>
            <w:tcW w:w="3544" w:type="dxa"/>
            <w:gridSpan w:val="2"/>
            <w:tcBorders>
              <w:top w:val="single" w:sz="4" w:space="0" w:color="000000"/>
              <w:left w:val="single" w:sz="4" w:space="0" w:color="000000"/>
              <w:bottom w:val="single" w:sz="4" w:space="0" w:color="000000"/>
              <w:right w:val="single" w:sz="4" w:space="0" w:color="auto"/>
            </w:tcBorders>
            <w:shd w:val="clear" w:color="auto" w:fill="F2F2F2"/>
            <w:vAlign w:val="center"/>
          </w:tcPr>
          <w:p w14:paraId="7F3EE1C2" w14:textId="77777777" w:rsidR="00A31089" w:rsidRPr="008A596A" w:rsidRDefault="00A31089" w:rsidP="003B6A65">
            <w:pPr>
              <w:suppressAutoHyphens/>
              <w:snapToGrid w:val="0"/>
            </w:pPr>
          </w:p>
        </w:tc>
      </w:tr>
      <w:tr w:rsidR="008A596A" w:rsidRPr="008A596A" w14:paraId="4416C104" w14:textId="77777777" w:rsidTr="00F22E58">
        <w:trPr>
          <w:gridAfter w:val="1"/>
          <w:wAfter w:w="54" w:type="dxa"/>
          <w:trHeight w:val="284"/>
          <w:jc w:val="center"/>
        </w:trPr>
        <w:tc>
          <w:tcPr>
            <w:tcW w:w="603" w:type="dxa"/>
            <w:gridSpan w:val="2"/>
            <w:vMerge/>
            <w:tcBorders>
              <w:left w:val="single" w:sz="4" w:space="0" w:color="000000"/>
            </w:tcBorders>
            <w:shd w:val="clear" w:color="auto" w:fill="D0CECE"/>
            <w:vAlign w:val="center"/>
          </w:tcPr>
          <w:p w14:paraId="6DD03E59" w14:textId="77777777" w:rsidR="00A31089" w:rsidRPr="008A596A" w:rsidRDefault="00A31089" w:rsidP="003B6A65">
            <w:pPr>
              <w:suppressAutoHyphens/>
              <w:jc w:val="center"/>
            </w:pPr>
          </w:p>
        </w:tc>
        <w:tc>
          <w:tcPr>
            <w:tcW w:w="6338" w:type="dxa"/>
            <w:gridSpan w:val="2"/>
            <w:tcBorders>
              <w:top w:val="single" w:sz="4" w:space="0" w:color="000000"/>
              <w:left w:val="single" w:sz="4" w:space="0" w:color="000000"/>
              <w:bottom w:val="single" w:sz="4" w:space="0" w:color="000000"/>
              <w:right w:val="single" w:sz="4" w:space="0" w:color="auto"/>
            </w:tcBorders>
            <w:shd w:val="clear" w:color="auto" w:fill="F2F2F2"/>
            <w:vAlign w:val="center"/>
          </w:tcPr>
          <w:p w14:paraId="68F4D8B6" w14:textId="77777777" w:rsidR="00A31089" w:rsidRPr="008A596A" w:rsidRDefault="00A31089" w:rsidP="003B6A65">
            <w:pPr>
              <w:suppressAutoHyphens/>
              <w:rPr>
                <w:b/>
                <w:bCs/>
              </w:rPr>
            </w:pPr>
            <w:r w:rsidRPr="008A596A">
              <w:t>Producent/kraj</w:t>
            </w:r>
          </w:p>
        </w:tc>
        <w:tc>
          <w:tcPr>
            <w:tcW w:w="3544" w:type="dxa"/>
            <w:gridSpan w:val="2"/>
            <w:tcBorders>
              <w:top w:val="single" w:sz="4" w:space="0" w:color="000000"/>
              <w:left w:val="single" w:sz="4" w:space="0" w:color="000000"/>
              <w:bottom w:val="single" w:sz="4" w:space="0" w:color="000000"/>
              <w:right w:val="single" w:sz="4" w:space="0" w:color="auto"/>
            </w:tcBorders>
            <w:shd w:val="clear" w:color="auto" w:fill="F2F2F2"/>
            <w:vAlign w:val="center"/>
          </w:tcPr>
          <w:p w14:paraId="142AAC0A" w14:textId="77777777" w:rsidR="00A31089" w:rsidRPr="008A596A" w:rsidRDefault="00A31089" w:rsidP="003B6A65">
            <w:pPr>
              <w:suppressAutoHyphens/>
              <w:snapToGrid w:val="0"/>
            </w:pPr>
          </w:p>
        </w:tc>
      </w:tr>
      <w:tr w:rsidR="008A596A" w:rsidRPr="008A596A" w14:paraId="18F699C0" w14:textId="77777777" w:rsidTr="00F22E58">
        <w:trPr>
          <w:gridAfter w:val="1"/>
          <w:wAfter w:w="54" w:type="dxa"/>
          <w:trHeight w:val="284"/>
          <w:jc w:val="center"/>
        </w:trPr>
        <w:tc>
          <w:tcPr>
            <w:tcW w:w="603" w:type="dxa"/>
            <w:gridSpan w:val="2"/>
            <w:vMerge/>
            <w:tcBorders>
              <w:left w:val="single" w:sz="4" w:space="0" w:color="000000"/>
            </w:tcBorders>
            <w:shd w:val="clear" w:color="auto" w:fill="D0CECE"/>
            <w:vAlign w:val="center"/>
          </w:tcPr>
          <w:p w14:paraId="37F797F0" w14:textId="77777777" w:rsidR="00A31089" w:rsidRPr="008A596A" w:rsidRDefault="00A31089" w:rsidP="003B6A65">
            <w:pPr>
              <w:suppressAutoHyphens/>
              <w:jc w:val="center"/>
            </w:pPr>
          </w:p>
        </w:tc>
        <w:tc>
          <w:tcPr>
            <w:tcW w:w="6338" w:type="dxa"/>
            <w:gridSpan w:val="2"/>
            <w:tcBorders>
              <w:top w:val="single" w:sz="4" w:space="0" w:color="000000"/>
              <w:left w:val="single" w:sz="4" w:space="0" w:color="000000"/>
              <w:bottom w:val="single" w:sz="4" w:space="0" w:color="000000"/>
              <w:right w:val="single" w:sz="4" w:space="0" w:color="auto"/>
            </w:tcBorders>
            <w:shd w:val="clear" w:color="auto" w:fill="F2F2F2"/>
            <w:vAlign w:val="center"/>
          </w:tcPr>
          <w:p w14:paraId="308C91BA" w14:textId="77777777" w:rsidR="00A31089" w:rsidRPr="008A596A" w:rsidRDefault="00A31089" w:rsidP="003B6A65">
            <w:pPr>
              <w:suppressAutoHyphens/>
            </w:pPr>
            <w:r w:rsidRPr="008A596A">
              <w:t>Typ/Model</w:t>
            </w:r>
          </w:p>
        </w:tc>
        <w:tc>
          <w:tcPr>
            <w:tcW w:w="3544" w:type="dxa"/>
            <w:gridSpan w:val="2"/>
            <w:tcBorders>
              <w:top w:val="single" w:sz="4" w:space="0" w:color="000000"/>
              <w:left w:val="single" w:sz="4" w:space="0" w:color="000000"/>
              <w:bottom w:val="single" w:sz="4" w:space="0" w:color="000000"/>
              <w:right w:val="single" w:sz="4" w:space="0" w:color="auto"/>
            </w:tcBorders>
            <w:shd w:val="clear" w:color="auto" w:fill="F2F2F2"/>
            <w:vAlign w:val="center"/>
          </w:tcPr>
          <w:p w14:paraId="1BBF679C" w14:textId="77777777" w:rsidR="00A31089" w:rsidRPr="008A596A" w:rsidRDefault="00A31089" w:rsidP="003B6A65">
            <w:pPr>
              <w:suppressAutoHyphens/>
              <w:snapToGrid w:val="0"/>
            </w:pPr>
          </w:p>
        </w:tc>
      </w:tr>
      <w:tr w:rsidR="008A596A" w:rsidRPr="008A596A" w14:paraId="67850ECA" w14:textId="77777777" w:rsidTr="00F22E58">
        <w:trPr>
          <w:gridAfter w:val="1"/>
          <w:wAfter w:w="54" w:type="dxa"/>
          <w:trHeight w:val="284"/>
          <w:jc w:val="center"/>
        </w:trPr>
        <w:tc>
          <w:tcPr>
            <w:tcW w:w="603" w:type="dxa"/>
            <w:gridSpan w:val="2"/>
            <w:vMerge/>
            <w:tcBorders>
              <w:left w:val="single" w:sz="4" w:space="0" w:color="000000"/>
              <w:bottom w:val="single" w:sz="4" w:space="0" w:color="000000"/>
            </w:tcBorders>
            <w:shd w:val="clear" w:color="auto" w:fill="D0CECE"/>
            <w:vAlign w:val="center"/>
          </w:tcPr>
          <w:p w14:paraId="47751891" w14:textId="77777777" w:rsidR="00A31089" w:rsidRPr="008A596A" w:rsidRDefault="00A31089" w:rsidP="003B6A65">
            <w:pPr>
              <w:suppressAutoHyphens/>
              <w:jc w:val="center"/>
            </w:pPr>
          </w:p>
        </w:tc>
        <w:tc>
          <w:tcPr>
            <w:tcW w:w="6338" w:type="dxa"/>
            <w:gridSpan w:val="2"/>
            <w:tcBorders>
              <w:top w:val="single" w:sz="4" w:space="0" w:color="000000"/>
              <w:left w:val="single" w:sz="4" w:space="0" w:color="000000"/>
              <w:bottom w:val="single" w:sz="4" w:space="0" w:color="000000"/>
              <w:right w:val="single" w:sz="4" w:space="0" w:color="auto"/>
            </w:tcBorders>
            <w:shd w:val="clear" w:color="auto" w:fill="F2F2F2"/>
            <w:vAlign w:val="center"/>
          </w:tcPr>
          <w:p w14:paraId="723C46E4" w14:textId="77777777" w:rsidR="00A31089" w:rsidRPr="008A596A" w:rsidRDefault="00A31089" w:rsidP="003B6A65">
            <w:pPr>
              <w:suppressAutoHyphens/>
            </w:pPr>
            <w:r w:rsidRPr="008A596A">
              <w:t>Rok produkcji</w:t>
            </w:r>
          </w:p>
        </w:tc>
        <w:tc>
          <w:tcPr>
            <w:tcW w:w="3544" w:type="dxa"/>
            <w:gridSpan w:val="2"/>
            <w:tcBorders>
              <w:top w:val="single" w:sz="4" w:space="0" w:color="000000"/>
              <w:left w:val="single" w:sz="4" w:space="0" w:color="auto"/>
              <w:bottom w:val="single" w:sz="4" w:space="0" w:color="000000"/>
              <w:right w:val="single" w:sz="4" w:space="0" w:color="auto"/>
            </w:tcBorders>
            <w:shd w:val="clear" w:color="auto" w:fill="F2F2F2"/>
            <w:vAlign w:val="center"/>
          </w:tcPr>
          <w:p w14:paraId="0D789F54" w14:textId="77777777" w:rsidR="00A31089" w:rsidRPr="008A596A" w:rsidRDefault="00A31089" w:rsidP="003B6A65">
            <w:pPr>
              <w:suppressAutoHyphens/>
              <w:snapToGrid w:val="0"/>
            </w:pPr>
          </w:p>
        </w:tc>
      </w:tr>
      <w:tr w:rsidR="008A596A" w:rsidRPr="008A596A" w14:paraId="3A052CCB"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434"/>
          <w:jc w:val="center"/>
        </w:trPr>
        <w:tc>
          <w:tcPr>
            <w:tcW w:w="603" w:type="dxa"/>
            <w:gridSpan w:val="2"/>
            <w:shd w:val="clear" w:color="auto" w:fill="BFBFBF"/>
            <w:vAlign w:val="center"/>
          </w:tcPr>
          <w:p w14:paraId="76953AD7" w14:textId="77777777" w:rsidR="00A31089" w:rsidRPr="008A596A" w:rsidRDefault="00A31089" w:rsidP="003B6A65">
            <w:pPr>
              <w:autoSpaceDE w:val="0"/>
              <w:autoSpaceDN w:val="0"/>
              <w:adjustRightInd w:val="0"/>
              <w:jc w:val="center"/>
            </w:pPr>
            <w:r w:rsidRPr="008A596A">
              <w:rPr>
                <w:b/>
                <w:bCs/>
              </w:rPr>
              <w:t>Lp.</w:t>
            </w:r>
          </w:p>
        </w:tc>
        <w:tc>
          <w:tcPr>
            <w:tcW w:w="6338" w:type="dxa"/>
            <w:gridSpan w:val="2"/>
            <w:shd w:val="clear" w:color="auto" w:fill="BFBFBF"/>
            <w:vAlign w:val="center"/>
          </w:tcPr>
          <w:p w14:paraId="55FF33AE" w14:textId="77777777" w:rsidR="00A31089" w:rsidRPr="008A596A" w:rsidRDefault="00A31089" w:rsidP="003B6A65">
            <w:pPr>
              <w:jc w:val="center"/>
              <w:rPr>
                <w:b/>
                <w:bCs/>
              </w:rPr>
            </w:pPr>
            <w:r w:rsidRPr="008A596A">
              <w:rPr>
                <w:b/>
                <w:bCs/>
              </w:rPr>
              <w:t>Parametr / warunek wymagany</w:t>
            </w:r>
          </w:p>
        </w:tc>
        <w:tc>
          <w:tcPr>
            <w:tcW w:w="3544" w:type="dxa"/>
            <w:gridSpan w:val="2"/>
            <w:shd w:val="clear" w:color="auto" w:fill="BFBFBF"/>
            <w:vAlign w:val="center"/>
          </w:tcPr>
          <w:p w14:paraId="3A6E7181" w14:textId="77777777" w:rsidR="00A31089" w:rsidRPr="008A596A" w:rsidRDefault="00A31089" w:rsidP="003B6A65">
            <w:pPr>
              <w:jc w:val="center"/>
              <w:rPr>
                <w:b/>
                <w:bCs/>
              </w:rPr>
            </w:pPr>
            <w:r w:rsidRPr="008A596A">
              <w:rPr>
                <w:b/>
                <w:bCs/>
              </w:rPr>
              <w:t>Parametr oferowany – podać</w:t>
            </w:r>
          </w:p>
        </w:tc>
      </w:tr>
      <w:tr w:rsidR="008A596A" w:rsidRPr="008A596A" w14:paraId="179400F6"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409"/>
          <w:jc w:val="center"/>
        </w:trPr>
        <w:tc>
          <w:tcPr>
            <w:tcW w:w="10485" w:type="dxa"/>
            <w:gridSpan w:val="6"/>
            <w:shd w:val="clear" w:color="auto" w:fill="D9D9D9"/>
            <w:vAlign w:val="center"/>
          </w:tcPr>
          <w:p w14:paraId="739433CC" w14:textId="77777777" w:rsidR="00A31089" w:rsidRPr="008A596A" w:rsidRDefault="00A31089" w:rsidP="003B6A65">
            <w:pPr>
              <w:autoSpaceDE w:val="0"/>
              <w:autoSpaceDN w:val="0"/>
              <w:adjustRightInd w:val="0"/>
            </w:pPr>
            <w:r w:rsidRPr="008A596A">
              <w:rPr>
                <w:b/>
                <w:bCs/>
              </w:rPr>
              <w:t xml:space="preserve">I Ogólne </w:t>
            </w:r>
          </w:p>
        </w:tc>
      </w:tr>
      <w:tr w:rsidR="008A596A" w:rsidRPr="008A596A" w14:paraId="64D35E7E"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381"/>
          <w:jc w:val="center"/>
        </w:trPr>
        <w:tc>
          <w:tcPr>
            <w:tcW w:w="603" w:type="dxa"/>
            <w:gridSpan w:val="2"/>
            <w:shd w:val="clear" w:color="auto" w:fill="FFFFFF"/>
            <w:vAlign w:val="center"/>
          </w:tcPr>
          <w:p w14:paraId="23F5ADEB" w14:textId="77777777" w:rsidR="00A31089" w:rsidRPr="008A596A" w:rsidRDefault="00A31089" w:rsidP="003B6A65">
            <w:pPr>
              <w:autoSpaceDE w:val="0"/>
              <w:autoSpaceDN w:val="0"/>
              <w:adjustRightInd w:val="0"/>
              <w:jc w:val="center"/>
            </w:pPr>
            <w:r w:rsidRPr="008A596A">
              <w:t>1</w:t>
            </w:r>
          </w:p>
        </w:tc>
        <w:tc>
          <w:tcPr>
            <w:tcW w:w="6338" w:type="dxa"/>
            <w:gridSpan w:val="2"/>
            <w:shd w:val="clear" w:color="auto" w:fill="FFFFFF"/>
            <w:vAlign w:val="center"/>
          </w:tcPr>
          <w:p w14:paraId="231DCDF7" w14:textId="77777777" w:rsidR="00A31089" w:rsidRPr="008A596A" w:rsidRDefault="00A31089" w:rsidP="003B6A65">
            <w:pPr>
              <w:autoSpaceDE w:val="0"/>
              <w:autoSpaceDN w:val="0"/>
              <w:adjustRightInd w:val="0"/>
              <w:jc w:val="both"/>
            </w:pPr>
            <w:r w:rsidRPr="008A596A">
              <w:t>Urządzenie fabrycznie nowe, rok produkcji nie starszy niż 2025</w:t>
            </w:r>
          </w:p>
        </w:tc>
        <w:tc>
          <w:tcPr>
            <w:tcW w:w="3544" w:type="dxa"/>
            <w:gridSpan w:val="2"/>
            <w:shd w:val="clear" w:color="auto" w:fill="FFFFFF"/>
            <w:vAlign w:val="center"/>
          </w:tcPr>
          <w:p w14:paraId="49733C0B" w14:textId="77777777" w:rsidR="00A31089" w:rsidRPr="008A596A" w:rsidRDefault="00A31089" w:rsidP="003B6A65">
            <w:pPr>
              <w:autoSpaceDE w:val="0"/>
              <w:autoSpaceDN w:val="0"/>
              <w:adjustRightInd w:val="0"/>
            </w:pPr>
          </w:p>
        </w:tc>
      </w:tr>
      <w:tr w:rsidR="008A596A" w:rsidRPr="008A596A" w14:paraId="70B30E44"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377"/>
          <w:jc w:val="center"/>
        </w:trPr>
        <w:tc>
          <w:tcPr>
            <w:tcW w:w="6941" w:type="dxa"/>
            <w:gridSpan w:val="4"/>
            <w:shd w:val="clear" w:color="auto" w:fill="D9D9D9"/>
            <w:vAlign w:val="center"/>
          </w:tcPr>
          <w:p w14:paraId="5FA8AC49" w14:textId="77777777" w:rsidR="00A31089" w:rsidRPr="008A596A" w:rsidRDefault="00A31089" w:rsidP="003B6A65">
            <w:pPr>
              <w:autoSpaceDE w:val="0"/>
              <w:autoSpaceDN w:val="0"/>
              <w:adjustRightInd w:val="0"/>
              <w:jc w:val="both"/>
              <w:rPr>
                <w:b/>
              </w:rPr>
            </w:pPr>
            <w:r w:rsidRPr="008A596A">
              <w:rPr>
                <w:b/>
              </w:rPr>
              <w:t xml:space="preserve">II Opis </w:t>
            </w:r>
          </w:p>
        </w:tc>
        <w:tc>
          <w:tcPr>
            <w:tcW w:w="3544" w:type="dxa"/>
            <w:gridSpan w:val="2"/>
            <w:shd w:val="clear" w:color="auto" w:fill="D9D9D9"/>
            <w:vAlign w:val="center"/>
          </w:tcPr>
          <w:p w14:paraId="64E6435C" w14:textId="77777777" w:rsidR="00A31089" w:rsidRPr="008A596A" w:rsidRDefault="00A31089" w:rsidP="003B6A65">
            <w:pPr>
              <w:autoSpaceDE w:val="0"/>
              <w:autoSpaceDN w:val="0"/>
              <w:adjustRightInd w:val="0"/>
              <w:jc w:val="both"/>
              <w:rPr>
                <w:b/>
              </w:rPr>
            </w:pPr>
          </w:p>
        </w:tc>
      </w:tr>
      <w:tr w:rsidR="008A596A" w:rsidRPr="008A596A" w14:paraId="4554F141"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184"/>
          <w:jc w:val="center"/>
        </w:trPr>
        <w:tc>
          <w:tcPr>
            <w:tcW w:w="603" w:type="dxa"/>
            <w:gridSpan w:val="2"/>
            <w:shd w:val="clear" w:color="auto" w:fill="FFFFFF"/>
            <w:vAlign w:val="center"/>
          </w:tcPr>
          <w:p w14:paraId="20372B7C" w14:textId="77777777" w:rsidR="00A31089" w:rsidRPr="008A596A" w:rsidRDefault="00A31089" w:rsidP="003B6A65">
            <w:pPr>
              <w:autoSpaceDE w:val="0"/>
              <w:autoSpaceDN w:val="0"/>
              <w:adjustRightInd w:val="0"/>
              <w:jc w:val="center"/>
            </w:pPr>
            <w:r w:rsidRPr="008A596A">
              <w:t>1</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7F8BF35C" w14:textId="77777777" w:rsidR="00A31089" w:rsidRPr="008A596A" w:rsidRDefault="00A31089" w:rsidP="003B6A65">
            <w:pPr>
              <w:jc w:val="both"/>
              <w:rPr>
                <w:b/>
              </w:rPr>
            </w:pPr>
            <w:r w:rsidRPr="008A596A">
              <w:rPr>
                <w:b/>
              </w:rPr>
              <w:t>Komputer</w:t>
            </w:r>
          </w:p>
          <w:p w14:paraId="3703FCEB" w14:textId="160A28E7" w:rsidR="00A31089" w:rsidRPr="008A596A" w:rsidRDefault="00A31089" w:rsidP="003B6A65">
            <w:pPr>
              <w:jc w:val="both"/>
            </w:pPr>
            <w:r w:rsidRPr="008A596A">
              <w:t xml:space="preserve">Komputer będzie wykorzystywany dla potrzeb aplikacji biurowych, dostępu do Internetu oraz poczty elektronicznej, jako lokalna baza danych. </w:t>
            </w:r>
          </w:p>
        </w:tc>
        <w:tc>
          <w:tcPr>
            <w:tcW w:w="3544" w:type="dxa"/>
            <w:gridSpan w:val="2"/>
            <w:shd w:val="clear" w:color="auto" w:fill="FFFFFF"/>
            <w:vAlign w:val="center"/>
          </w:tcPr>
          <w:p w14:paraId="2F0A9DD0" w14:textId="77777777" w:rsidR="00A31089" w:rsidRPr="008A596A" w:rsidRDefault="00A31089" w:rsidP="003B6A65">
            <w:pPr>
              <w:autoSpaceDE w:val="0"/>
              <w:autoSpaceDN w:val="0"/>
              <w:adjustRightInd w:val="0"/>
            </w:pPr>
          </w:p>
        </w:tc>
      </w:tr>
      <w:tr w:rsidR="008A596A" w:rsidRPr="008A596A" w14:paraId="714C43C1"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368"/>
          <w:jc w:val="center"/>
        </w:trPr>
        <w:tc>
          <w:tcPr>
            <w:tcW w:w="603" w:type="dxa"/>
            <w:gridSpan w:val="2"/>
            <w:shd w:val="clear" w:color="auto" w:fill="FFFFFF"/>
            <w:vAlign w:val="center"/>
          </w:tcPr>
          <w:p w14:paraId="66B82965" w14:textId="77777777" w:rsidR="00A31089" w:rsidRPr="008A596A" w:rsidRDefault="00A31089" w:rsidP="003B6A65">
            <w:pPr>
              <w:autoSpaceDE w:val="0"/>
              <w:autoSpaceDN w:val="0"/>
              <w:adjustRightInd w:val="0"/>
              <w:jc w:val="center"/>
            </w:pPr>
            <w:r w:rsidRPr="008A596A">
              <w:t>2</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218FF47" w14:textId="77777777" w:rsidR="00A31089" w:rsidRPr="008A596A" w:rsidRDefault="00A31089" w:rsidP="003B6A65">
            <w:pPr>
              <w:jc w:val="both"/>
              <w:rPr>
                <w:b/>
                <w:bCs/>
              </w:rPr>
            </w:pPr>
            <w:r w:rsidRPr="008A596A">
              <w:rPr>
                <w:b/>
                <w:bCs/>
              </w:rPr>
              <w:t>Obudowa</w:t>
            </w:r>
          </w:p>
          <w:p w14:paraId="54061CBC" w14:textId="77777777" w:rsidR="00A31089" w:rsidRPr="008A596A" w:rsidRDefault="00A31089" w:rsidP="003B6A65">
            <w:pPr>
              <w:snapToGrid w:val="0"/>
              <w:jc w:val="both"/>
            </w:pPr>
            <w:r w:rsidRPr="008A596A">
              <w:t xml:space="preserve">Obudowa typu </w:t>
            </w:r>
            <w:proofErr w:type="spellStart"/>
            <w:r w:rsidRPr="008A596A">
              <w:t>All</w:t>
            </w:r>
            <w:proofErr w:type="spellEnd"/>
            <w:r w:rsidRPr="008A596A">
              <w:t xml:space="preserve">-in-One (komputer trwale zintegrowany z monitorem) z możliwością zabezpieczenia fizycznego przez metalową linkę typu </w:t>
            </w:r>
            <w:proofErr w:type="spellStart"/>
            <w:r w:rsidRPr="008A596A">
              <w:t>Kensington</w:t>
            </w:r>
            <w:proofErr w:type="spellEnd"/>
            <w:r w:rsidRPr="008A596A">
              <w:t xml:space="preserve"> Lock oraz umożliwiająca </w:t>
            </w:r>
            <w:proofErr w:type="spellStart"/>
            <w:r w:rsidRPr="008A596A">
              <w:t>beznarzędziową</w:t>
            </w:r>
            <w:proofErr w:type="spellEnd"/>
            <w:r w:rsidRPr="008A596A">
              <w:t xml:space="preserve"> wymianę pamięci RAM. Możliwość zamontowania urządzenia na ścianie przy użyciu złącza VESA 100x100. Obudowa trwale oznaczona nazwą producenta, nazwą komputera.</w:t>
            </w:r>
          </w:p>
        </w:tc>
        <w:tc>
          <w:tcPr>
            <w:tcW w:w="3544" w:type="dxa"/>
            <w:gridSpan w:val="2"/>
            <w:shd w:val="clear" w:color="auto" w:fill="FFFFFF"/>
            <w:vAlign w:val="center"/>
          </w:tcPr>
          <w:p w14:paraId="09893F41" w14:textId="77777777" w:rsidR="00A31089" w:rsidRPr="008A596A" w:rsidRDefault="00A31089" w:rsidP="003B6A65">
            <w:pPr>
              <w:autoSpaceDE w:val="0"/>
              <w:autoSpaceDN w:val="0"/>
              <w:adjustRightInd w:val="0"/>
            </w:pPr>
          </w:p>
        </w:tc>
      </w:tr>
      <w:tr w:rsidR="008A596A" w:rsidRPr="008A596A" w14:paraId="69240DB3"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206"/>
          <w:jc w:val="center"/>
        </w:trPr>
        <w:tc>
          <w:tcPr>
            <w:tcW w:w="603" w:type="dxa"/>
            <w:gridSpan w:val="2"/>
            <w:shd w:val="clear" w:color="auto" w:fill="FFFFFF"/>
            <w:vAlign w:val="center"/>
          </w:tcPr>
          <w:p w14:paraId="15D02439" w14:textId="77777777" w:rsidR="00A31089" w:rsidRPr="008A596A" w:rsidRDefault="00A31089" w:rsidP="003B6A65">
            <w:pPr>
              <w:autoSpaceDE w:val="0"/>
              <w:autoSpaceDN w:val="0"/>
              <w:adjustRightInd w:val="0"/>
              <w:jc w:val="center"/>
            </w:pPr>
            <w:r w:rsidRPr="008A596A">
              <w:t>3</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6D0A61C4" w14:textId="77777777" w:rsidR="00A31089" w:rsidRPr="008A596A" w:rsidRDefault="00A31089" w:rsidP="003B6A65">
            <w:pPr>
              <w:jc w:val="both"/>
              <w:rPr>
                <w:b/>
                <w:bCs/>
              </w:rPr>
            </w:pPr>
            <w:r w:rsidRPr="008A596A">
              <w:rPr>
                <w:b/>
                <w:bCs/>
              </w:rPr>
              <w:t>Podstawa</w:t>
            </w:r>
          </w:p>
          <w:p w14:paraId="42558BD9" w14:textId="77777777" w:rsidR="00A31089" w:rsidRPr="008A596A" w:rsidRDefault="00A31089" w:rsidP="003B6A65">
            <w:pPr>
              <w:jc w:val="both"/>
            </w:pPr>
            <w:r w:rsidRPr="008A596A">
              <w:t>Podstawa umożliwiająca prace w trybie płaskim  oraz regulację jednostki w zakresie co najmniej:</w:t>
            </w:r>
          </w:p>
          <w:p w14:paraId="66E2D02F" w14:textId="77777777" w:rsidR="00A31089" w:rsidRPr="008A596A" w:rsidRDefault="00A31089" w:rsidP="003B6A65">
            <w:pPr>
              <w:jc w:val="both"/>
            </w:pPr>
            <w:r w:rsidRPr="008A596A">
              <w:t xml:space="preserve">- pochylenie przód tył w zakresie -5 do +70 stopni </w:t>
            </w:r>
          </w:p>
          <w:p w14:paraId="26597870" w14:textId="77777777" w:rsidR="00A31089" w:rsidRPr="008A596A" w:rsidRDefault="00A31089" w:rsidP="003B6A65">
            <w:pPr>
              <w:jc w:val="both"/>
            </w:pPr>
            <w:r w:rsidRPr="008A596A">
              <w:t>- regulację wysokości trybie  w trybie płaskim do 169mm</w:t>
            </w:r>
          </w:p>
          <w:p w14:paraId="516E209A" w14:textId="77777777" w:rsidR="00A31089" w:rsidRPr="008A596A" w:rsidRDefault="00A31089" w:rsidP="003B6A65">
            <w:pPr>
              <w:jc w:val="both"/>
            </w:pPr>
            <w:r w:rsidRPr="008A596A">
              <w:t>- regulację wysokości trybie  w trybie pionowym do 102mm</w:t>
            </w:r>
          </w:p>
        </w:tc>
        <w:tc>
          <w:tcPr>
            <w:tcW w:w="3544" w:type="dxa"/>
            <w:gridSpan w:val="2"/>
            <w:shd w:val="clear" w:color="auto" w:fill="FFFFFF"/>
            <w:vAlign w:val="center"/>
          </w:tcPr>
          <w:p w14:paraId="08E58B77" w14:textId="77777777" w:rsidR="00A31089" w:rsidRPr="008A596A" w:rsidRDefault="00A31089" w:rsidP="003B6A65">
            <w:pPr>
              <w:autoSpaceDE w:val="0"/>
              <w:autoSpaceDN w:val="0"/>
              <w:adjustRightInd w:val="0"/>
            </w:pPr>
          </w:p>
        </w:tc>
      </w:tr>
      <w:tr w:rsidR="008A596A" w:rsidRPr="008A596A" w14:paraId="7B5AEC15"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196"/>
          <w:jc w:val="center"/>
        </w:trPr>
        <w:tc>
          <w:tcPr>
            <w:tcW w:w="603" w:type="dxa"/>
            <w:gridSpan w:val="2"/>
            <w:shd w:val="clear" w:color="auto" w:fill="FFFFFF"/>
            <w:vAlign w:val="center"/>
          </w:tcPr>
          <w:p w14:paraId="272E7215" w14:textId="77777777" w:rsidR="00A31089" w:rsidRPr="008A596A" w:rsidRDefault="00A31089" w:rsidP="003B6A65">
            <w:pPr>
              <w:autoSpaceDE w:val="0"/>
              <w:autoSpaceDN w:val="0"/>
              <w:adjustRightInd w:val="0"/>
              <w:jc w:val="center"/>
            </w:pPr>
            <w:r w:rsidRPr="008A596A">
              <w:t>4</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BDB523E" w14:textId="77777777" w:rsidR="00A31089" w:rsidRPr="008A596A" w:rsidRDefault="00A31089" w:rsidP="003B6A65">
            <w:pPr>
              <w:jc w:val="both"/>
              <w:rPr>
                <w:b/>
                <w:bCs/>
              </w:rPr>
            </w:pPr>
            <w:r w:rsidRPr="008A596A">
              <w:rPr>
                <w:b/>
                <w:bCs/>
              </w:rPr>
              <w:t>Chipset</w:t>
            </w:r>
          </w:p>
          <w:p w14:paraId="67EEDA5B" w14:textId="77777777" w:rsidR="00A31089" w:rsidRPr="008A596A" w:rsidRDefault="00A31089" w:rsidP="003B6A65">
            <w:pPr>
              <w:snapToGrid w:val="0"/>
              <w:jc w:val="both"/>
            </w:pPr>
            <w:r w:rsidRPr="008A596A">
              <w:t>Dostosowany do zaoferowanego procesora</w:t>
            </w:r>
          </w:p>
        </w:tc>
        <w:tc>
          <w:tcPr>
            <w:tcW w:w="3544" w:type="dxa"/>
            <w:gridSpan w:val="2"/>
            <w:shd w:val="clear" w:color="auto" w:fill="FFFFFF"/>
            <w:vAlign w:val="center"/>
          </w:tcPr>
          <w:p w14:paraId="513BB9FC" w14:textId="77777777" w:rsidR="00A31089" w:rsidRPr="008A596A" w:rsidRDefault="00A31089" w:rsidP="003B6A65">
            <w:pPr>
              <w:autoSpaceDE w:val="0"/>
              <w:autoSpaceDN w:val="0"/>
              <w:adjustRightInd w:val="0"/>
            </w:pPr>
          </w:p>
        </w:tc>
      </w:tr>
      <w:tr w:rsidR="008A596A" w:rsidRPr="008A596A" w14:paraId="698B63C4"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184"/>
          <w:jc w:val="center"/>
        </w:trPr>
        <w:tc>
          <w:tcPr>
            <w:tcW w:w="603" w:type="dxa"/>
            <w:gridSpan w:val="2"/>
            <w:shd w:val="clear" w:color="auto" w:fill="FFFFFF"/>
            <w:vAlign w:val="center"/>
          </w:tcPr>
          <w:p w14:paraId="6A1FE547" w14:textId="77777777" w:rsidR="00A31089" w:rsidRPr="008A596A" w:rsidRDefault="00A31089" w:rsidP="003B6A65">
            <w:pPr>
              <w:autoSpaceDE w:val="0"/>
              <w:autoSpaceDN w:val="0"/>
              <w:adjustRightInd w:val="0"/>
              <w:jc w:val="center"/>
            </w:pPr>
            <w:r w:rsidRPr="008A596A">
              <w:t>5</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64ABB42D" w14:textId="77777777" w:rsidR="00A31089" w:rsidRPr="008A596A" w:rsidRDefault="00A31089" w:rsidP="003B6A65">
            <w:pPr>
              <w:jc w:val="both"/>
              <w:rPr>
                <w:b/>
                <w:bCs/>
              </w:rPr>
            </w:pPr>
            <w:r w:rsidRPr="008A596A">
              <w:rPr>
                <w:b/>
                <w:bCs/>
              </w:rPr>
              <w:t>Płyta główna</w:t>
            </w:r>
          </w:p>
          <w:p w14:paraId="2A2C04F4" w14:textId="77777777" w:rsidR="00A31089" w:rsidRPr="008A596A" w:rsidRDefault="00A31089" w:rsidP="003B6A65">
            <w:pPr>
              <w:snapToGrid w:val="0"/>
              <w:jc w:val="both"/>
            </w:pPr>
            <w:r w:rsidRPr="008A596A">
              <w:t xml:space="preserve">Zaprojektowana i wyprodukowana przez producenta komputera, trwale oznaczona nazwą producenta komputera (na etapie produkcji). Płyta główna wyposażona w min. 4 złącza M.2 z czego min. 3 dedykowane dla dysku SSD </w:t>
            </w:r>
            <w:proofErr w:type="spellStart"/>
            <w:r w:rsidRPr="008A596A">
              <w:t>PCIe</w:t>
            </w:r>
            <w:proofErr w:type="spellEnd"/>
            <w:r w:rsidRPr="008A596A">
              <w:t xml:space="preserve">. Płyta główna wyposażona w min. 2 </w:t>
            </w:r>
            <w:proofErr w:type="spellStart"/>
            <w:r w:rsidRPr="008A596A">
              <w:t>sloty</w:t>
            </w:r>
            <w:proofErr w:type="spellEnd"/>
            <w:r w:rsidRPr="008A596A">
              <w:t xml:space="preserve"> pamięci RAM DDR5</w:t>
            </w:r>
          </w:p>
        </w:tc>
        <w:tc>
          <w:tcPr>
            <w:tcW w:w="3544" w:type="dxa"/>
            <w:gridSpan w:val="2"/>
            <w:shd w:val="clear" w:color="auto" w:fill="FFFFFF"/>
            <w:vAlign w:val="center"/>
          </w:tcPr>
          <w:p w14:paraId="75C6DFFA" w14:textId="77777777" w:rsidR="00A31089" w:rsidRPr="008A596A" w:rsidRDefault="00A31089" w:rsidP="003B6A65">
            <w:pPr>
              <w:autoSpaceDE w:val="0"/>
              <w:autoSpaceDN w:val="0"/>
              <w:adjustRightInd w:val="0"/>
            </w:pPr>
          </w:p>
        </w:tc>
      </w:tr>
      <w:tr w:rsidR="008A596A" w:rsidRPr="008A596A" w14:paraId="05CA6417"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196"/>
          <w:jc w:val="center"/>
        </w:trPr>
        <w:tc>
          <w:tcPr>
            <w:tcW w:w="603" w:type="dxa"/>
            <w:gridSpan w:val="2"/>
            <w:shd w:val="clear" w:color="auto" w:fill="FFFFFF"/>
            <w:vAlign w:val="center"/>
          </w:tcPr>
          <w:p w14:paraId="237F506A" w14:textId="77777777" w:rsidR="00A31089" w:rsidRPr="008A596A" w:rsidRDefault="00A31089" w:rsidP="003B6A65">
            <w:pPr>
              <w:autoSpaceDE w:val="0"/>
              <w:autoSpaceDN w:val="0"/>
              <w:adjustRightInd w:val="0"/>
              <w:jc w:val="center"/>
            </w:pPr>
            <w:r w:rsidRPr="008A596A">
              <w:t>6</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663CAFCC" w14:textId="77777777" w:rsidR="00A31089" w:rsidRPr="008A596A" w:rsidRDefault="00A31089" w:rsidP="003B6A65">
            <w:pPr>
              <w:jc w:val="both"/>
              <w:rPr>
                <w:b/>
                <w:bCs/>
              </w:rPr>
            </w:pPr>
            <w:r w:rsidRPr="008A596A">
              <w:rPr>
                <w:b/>
                <w:bCs/>
              </w:rPr>
              <w:t>Procesor</w:t>
            </w:r>
          </w:p>
          <w:p w14:paraId="41311547" w14:textId="77777777" w:rsidR="00A31089" w:rsidRPr="008A596A" w:rsidRDefault="00A31089" w:rsidP="003B6A65">
            <w:pPr>
              <w:snapToGrid w:val="0"/>
              <w:jc w:val="both"/>
            </w:pPr>
            <w:r w:rsidRPr="008A596A">
              <w:t xml:space="preserve">Procesor klasy x86, zaprojektowany do pracy w komputerach stacjonarnych o wydajności liczonej w punktach wyższej lub równej niż Intel </w:t>
            </w:r>
            <w:proofErr w:type="spellStart"/>
            <w:r w:rsidRPr="008A596A">
              <w:t>Core</w:t>
            </w:r>
            <w:proofErr w:type="spellEnd"/>
            <w:r w:rsidRPr="008A596A">
              <w:t xml:space="preserve"> Ultra 5 235 </w:t>
            </w:r>
            <w:r w:rsidRPr="008A596A">
              <w:lastRenderedPageBreak/>
              <w:t xml:space="preserve">na podstawie testu </w:t>
            </w:r>
            <w:proofErr w:type="spellStart"/>
            <w:r w:rsidRPr="008A596A">
              <w:t>PerformanceTest</w:t>
            </w:r>
            <w:proofErr w:type="spellEnd"/>
            <w:r w:rsidRPr="008A596A">
              <w:t xml:space="preserve"> w teście CPU Mark według wyników opublikowanych na http://www.cpubenchmark.net/. Wykonawca w składanej ofercie winien podać dokładny model oferowanego podzespołu.</w:t>
            </w:r>
          </w:p>
        </w:tc>
        <w:tc>
          <w:tcPr>
            <w:tcW w:w="3544" w:type="dxa"/>
            <w:gridSpan w:val="2"/>
            <w:shd w:val="clear" w:color="auto" w:fill="FFFFFF"/>
            <w:vAlign w:val="center"/>
          </w:tcPr>
          <w:p w14:paraId="130A1B6A" w14:textId="77777777" w:rsidR="00A31089" w:rsidRPr="008A596A" w:rsidRDefault="00A31089" w:rsidP="003B6A65">
            <w:pPr>
              <w:autoSpaceDE w:val="0"/>
              <w:autoSpaceDN w:val="0"/>
              <w:adjustRightInd w:val="0"/>
            </w:pPr>
          </w:p>
        </w:tc>
      </w:tr>
      <w:tr w:rsidR="008A596A" w:rsidRPr="008A596A" w14:paraId="309982E0"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184"/>
          <w:jc w:val="center"/>
        </w:trPr>
        <w:tc>
          <w:tcPr>
            <w:tcW w:w="603" w:type="dxa"/>
            <w:gridSpan w:val="2"/>
            <w:shd w:val="clear" w:color="auto" w:fill="FFFFFF"/>
            <w:vAlign w:val="center"/>
          </w:tcPr>
          <w:p w14:paraId="406E6AC5" w14:textId="77777777" w:rsidR="00A31089" w:rsidRPr="008A596A" w:rsidRDefault="00A31089" w:rsidP="003B6A65">
            <w:pPr>
              <w:autoSpaceDE w:val="0"/>
              <w:autoSpaceDN w:val="0"/>
              <w:adjustRightInd w:val="0"/>
              <w:jc w:val="center"/>
            </w:pPr>
            <w:r w:rsidRPr="008A596A">
              <w:t>7</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6702EC0B" w14:textId="77777777" w:rsidR="00A31089" w:rsidRPr="008A596A" w:rsidRDefault="00A31089" w:rsidP="003B6A65">
            <w:pPr>
              <w:jc w:val="both"/>
              <w:rPr>
                <w:b/>
                <w:bCs/>
              </w:rPr>
            </w:pPr>
            <w:r w:rsidRPr="008A596A">
              <w:rPr>
                <w:b/>
                <w:bCs/>
              </w:rPr>
              <w:t>Pamięć operacyjna</w:t>
            </w:r>
          </w:p>
          <w:p w14:paraId="76265216" w14:textId="77777777" w:rsidR="00A31089" w:rsidRPr="008A596A" w:rsidRDefault="00A31089" w:rsidP="003B6A65">
            <w:pPr>
              <w:jc w:val="both"/>
            </w:pPr>
            <w:r w:rsidRPr="008A596A">
              <w:t>Min. 16GB RAM DDR5.</w:t>
            </w:r>
          </w:p>
          <w:p w14:paraId="37280C01" w14:textId="77777777" w:rsidR="00A31089" w:rsidRPr="008A596A" w:rsidRDefault="00A31089" w:rsidP="003B6A65">
            <w:pPr>
              <w:jc w:val="both"/>
            </w:pPr>
            <w:r w:rsidRPr="008A596A">
              <w:t xml:space="preserve">Możliwość rozbudowy do min. 64GB Jeden slot pozostawiony wolny </w:t>
            </w:r>
          </w:p>
        </w:tc>
        <w:tc>
          <w:tcPr>
            <w:tcW w:w="3544" w:type="dxa"/>
            <w:gridSpan w:val="2"/>
            <w:shd w:val="clear" w:color="auto" w:fill="FFFFFF"/>
            <w:vAlign w:val="center"/>
          </w:tcPr>
          <w:p w14:paraId="16615F81" w14:textId="77777777" w:rsidR="00A31089" w:rsidRPr="008A596A" w:rsidRDefault="00A31089" w:rsidP="003B6A65">
            <w:pPr>
              <w:autoSpaceDE w:val="0"/>
              <w:autoSpaceDN w:val="0"/>
              <w:adjustRightInd w:val="0"/>
            </w:pPr>
          </w:p>
        </w:tc>
      </w:tr>
      <w:tr w:rsidR="008A596A" w:rsidRPr="008A596A" w14:paraId="74D4501E"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220"/>
          <w:jc w:val="center"/>
        </w:trPr>
        <w:tc>
          <w:tcPr>
            <w:tcW w:w="603" w:type="dxa"/>
            <w:gridSpan w:val="2"/>
            <w:shd w:val="clear" w:color="auto" w:fill="FFFFFF"/>
            <w:vAlign w:val="center"/>
          </w:tcPr>
          <w:p w14:paraId="0C3E88E5" w14:textId="77777777" w:rsidR="00A31089" w:rsidRPr="008A596A" w:rsidRDefault="00A31089" w:rsidP="003B6A65">
            <w:pPr>
              <w:autoSpaceDE w:val="0"/>
              <w:autoSpaceDN w:val="0"/>
              <w:adjustRightInd w:val="0"/>
              <w:jc w:val="center"/>
            </w:pPr>
            <w:r w:rsidRPr="008A596A">
              <w:t>8</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56167189" w14:textId="77777777" w:rsidR="00A31089" w:rsidRPr="008A596A" w:rsidRDefault="00A31089" w:rsidP="003B6A65">
            <w:pPr>
              <w:jc w:val="both"/>
              <w:rPr>
                <w:b/>
                <w:bCs/>
              </w:rPr>
            </w:pPr>
            <w:r w:rsidRPr="008A596A">
              <w:rPr>
                <w:b/>
                <w:bCs/>
              </w:rPr>
              <w:t>Dysk twardy</w:t>
            </w:r>
          </w:p>
          <w:p w14:paraId="360E8563" w14:textId="77777777" w:rsidR="00A31089" w:rsidRPr="008A596A" w:rsidRDefault="00A31089" w:rsidP="003B6A65">
            <w:pPr>
              <w:jc w:val="both"/>
            </w:pPr>
            <w:r w:rsidRPr="008A596A">
              <w:t xml:space="preserve">Min 512GB M.2 </w:t>
            </w:r>
            <w:proofErr w:type="spellStart"/>
            <w:r w:rsidRPr="008A596A">
              <w:t>PCIe</w:t>
            </w:r>
            <w:proofErr w:type="spellEnd"/>
            <w:r w:rsidRPr="008A596A">
              <w:t>, wspierający sprzętowe szyfrowanie dysku OPAL 2.0, zawierający RECOVERY umożliwiającą odtworzenie systemu operacyjnego fabrycznie zainstalowanego na komputerze po awarii. Możliwość instalacji drugiego dysku SSD M.2</w:t>
            </w:r>
          </w:p>
        </w:tc>
        <w:tc>
          <w:tcPr>
            <w:tcW w:w="3544" w:type="dxa"/>
            <w:gridSpan w:val="2"/>
            <w:shd w:val="clear" w:color="auto" w:fill="FFFFFF"/>
            <w:vAlign w:val="center"/>
          </w:tcPr>
          <w:p w14:paraId="66200107" w14:textId="77777777" w:rsidR="00A31089" w:rsidRPr="008A596A" w:rsidRDefault="00A31089" w:rsidP="003B6A65">
            <w:pPr>
              <w:autoSpaceDE w:val="0"/>
              <w:autoSpaceDN w:val="0"/>
              <w:adjustRightInd w:val="0"/>
            </w:pPr>
          </w:p>
        </w:tc>
      </w:tr>
      <w:tr w:rsidR="008A596A" w:rsidRPr="008A596A" w14:paraId="29DEBCD4"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360"/>
          <w:jc w:val="center"/>
        </w:trPr>
        <w:tc>
          <w:tcPr>
            <w:tcW w:w="603" w:type="dxa"/>
            <w:gridSpan w:val="2"/>
            <w:shd w:val="clear" w:color="auto" w:fill="FFFFFF"/>
            <w:vAlign w:val="center"/>
          </w:tcPr>
          <w:p w14:paraId="1012824B" w14:textId="77777777" w:rsidR="00A31089" w:rsidRPr="008A596A" w:rsidRDefault="00A31089" w:rsidP="003B6A65">
            <w:pPr>
              <w:autoSpaceDE w:val="0"/>
              <w:autoSpaceDN w:val="0"/>
              <w:adjustRightInd w:val="0"/>
              <w:jc w:val="center"/>
            </w:pPr>
            <w:r w:rsidRPr="008A596A">
              <w:t>9</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11D203C" w14:textId="77777777" w:rsidR="00A31089" w:rsidRPr="008A596A" w:rsidRDefault="00A31089" w:rsidP="003B6A65">
            <w:pPr>
              <w:jc w:val="both"/>
              <w:rPr>
                <w:b/>
                <w:bCs/>
              </w:rPr>
            </w:pPr>
            <w:r w:rsidRPr="008A596A">
              <w:rPr>
                <w:b/>
                <w:bCs/>
              </w:rPr>
              <w:t>Karta graficzna</w:t>
            </w:r>
          </w:p>
          <w:p w14:paraId="456A5EFC" w14:textId="77777777" w:rsidR="00A31089" w:rsidRPr="008A596A" w:rsidRDefault="00A31089" w:rsidP="003B6A65">
            <w:pPr>
              <w:jc w:val="both"/>
            </w:pPr>
            <w:r w:rsidRPr="008A596A">
              <w:t>Zintegrowana karta graficzna z procesorem.</w:t>
            </w:r>
          </w:p>
        </w:tc>
        <w:tc>
          <w:tcPr>
            <w:tcW w:w="3544" w:type="dxa"/>
            <w:gridSpan w:val="2"/>
            <w:shd w:val="clear" w:color="auto" w:fill="FFFFFF"/>
            <w:vAlign w:val="center"/>
          </w:tcPr>
          <w:p w14:paraId="1CCAC470" w14:textId="77777777" w:rsidR="00A31089" w:rsidRPr="008A596A" w:rsidRDefault="00A31089" w:rsidP="003B6A65">
            <w:pPr>
              <w:autoSpaceDE w:val="0"/>
              <w:autoSpaceDN w:val="0"/>
              <w:adjustRightInd w:val="0"/>
            </w:pPr>
          </w:p>
        </w:tc>
      </w:tr>
      <w:tr w:rsidR="008A596A" w:rsidRPr="008A596A" w14:paraId="517C519D"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381"/>
          <w:jc w:val="center"/>
        </w:trPr>
        <w:tc>
          <w:tcPr>
            <w:tcW w:w="603" w:type="dxa"/>
            <w:gridSpan w:val="2"/>
            <w:shd w:val="clear" w:color="auto" w:fill="FFFFFF"/>
            <w:vAlign w:val="center"/>
          </w:tcPr>
          <w:p w14:paraId="60FED712" w14:textId="77777777" w:rsidR="00A31089" w:rsidRPr="008A596A" w:rsidRDefault="00A31089" w:rsidP="003B6A65">
            <w:pPr>
              <w:autoSpaceDE w:val="0"/>
              <w:autoSpaceDN w:val="0"/>
              <w:adjustRightInd w:val="0"/>
              <w:jc w:val="center"/>
            </w:pPr>
            <w:r w:rsidRPr="008A596A">
              <w:t>10</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2B8DC760" w14:textId="77777777" w:rsidR="00A31089" w:rsidRPr="008A596A" w:rsidRDefault="00A31089" w:rsidP="003B6A65">
            <w:pPr>
              <w:jc w:val="both"/>
              <w:rPr>
                <w:b/>
                <w:bCs/>
              </w:rPr>
            </w:pPr>
            <w:r w:rsidRPr="008A596A">
              <w:rPr>
                <w:b/>
                <w:bCs/>
              </w:rPr>
              <w:t>Matryca</w:t>
            </w:r>
          </w:p>
          <w:p w14:paraId="79266EAF" w14:textId="77777777" w:rsidR="00A31089" w:rsidRPr="008A596A" w:rsidRDefault="00A31089" w:rsidP="003B6A65">
            <w:pPr>
              <w:jc w:val="both"/>
            </w:pPr>
            <w:r w:rsidRPr="008A596A">
              <w:t xml:space="preserve">Min. </w:t>
            </w:r>
            <w:smartTag w:uri="urn:schemas-microsoft-com:office:smarttags" w:element="metricconverter">
              <w:smartTagPr>
                <w:attr w:name="ProductID" w:val="23,8”"/>
              </w:smartTagPr>
              <w:r w:rsidRPr="008A596A">
                <w:t>23,8”</w:t>
              </w:r>
            </w:smartTag>
            <w:r w:rsidRPr="008A596A">
              <w:t xml:space="preserve"> IPS o rozdzielczości min. FHD 1920x1080</w:t>
            </w:r>
          </w:p>
          <w:p w14:paraId="52713459" w14:textId="77777777" w:rsidR="00A31089" w:rsidRPr="008A596A" w:rsidRDefault="00A31089" w:rsidP="003B6A65">
            <w:r w:rsidRPr="008A596A">
              <w:t xml:space="preserve">Powłoka antyodblaskowa </w:t>
            </w:r>
          </w:p>
          <w:p w14:paraId="5BF20F13" w14:textId="77777777" w:rsidR="00A31089" w:rsidRPr="008A596A" w:rsidRDefault="00A31089" w:rsidP="003B6A65">
            <w:r w:rsidRPr="008A596A">
              <w:t>Jasność typowa min. 250 cd/m²</w:t>
            </w:r>
          </w:p>
          <w:p w14:paraId="70393673" w14:textId="77777777" w:rsidR="00A31089" w:rsidRPr="008A596A" w:rsidRDefault="00A31089" w:rsidP="003B6A65">
            <w:r w:rsidRPr="008A596A">
              <w:t>Kontrast typowy min. 1500:1</w:t>
            </w:r>
          </w:p>
          <w:p w14:paraId="5DEABEDB" w14:textId="77777777" w:rsidR="00A31089" w:rsidRPr="008A596A" w:rsidRDefault="00A31089" w:rsidP="003B6A65">
            <w:r w:rsidRPr="008A596A">
              <w:t>Odświeżanie min. 100Hz</w:t>
            </w:r>
          </w:p>
          <w:p w14:paraId="11A8B2C0" w14:textId="77777777" w:rsidR="00A31089" w:rsidRPr="008A596A" w:rsidRDefault="00A31089" w:rsidP="003B6A65">
            <w:proofErr w:type="spellStart"/>
            <w:r w:rsidRPr="008A596A">
              <w:t>Gamut</w:t>
            </w:r>
            <w:proofErr w:type="spellEnd"/>
            <w:r w:rsidRPr="008A596A">
              <w:t xml:space="preserve"> kolorów min. 99% </w:t>
            </w:r>
            <w:proofErr w:type="spellStart"/>
            <w:r w:rsidRPr="008A596A">
              <w:t>sRGB</w:t>
            </w:r>
            <w:proofErr w:type="spellEnd"/>
          </w:p>
          <w:p w14:paraId="0FDE2567" w14:textId="77777777" w:rsidR="00A31089" w:rsidRPr="008A596A" w:rsidRDefault="00A31089" w:rsidP="003B6A65">
            <w:r w:rsidRPr="008A596A">
              <w:t>Sprzętowa funkcja redukująca emisję światła niebieskiego</w:t>
            </w:r>
          </w:p>
          <w:p w14:paraId="584D95FE" w14:textId="77777777" w:rsidR="00A31089" w:rsidRPr="008A596A" w:rsidRDefault="00A31089" w:rsidP="003B6A65">
            <w:pPr>
              <w:snapToGrid w:val="0"/>
              <w:jc w:val="both"/>
            </w:pPr>
            <w:r w:rsidRPr="008A596A">
              <w:t>Kąty widzenia poziomo/pionowo min. 178/178 stopni</w:t>
            </w:r>
          </w:p>
        </w:tc>
        <w:tc>
          <w:tcPr>
            <w:tcW w:w="3544" w:type="dxa"/>
            <w:gridSpan w:val="2"/>
            <w:shd w:val="clear" w:color="auto" w:fill="FFFFFF"/>
            <w:vAlign w:val="center"/>
          </w:tcPr>
          <w:p w14:paraId="3380063E" w14:textId="77777777" w:rsidR="00A31089" w:rsidRPr="008A596A" w:rsidRDefault="00A31089" w:rsidP="003B6A65">
            <w:pPr>
              <w:autoSpaceDE w:val="0"/>
              <w:autoSpaceDN w:val="0"/>
              <w:adjustRightInd w:val="0"/>
            </w:pPr>
          </w:p>
        </w:tc>
      </w:tr>
      <w:tr w:rsidR="008A596A" w:rsidRPr="008A596A" w14:paraId="046D0EF0"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184"/>
          <w:jc w:val="center"/>
        </w:trPr>
        <w:tc>
          <w:tcPr>
            <w:tcW w:w="603" w:type="dxa"/>
            <w:gridSpan w:val="2"/>
            <w:shd w:val="clear" w:color="auto" w:fill="FFFFFF"/>
            <w:vAlign w:val="center"/>
          </w:tcPr>
          <w:p w14:paraId="2953CCC1" w14:textId="77777777" w:rsidR="00A31089" w:rsidRPr="008A596A" w:rsidRDefault="00A31089" w:rsidP="003B6A65">
            <w:pPr>
              <w:autoSpaceDE w:val="0"/>
              <w:autoSpaceDN w:val="0"/>
              <w:adjustRightInd w:val="0"/>
              <w:jc w:val="center"/>
            </w:pPr>
            <w:r w:rsidRPr="008A596A">
              <w:t>11</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0EE2BDFD" w14:textId="77777777" w:rsidR="00A31089" w:rsidRPr="008A596A" w:rsidRDefault="00A31089" w:rsidP="003B6A65">
            <w:pPr>
              <w:jc w:val="both"/>
              <w:rPr>
                <w:b/>
                <w:bCs/>
              </w:rPr>
            </w:pPr>
            <w:r w:rsidRPr="008A596A">
              <w:rPr>
                <w:b/>
                <w:bCs/>
              </w:rPr>
              <w:t>Multimedia</w:t>
            </w:r>
          </w:p>
          <w:p w14:paraId="2B9F5D64" w14:textId="77777777" w:rsidR="00A31089" w:rsidRPr="008A596A" w:rsidRDefault="00A31089" w:rsidP="003B6A65">
            <w:r w:rsidRPr="008A596A">
              <w:t xml:space="preserve">Karta dźwiękowa zintegrowana z płytą główną, zgodna z High Definition. </w:t>
            </w:r>
          </w:p>
          <w:p w14:paraId="1BCE8DF0" w14:textId="77777777" w:rsidR="00A31089" w:rsidRPr="008A596A" w:rsidRDefault="00A31089" w:rsidP="003B6A65">
            <w:r w:rsidRPr="008A596A">
              <w:t>Wbudowane dwa głośniki o mocy min. 3W każdy</w:t>
            </w:r>
          </w:p>
          <w:p w14:paraId="5E27E409" w14:textId="77777777" w:rsidR="00A31089" w:rsidRPr="008A596A" w:rsidRDefault="00A31089" w:rsidP="003B6A65">
            <w:r w:rsidRPr="008A596A">
              <w:t>Wbudowane dwa mikrofony.</w:t>
            </w:r>
          </w:p>
          <w:p w14:paraId="3B6421C9" w14:textId="77777777" w:rsidR="00A31089" w:rsidRPr="008A596A" w:rsidRDefault="00A31089" w:rsidP="003B6A65">
            <w:pPr>
              <w:snapToGrid w:val="0"/>
              <w:jc w:val="both"/>
            </w:pPr>
            <w:r w:rsidRPr="008A596A">
              <w:t>Kamera min. 5MP zintegrowana z obudową komputera, z mechaniczną zasłoną obiektywu, funkcją logowania za pomocą rozpoznawania twarzy</w:t>
            </w:r>
          </w:p>
        </w:tc>
        <w:tc>
          <w:tcPr>
            <w:tcW w:w="3544" w:type="dxa"/>
            <w:gridSpan w:val="2"/>
            <w:shd w:val="clear" w:color="auto" w:fill="FFFFFF"/>
            <w:vAlign w:val="center"/>
          </w:tcPr>
          <w:p w14:paraId="0B70E0CF" w14:textId="77777777" w:rsidR="00A31089" w:rsidRPr="008A596A" w:rsidRDefault="00A31089" w:rsidP="003B6A65">
            <w:pPr>
              <w:autoSpaceDE w:val="0"/>
              <w:autoSpaceDN w:val="0"/>
              <w:adjustRightInd w:val="0"/>
            </w:pPr>
          </w:p>
        </w:tc>
      </w:tr>
      <w:tr w:rsidR="008A596A" w:rsidRPr="008A596A" w14:paraId="0322DF68"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393"/>
          <w:jc w:val="center"/>
        </w:trPr>
        <w:tc>
          <w:tcPr>
            <w:tcW w:w="603" w:type="dxa"/>
            <w:gridSpan w:val="2"/>
            <w:shd w:val="clear" w:color="auto" w:fill="FFFFFF"/>
            <w:vAlign w:val="center"/>
          </w:tcPr>
          <w:p w14:paraId="66E2C754" w14:textId="77777777" w:rsidR="00A31089" w:rsidRPr="008A596A" w:rsidRDefault="00A31089" w:rsidP="003B6A65">
            <w:pPr>
              <w:autoSpaceDE w:val="0"/>
              <w:autoSpaceDN w:val="0"/>
              <w:adjustRightInd w:val="0"/>
              <w:jc w:val="center"/>
            </w:pPr>
            <w:r w:rsidRPr="008A596A">
              <w:t>12</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2505DFEC" w14:textId="77777777" w:rsidR="00A31089" w:rsidRPr="008A596A" w:rsidRDefault="00A31089" w:rsidP="003B6A65">
            <w:pPr>
              <w:jc w:val="both"/>
              <w:rPr>
                <w:b/>
                <w:bCs/>
              </w:rPr>
            </w:pPr>
            <w:r w:rsidRPr="008A596A">
              <w:rPr>
                <w:b/>
                <w:bCs/>
              </w:rPr>
              <w:t>Sieć</w:t>
            </w:r>
          </w:p>
          <w:p w14:paraId="6D6C249E" w14:textId="77777777" w:rsidR="00A31089" w:rsidRPr="008A596A" w:rsidRDefault="00A31089" w:rsidP="003B6A65">
            <w:pPr>
              <w:snapToGrid w:val="0"/>
              <w:jc w:val="both"/>
            </w:pPr>
            <w:r w:rsidRPr="008A596A">
              <w:t>Karta sieciowa LAN obsługująca prędkości 10/100/1000</w:t>
            </w:r>
          </w:p>
        </w:tc>
        <w:tc>
          <w:tcPr>
            <w:tcW w:w="3544" w:type="dxa"/>
            <w:gridSpan w:val="2"/>
            <w:shd w:val="clear" w:color="auto" w:fill="FFFFFF"/>
            <w:vAlign w:val="center"/>
          </w:tcPr>
          <w:p w14:paraId="68C5B0F7" w14:textId="77777777" w:rsidR="00A31089" w:rsidRPr="008A596A" w:rsidRDefault="00A31089" w:rsidP="003B6A65">
            <w:pPr>
              <w:autoSpaceDE w:val="0"/>
              <w:autoSpaceDN w:val="0"/>
              <w:adjustRightInd w:val="0"/>
            </w:pPr>
          </w:p>
        </w:tc>
      </w:tr>
      <w:tr w:rsidR="008A596A" w:rsidRPr="008A596A" w14:paraId="50A5BEE5"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184"/>
          <w:jc w:val="center"/>
        </w:trPr>
        <w:tc>
          <w:tcPr>
            <w:tcW w:w="603" w:type="dxa"/>
            <w:gridSpan w:val="2"/>
            <w:shd w:val="clear" w:color="auto" w:fill="FFFFFF"/>
            <w:vAlign w:val="center"/>
          </w:tcPr>
          <w:p w14:paraId="6BE14CEE" w14:textId="77777777" w:rsidR="00A31089" w:rsidRPr="008A596A" w:rsidRDefault="00A31089" w:rsidP="003B6A65">
            <w:pPr>
              <w:autoSpaceDE w:val="0"/>
              <w:autoSpaceDN w:val="0"/>
              <w:adjustRightInd w:val="0"/>
              <w:jc w:val="center"/>
            </w:pPr>
            <w:r w:rsidRPr="008A596A">
              <w:t>13</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D51307D" w14:textId="77777777" w:rsidR="00A31089" w:rsidRPr="008A596A" w:rsidRDefault="00A31089" w:rsidP="003B6A65">
            <w:pPr>
              <w:jc w:val="both"/>
              <w:rPr>
                <w:b/>
                <w:bCs/>
              </w:rPr>
            </w:pPr>
            <w:r w:rsidRPr="008A596A">
              <w:rPr>
                <w:b/>
                <w:bCs/>
              </w:rPr>
              <w:t>Porty/złącza</w:t>
            </w:r>
          </w:p>
          <w:p w14:paraId="6EBDF6B6" w14:textId="77777777" w:rsidR="00A31089" w:rsidRPr="008A596A" w:rsidRDefault="00A31089" w:rsidP="003B6A65">
            <w:r w:rsidRPr="008A596A">
              <w:t>1x USB-C (</w:t>
            </w:r>
            <w:proofErr w:type="spellStart"/>
            <w:r w:rsidRPr="008A596A">
              <w:t>ThunderBolt</w:t>
            </w:r>
            <w:proofErr w:type="spellEnd"/>
            <w:r w:rsidRPr="008A596A">
              <w:t xml:space="preserve"> 4, </w:t>
            </w:r>
            <w:proofErr w:type="spellStart"/>
            <w:r w:rsidRPr="008A596A">
              <w:t>DisplayPort</w:t>
            </w:r>
            <w:proofErr w:type="spellEnd"/>
            <w:r w:rsidRPr="008A596A">
              <w:t>)</w:t>
            </w:r>
          </w:p>
          <w:p w14:paraId="08AE9304" w14:textId="77777777" w:rsidR="00A31089" w:rsidRPr="008A596A" w:rsidRDefault="00A31089" w:rsidP="003B6A65">
            <w:r w:rsidRPr="008A596A">
              <w:t>- 1x USB 3.2 typu C</w:t>
            </w:r>
            <w:r w:rsidRPr="008A596A">
              <w:br/>
              <w:t xml:space="preserve">- 5x USB 3.2 typu A </w:t>
            </w:r>
          </w:p>
          <w:p w14:paraId="2C4AAD56" w14:textId="77777777" w:rsidR="00A31089" w:rsidRPr="008A596A" w:rsidRDefault="00A31089" w:rsidP="003B6A65">
            <w:r w:rsidRPr="008A596A">
              <w:t>- 1x HDMI</w:t>
            </w:r>
          </w:p>
          <w:p w14:paraId="47E88E83" w14:textId="77777777" w:rsidR="00A31089" w:rsidRPr="008A596A" w:rsidRDefault="00A31089" w:rsidP="003B6A65">
            <w:r w:rsidRPr="008A596A">
              <w:t xml:space="preserve">- 1x </w:t>
            </w:r>
            <w:proofErr w:type="spellStart"/>
            <w:r w:rsidRPr="008A596A">
              <w:t>DisplayPort</w:t>
            </w:r>
            <w:proofErr w:type="spellEnd"/>
          </w:p>
          <w:p w14:paraId="3FB0225D" w14:textId="77777777" w:rsidR="00A31089" w:rsidRPr="008A596A" w:rsidRDefault="00A31089" w:rsidP="003B6A65">
            <w:r w:rsidRPr="008A596A">
              <w:t>- 1x RJ-45</w:t>
            </w:r>
          </w:p>
          <w:p w14:paraId="63231D67" w14:textId="77777777" w:rsidR="00A31089" w:rsidRPr="008A596A" w:rsidRDefault="00A31089" w:rsidP="003B6A65">
            <w:r w:rsidRPr="008A596A">
              <w:t xml:space="preserve">- 1x złącze audio </w:t>
            </w:r>
            <w:proofErr w:type="spellStart"/>
            <w:r w:rsidRPr="008A596A">
              <w:t>combo</w:t>
            </w:r>
            <w:proofErr w:type="spellEnd"/>
          </w:p>
          <w:p w14:paraId="552BED88" w14:textId="77777777" w:rsidR="00A31089" w:rsidRPr="008A596A" w:rsidRDefault="00A31089" w:rsidP="003B6A65">
            <w:r w:rsidRPr="008A596A">
              <w:t>- 1x czytnik kart SD1</w:t>
            </w:r>
            <w:r w:rsidRPr="008A596A">
              <w:br/>
            </w:r>
          </w:p>
          <w:p w14:paraId="11445094" w14:textId="77777777" w:rsidR="00A31089" w:rsidRPr="008A596A" w:rsidRDefault="00A31089" w:rsidP="003B6A65">
            <w:r w:rsidRPr="008A596A">
              <w:t>Wymagana ilość i rozmieszczenie (na zewnątrz obudowy komputera) portów USB nie może być osiągnięta w wyniku stosowania konwerterów, przejściówek itp.</w:t>
            </w:r>
          </w:p>
          <w:p w14:paraId="04D3ECE6" w14:textId="77777777" w:rsidR="00A31089" w:rsidRPr="008A596A" w:rsidRDefault="00A31089" w:rsidP="003B6A65"/>
        </w:tc>
        <w:tc>
          <w:tcPr>
            <w:tcW w:w="3544" w:type="dxa"/>
            <w:gridSpan w:val="2"/>
            <w:shd w:val="clear" w:color="auto" w:fill="FFFFFF"/>
            <w:vAlign w:val="center"/>
          </w:tcPr>
          <w:p w14:paraId="5133F0B2" w14:textId="77777777" w:rsidR="00A31089" w:rsidRPr="008A596A" w:rsidRDefault="00A31089" w:rsidP="003B6A65">
            <w:pPr>
              <w:autoSpaceDE w:val="0"/>
              <w:autoSpaceDN w:val="0"/>
              <w:adjustRightInd w:val="0"/>
            </w:pPr>
          </w:p>
        </w:tc>
      </w:tr>
      <w:tr w:rsidR="00B40DDD" w:rsidRPr="008A596A" w14:paraId="33F29809"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356"/>
          <w:jc w:val="center"/>
        </w:trPr>
        <w:tc>
          <w:tcPr>
            <w:tcW w:w="603" w:type="dxa"/>
            <w:gridSpan w:val="2"/>
            <w:shd w:val="clear" w:color="auto" w:fill="FFFFFF"/>
            <w:vAlign w:val="center"/>
          </w:tcPr>
          <w:p w14:paraId="0199360E" w14:textId="77777777" w:rsidR="00B40DDD" w:rsidRPr="008A596A" w:rsidRDefault="00B40DDD" w:rsidP="00B40DDD">
            <w:pPr>
              <w:autoSpaceDE w:val="0"/>
              <w:autoSpaceDN w:val="0"/>
              <w:adjustRightInd w:val="0"/>
              <w:jc w:val="center"/>
            </w:pPr>
            <w:r w:rsidRPr="008A596A">
              <w:t>14</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00F4CC07" w14:textId="77777777" w:rsidR="00B40DDD" w:rsidRPr="00B17DC7" w:rsidRDefault="00B40DDD" w:rsidP="00B40DDD">
            <w:pPr>
              <w:jc w:val="both"/>
              <w:rPr>
                <w:b/>
                <w:bCs/>
                <w:sz w:val="18"/>
                <w:szCs w:val="18"/>
              </w:rPr>
            </w:pPr>
            <w:r w:rsidRPr="00B17DC7">
              <w:rPr>
                <w:b/>
                <w:bCs/>
                <w:sz w:val="18"/>
                <w:szCs w:val="18"/>
              </w:rPr>
              <w:t>Klawiatura/mysz/czytnik</w:t>
            </w:r>
          </w:p>
          <w:p w14:paraId="4A43D5A6" w14:textId="77777777" w:rsidR="00B40DDD" w:rsidRPr="00B17DC7" w:rsidRDefault="00B40DDD" w:rsidP="00B40DDD">
            <w:pPr>
              <w:snapToGrid w:val="0"/>
              <w:jc w:val="both"/>
              <w:rPr>
                <w:sz w:val="18"/>
                <w:szCs w:val="18"/>
              </w:rPr>
            </w:pPr>
            <w:r w:rsidRPr="00B17DC7">
              <w:rPr>
                <w:sz w:val="18"/>
                <w:szCs w:val="18"/>
              </w:rPr>
              <w:t>Przewodowa USB: klawiatura w układzie US + mysz z rolką</w:t>
            </w:r>
          </w:p>
          <w:p w14:paraId="2768287C" w14:textId="77777777" w:rsidR="00B40DDD" w:rsidRPr="00B17DC7" w:rsidRDefault="00B40DDD" w:rsidP="00B40DDD">
            <w:pPr>
              <w:snapToGrid w:val="0"/>
              <w:jc w:val="both"/>
              <w:rPr>
                <w:sz w:val="18"/>
                <w:szCs w:val="18"/>
              </w:rPr>
            </w:pPr>
            <w:r w:rsidRPr="00B17DC7">
              <w:rPr>
                <w:sz w:val="18"/>
                <w:szCs w:val="18"/>
              </w:rPr>
              <w:t>Czytnik kodów kreskowych:</w:t>
            </w:r>
          </w:p>
          <w:p w14:paraId="61E5E08E" w14:textId="77777777" w:rsidR="00B40DDD" w:rsidRPr="00B17DC7" w:rsidRDefault="00B40DDD" w:rsidP="00B40DDD">
            <w:pPr>
              <w:snapToGrid w:val="0"/>
              <w:jc w:val="both"/>
              <w:rPr>
                <w:sz w:val="18"/>
                <w:szCs w:val="18"/>
              </w:rPr>
            </w:pPr>
            <w:r w:rsidRPr="00B17DC7">
              <w:rPr>
                <w:sz w:val="18"/>
                <w:szCs w:val="18"/>
              </w:rPr>
              <w:tab/>
              <w:t>Ręczny czytnik kodów kreskowych</w:t>
            </w:r>
          </w:p>
          <w:p w14:paraId="4AE49AAD" w14:textId="77777777" w:rsidR="00B40DDD" w:rsidRPr="00B17DC7" w:rsidRDefault="00B40DDD" w:rsidP="00B40DDD">
            <w:pPr>
              <w:snapToGrid w:val="0"/>
              <w:jc w:val="both"/>
              <w:rPr>
                <w:sz w:val="18"/>
                <w:szCs w:val="18"/>
              </w:rPr>
            </w:pPr>
            <w:r w:rsidRPr="00B17DC7">
              <w:rPr>
                <w:sz w:val="18"/>
                <w:szCs w:val="18"/>
              </w:rPr>
              <w:tab/>
              <w:t>Interfejsy</w:t>
            </w:r>
          </w:p>
          <w:p w14:paraId="3F0EB8B0" w14:textId="77777777" w:rsidR="00B40DDD" w:rsidRPr="00B17DC7" w:rsidRDefault="00B40DDD" w:rsidP="00B40DDD">
            <w:pPr>
              <w:snapToGrid w:val="0"/>
              <w:jc w:val="both"/>
              <w:rPr>
                <w:sz w:val="18"/>
                <w:szCs w:val="18"/>
              </w:rPr>
            </w:pPr>
            <w:r w:rsidRPr="00B17DC7">
              <w:rPr>
                <w:sz w:val="18"/>
                <w:szCs w:val="18"/>
              </w:rPr>
              <w:tab/>
            </w:r>
            <w:r w:rsidRPr="00B17DC7">
              <w:rPr>
                <w:sz w:val="18"/>
                <w:szCs w:val="18"/>
              </w:rPr>
              <w:tab/>
              <w:t>- Bluetooth</w:t>
            </w:r>
            <w:r w:rsidRPr="00B17DC7">
              <w:rPr>
                <w:sz w:val="18"/>
                <w:szCs w:val="18"/>
              </w:rPr>
              <w:tab/>
            </w:r>
          </w:p>
          <w:p w14:paraId="32D0099C" w14:textId="77777777" w:rsidR="00B40DDD" w:rsidRPr="00B17DC7" w:rsidRDefault="00B40DDD" w:rsidP="00B40DDD">
            <w:pPr>
              <w:snapToGrid w:val="0"/>
              <w:jc w:val="both"/>
              <w:rPr>
                <w:sz w:val="18"/>
                <w:szCs w:val="18"/>
              </w:rPr>
            </w:pPr>
            <w:r w:rsidRPr="00B17DC7">
              <w:rPr>
                <w:sz w:val="18"/>
                <w:szCs w:val="18"/>
              </w:rPr>
              <w:tab/>
            </w:r>
            <w:r w:rsidRPr="00B17DC7">
              <w:rPr>
                <w:sz w:val="18"/>
                <w:szCs w:val="18"/>
              </w:rPr>
              <w:tab/>
              <w:t>- USB</w:t>
            </w:r>
            <w:r w:rsidRPr="00B17DC7">
              <w:rPr>
                <w:sz w:val="18"/>
                <w:szCs w:val="18"/>
              </w:rPr>
              <w:tab/>
            </w:r>
          </w:p>
          <w:p w14:paraId="720D7F0F" w14:textId="77777777" w:rsidR="00B40DDD" w:rsidRPr="00B17DC7" w:rsidRDefault="00B40DDD" w:rsidP="00B40DDD">
            <w:pPr>
              <w:snapToGrid w:val="0"/>
              <w:jc w:val="both"/>
              <w:rPr>
                <w:sz w:val="18"/>
                <w:szCs w:val="18"/>
              </w:rPr>
            </w:pPr>
            <w:r w:rsidRPr="00B17DC7">
              <w:rPr>
                <w:sz w:val="18"/>
                <w:szCs w:val="18"/>
              </w:rPr>
              <w:tab/>
              <w:t>Parametry skanera:</w:t>
            </w:r>
          </w:p>
          <w:p w14:paraId="0AD0570B" w14:textId="77777777" w:rsidR="00B40DDD" w:rsidRPr="00B17DC7" w:rsidRDefault="00B40DDD" w:rsidP="00B40DDD">
            <w:pPr>
              <w:snapToGrid w:val="0"/>
              <w:jc w:val="both"/>
              <w:rPr>
                <w:sz w:val="18"/>
                <w:szCs w:val="18"/>
              </w:rPr>
            </w:pPr>
            <w:r w:rsidRPr="00B17DC7">
              <w:rPr>
                <w:sz w:val="18"/>
                <w:szCs w:val="18"/>
              </w:rPr>
              <w:tab/>
              <w:t>Obsługiwane kody</w:t>
            </w:r>
            <w:r w:rsidRPr="00B17DC7">
              <w:rPr>
                <w:sz w:val="18"/>
                <w:szCs w:val="18"/>
              </w:rPr>
              <w:tab/>
            </w:r>
          </w:p>
          <w:p w14:paraId="75A7E662" w14:textId="77777777" w:rsidR="00B40DDD" w:rsidRPr="00B17DC7" w:rsidRDefault="00B40DDD" w:rsidP="00B40DDD">
            <w:pPr>
              <w:snapToGrid w:val="0"/>
              <w:jc w:val="both"/>
              <w:rPr>
                <w:sz w:val="18"/>
                <w:szCs w:val="18"/>
              </w:rPr>
            </w:pPr>
            <w:r w:rsidRPr="00B17DC7">
              <w:rPr>
                <w:sz w:val="18"/>
                <w:szCs w:val="18"/>
              </w:rPr>
              <w:tab/>
              <w:t xml:space="preserve">1D: </w:t>
            </w:r>
            <w:proofErr w:type="spellStart"/>
            <w:r w:rsidRPr="00B17DC7">
              <w:rPr>
                <w:sz w:val="18"/>
                <w:szCs w:val="18"/>
              </w:rPr>
              <w:t>Code</w:t>
            </w:r>
            <w:proofErr w:type="spellEnd"/>
            <w:r w:rsidRPr="00B17DC7">
              <w:rPr>
                <w:sz w:val="18"/>
                <w:szCs w:val="18"/>
              </w:rPr>
              <w:t xml:space="preserve"> 39, </w:t>
            </w:r>
            <w:r w:rsidRPr="00B17DC7">
              <w:rPr>
                <w:sz w:val="18"/>
                <w:szCs w:val="18"/>
              </w:rPr>
              <w:tab/>
            </w:r>
            <w:proofErr w:type="spellStart"/>
            <w:r w:rsidRPr="00B17DC7">
              <w:rPr>
                <w:sz w:val="18"/>
                <w:szCs w:val="18"/>
              </w:rPr>
              <w:t>Code</w:t>
            </w:r>
            <w:proofErr w:type="spellEnd"/>
            <w:r w:rsidRPr="00B17DC7">
              <w:rPr>
                <w:sz w:val="18"/>
                <w:szCs w:val="18"/>
              </w:rPr>
              <w:t xml:space="preserve"> 128, </w:t>
            </w:r>
            <w:proofErr w:type="spellStart"/>
            <w:r w:rsidRPr="00B17DC7">
              <w:rPr>
                <w:sz w:val="18"/>
                <w:szCs w:val="18"/>
              </w:rPr>
              <w:t>Code</w:t>
            </w:r>
            <w:proofErr w:type="spellEnd"/>
            <w:r w:rsidRPr="00B17DC7">
              <w:rPr>
                <w:sz w:val="18"/>
                <w:szCs w:val="18"/>
              </w:rPr>
              <w:t xml:space="preserve"> 93, </w:t>
            </w:r>
            <w:r w:rsidRPr="00B17DC7">
              <w:rPr>
                <w:sz w:val="18"/>
                <w:szCs w:val="18"/>
              </w:rPr>
              <w:tab/>
            </w:r>
            <w:proofErr w:type="spellStart"/>
            <w:r w:rsidRPr="00B17DC7">
              <w:rPr>
                <w:sz w:val="18"/>
                <w:szCs w:val="18"/>
              </w:rPr>
              <w:t>Codabar</w:t>
            </w:r>
            <w:proofErr w:type="spellEnd"/>
            <w:r w:rsidRPr="00B17DC7">
              <w:rPr>
                <w:sz w:val="18"/>
                <w:szCs w:val="18"/>
              </w:rPr>
              <w:t xml:space="preserve">/NW7, </w:t>
            </w:r>
            <w:proofErr w:type="spellStart"/>
            <w:r w:rsidRPr="00B17DC7">
              <w:rPr>
                <w:sz w:val="18"/>
                <w:szCs w:val="18"/>
              </w:rPr>
              <w:t>Code</w:t>
            </w:r>
            <w:proofErr w:type="spellEnd"/>
            <w:r w:rsidRPr="00B17DC7">
              <w:rPr>
                <w:sz w:val="18"/>
                <w:szCs w:val="18"/>
              </w:rPr>
              <w:t xml:space="preserve"> 11, MSI </w:t>
            </w:r>
            <w:r w:rsidRPr="00B17DC7">
              <w:rPr>
                <w:sz w:val="18"/>
                <w:szCs w:val="18"/>
              </w:rPr>
              <w:tab/>
            </w:r>
            <w:proofErr w:type="spellStart"/>
            <w:r w:rsidRPr="00B17DC7">
              <w:rPr>
                <w:sz w:val="18"/>
                <w:szCs w:val="18"/>
              </w:rPr>
              <w:t>Plessey</w:t>
            </w:r>
            <w:proofErr w:type="spellEnd"/>
            <w:r w:rsidRPr="00B17DC7">
              <w:rPr>
                <w:sz w:val="18"/>
                <w:szCs w:val="18"/>
              </w:rPr>
              <w:t xml:space="preserve">, </w:t>
            </w:r>
            <w:r w:rsidRPr="00B17DC7">
              <w:rPr>
                <w:sz w:val="18"/>
                <w:szCs w:val="18"/>
              </w:rPr>
              <w:tab/>
              <w:t xml:space="preserve">UPC/EAN, I 2 of 5, </w:t>
            </w:r>
            <w:proofErr w:type="spellStart"/>
            <w:r w:rsidRPr="00B17DC7">
              <w:rPr>
                <w:sz w:val="18"/>
                <w:szCs w:val="18"/>
              </w:rPr>
              <w:t>Korean</w:t>
            </w:r>
            <w:proofErr w:type="spellEnd"/>
            <w:r w:rsidRPr="00B17DC7">
              <w:rPr>
                <w:sz w:val="18"/>
                <w:szCs w:val="18"/>
              </w:rPr>
              <w:t xml:space="preserve"> 3 of 5, GS1 </w:t>
            </w:r>
            <w:proofErr w:type="spellStart"/>
            <w:r w:rsidRPr="00B17DC7">
              <w:rPr>
                <w:sz w:val="18"/>
                <w:szCs w:val="18"/>
              </w:rPr>
              <w:t>DataBar</w:t>
            </w:r>
            <w:proofErr w:type="spellEnd"/>
            <w:r w:rsidRPr="00B17DC7">
              <w:rPr>
                <w:sz w:val="18"/>
                <w:szCs w:val="18"/>
              </w:rPr>
              <w:t xml:space="preserve">, </w:t>
            </w:r>
            <w:r w:rsidRPr="00B17DC7">
              <w:rPr>
                <w:sz w:val="18"/>
                <w:szCs w:val="18"/>
              </w:rPr>
              <w:tab/>
              <w:t>Base 32 (</w:t>
            </w:r>
            <w:proofErr w:type="spellStart"/>
            <w:r w:rsidRPr="00B17DC7">
              <w:rPr>
                <w:sz w:val="18"/>
                <w:szCs w:val="18"/>
              </w:rPr>
              <w:t>Italian</w:t>
            </w:r>
            <w:proofErr w:type="spellEnd"/>
            <w:r w:rsidRPr="00B17DC7">
              <w:rPr>
                <w:sz w:val="18"/>
                <w:szCs w:val="18"/>
              </w:rPr>
              <w:t xml:space="preserve"> Pharma) </w:t>
            </w:r>
          </w:p>
          <w:p w14:paraId="453E2FF1" w14:textId="77777777" w:rsidR="00B40DDD" w:rsidRPr="00B17DC7" w:rsidRDefault="00B40DDD" w:rsidP="00B40DDD">
            <w:pPr>
              <w:snapToGrid w:val="0"/>
              <w:jc w:val="both"/>
              <w:rPr>
                <w:sz w:val="18"/>
                <w:szCs w:val="18"/>
              </w:rPr>
            </w:pPr>
            <w:r w:rsidRPr="00B17DC7">
              <w:rPr>
                <w:sz w:val="18"/>
                <w:szCs w:val="18"/>
              </w:rPr>
              <w:tab/>
              <w:t xml:space="preserve">2D: PDF417, Micro </w:t>
            </w:r>
            <w:r w:rsidRPr="00B17DC7">
              <w:rPr>
                <w:sz w:val="18"/>
                <w:szCs w:val="18"/>
              </w:rPr>
              <w:tab/>
            </w:r>
            <w:r w:rsidRPr="00B17DC7">
              <w:rPr>
                <w:sz w:val="18"/>
                <w:szCs w:val="18"/>
              </w:rPr>
              <w:tab/>
              <w:t xml:space="preserve">PDF417, </w:t>
            </w:r>
            <w:r w:rsidRPr="00B17DC7">
              <w:rPr>
                <w:sz w:val="18"/>
                <w:szCs w:val="18"/>
              </w:rPr>
              <w:tab/>
            </w:r>
            <w:proofErr w:type="spellStart"/>
            <w:r w:rsidRPr="00B17DC7">
              <w:rPr>
                <w:sz w:val="18"/>
                <w:szCs w:val="18"/>
              </w:rPr>
              <w:t>Composite</w:t>
            </w:r>
            <w:proofErr w:type="spellEnd"/>
            <w:r w:rsidRPr="00B17DC7">
              <w:rPr>
                <w:sz w:val="18"/>
                <w:szCs w:val="18"/>
              </w:rPr>
              <w:t xml:space="preserve"> </w:t>
            </w:r>
            <w:proofErr w:type="spellStart"/>
            <w:r w:rsidRPr="00B17DC7">
              <w:rPr>
                <w:sz w:val="18"/>
                <w:szCs w:val="18"/>
              </w:rPr>
              <w:t>Codes</w:t>
            </w:r>
            <w:proofErr w:type="spellEnd"/>
            <w:r w:rsidRPr="00B17DC7">
              <w:rPr>
                <w:sz w:val="18"/>
                <w:szCs w:val="18"/>
              </w:rPr>
              <w:t xml:space="preserve">, TLC-39, </w:t>
            </w:r>
            <w:r w:rsidRPr="00B17DC7">
              <w:rPr>
                <w:sz w:val="18"/>
                <w:szCs w:val="18"/>
              </w:rPr>
              <w:tab/>
            </w:r>
            <w:r w:rsidRPr="00B17DC7">
              <w:rPr>
                <w:sz w:val="18"/>
                <w:szCs w:val="18"/>
              </w:rPr>
              <w:tab/>
            </w:r>
            <w:proofErr w:type="spellStart"/>
            <w:r w:rsidRPr="00B17DC7">
              <w:rPr>
                <w:sz w:val="18"/>
                <w:szCs w:val="18"/>
              </w:rPr>
              <w:t>Aztec</w:t>
            </w:r>
            <w:proofErr w:type="spellEnd"/>
            <w:r w:rsidRPr="00B17DC7">
              <w:rPr>
                <w:sz w:val="18"/>
                <w:szCs w:val="18"/>
              </w:rPr>
              <w:t xml:space="preserve">, </w:t>
            </w:r>
            <w:proofErr w:type="spellStart"/>
            <w:r w:rsidRPr="00B17DC7">
              <w:rPr>
                <w:sz w:val="18"/>
                <w:szCs w:val="18"/>
              </w:rPr>
              <w:t>DataMatrix</w:t>
            </w:r>
            <w:proofErr w:type="spellEnd"/>
            <w:r w:rsidRPr="00B17DC7">
              <w:rPr>
                <w:sz w:val="18"/>
                <w:szCs w:val="18"/>
              </w:rPr>
              <w:t xml:space="preserve">, </w:t>
            </w:r>
            <w:proofErr w:type="spellStart"/>
            <w:r w:rsidRPr="00B17DC7">
              <w:rPr>
                <w:sz w:val="18"/>
                <w:szCs w:val="18"/>
              </w:rPr>
              <w:t>MaxiCode</w:t>
            </w:r>
            <w:proofErr w:type="spellEnd"/>
            <w:r w:rsidRPr="00B17DC7">
              <w:rPr>
                <w:sz w:val="18"/>
                <w:szCs w:val="18"/>
              </w:rPr>
              <w:t xml:space="preserve">, QR </w:t>
            </w:r>
            <w:proofErr w:type="spellStart"/>
            <w:r w:rsidRPr="00B17DC7">
              <w:rPr>
                <w:sz w:val="18"/>
                <w:szCs w:val="18"/>
              </w:rPr>
              <w:t>Code</w:t>
            </w:r>
            <w:proofErr w:type="spellEnd"/>
            <w:r w:rsidRPr="00B17DC7">
              <w:rPr>
                <w:sz w:val="18"/>
                <w:szCs w:val="18"/>
              </w:rPr>
              <w:t xml:space="preserve">, </w:t>
            </w:r>
            <w:r w:rsidRPr="00B17DC7">
              <w:rPr>
                <w:sz w:val="18"/>
                <w:szCs w:val="18"/>
              </w:rPr>
              <w:tab/>
            </w:r>
            <w:r w:rsidRPr="00B17DC7">
              <w:rPr>
                <w:sz w:val="18"/>
                <w:szCs w:val="18"/>
              </w:rPr>
              <w:tab/>
              <w:t xml:space="preserve">Micro QR, </w:t>
            </w:r>
            <w:proofErr w:type="spellStart"/>
            <w:r w:rsidRPr="00B17DC7">
              <w:rPr>
                <w:sz w:val="18"/>
                <w:szCs w:val="18"/>
              </w:rPr>
              <w:t>Chinese</w:t>
            </w:r>
            <w:proofErr w:type="spellEnd"/>
            <w:r w:rsidRPr="00B17DC7">
              <w:rPr>
                <w:sz w:val="18"/>
                <w:szCs w:val="18"/>
              </w:rPr>
              <w:t xml:space="preserve"> </w:t>
            </w:r>
            <w:proofErr w:type="spellStart"/>
            <w:r w:rsidRPr="00B17DC7">
              <w:rPr>
                <w:sz w:val="18"/>
                <w:szCs w:val="18"/>
              </w:rPr>
              <w:t>Sensible</w:t>
            </w:r>
            <w:proofErr w:type="spellEnd"/>
            <w:r w:rsidRPr="00B17DC7">
              <w:rPr>
                <w:sz w:val="18"/>
                <w:szCs w:val="18"/>
              </w:rPr>
              <w:t xml:space="preserve"> (</w:t>
            </w:r>
            <w:proofErr w:type="spellStart"/>
            <w:r w:rsidRPr="00B17DC7">
              <w:rPr>
                <w:sz w:val="18"/>
                <w:szCs w:val="18"/>
              </w:rPr>
              <w:t>Han</w:t>
            </w:r>
            <w:proofErr w:type="spellEnd"/>
            <w:r w:rsidRPr="00B17DC7">
              <w:rPr>
                <w:sz w:val="18"/>
                <w:szCs w:val="18"/>
              </w:rPr>
              <w:t xml:space="preserve"> </w:t>
            </w:r>
            <w:proofErr w:type="spellStart"/>
            <w:r w:rsidRPr="00B17DC7">
              <w:rPr>
                <w:sz w:val="18"/>
                <w:szCs w:val="18"/>
              </w:rPr>
              <w:t>Xin</w:t>
            </w:r>
            <w:proofErr w:type="spellEnd"/>
            <w:r w:rsidRPr="00B17DC7">
              <w:rPr>
                <w:sz w:val="18"/>
                <w:szCs w:val="18"/>
              </w:rPr>
              <w:t xml:space="preserve">), </w:t>
            </w:r>
            <w:r w:rsidRPr="00B17DC7">
              <w:rPr>
                <w:sz w:val="18"/>
                <w:szCs w:val="18"/>
              </w:rPr>
              <w:tab/>
            </w:r>
            <w:r w:rsidRPr="00B17DC7">
              <w:rPr>
                <w:sz w:val="18"/>
                <w:szCs w:val="18"/>
              </w:rPr>
              <w:tab/>
            </w:r>
            <w:proofErr w:type="spellStart"/>
            <w:r w:rsidRPr="00B17DC7">
              <w:rPr>
                <w:sz w:val="18"/>
                <w:szCs w:val="18"/>
              </w:rPr>
              <w:t>Postal</w:t>
            </w:r>
            <w:proofErr w:type="spellEnd"/>
            <w:r w:rsidRPr="00B17DC7">
              <w:rPr>
                <w:sz w:val="18"/>
                <w:szCs w:val="18"/>
              </w:rPr>
              <w:t xml:space="preserve"> </w:t>
            </w:r>
            <w:proofErr w:type="spellStart"/>
            <w:r w:rsidRPr="00B17DC7">
              <w:rPr>
                <w:sz w:val="18"/>
                <w:szCs w:val="18"/>
              </w:rPr>
              <w:t>Codes</w:t>
            </w:r>
            <w:proofErr w:type="spellEnd"/>
          </w:p>
          <w:p w14:paraId="7DC21194" w14:textId="77777777" w:rsidR="00B40DDD" w:rsidRPr="00B17DC7" w:rsidRDefault="00B40DDD" w:rsidP="00B40DDD">
            <w:pPr>
              <w:snapToGrid w:val="0"/>
              <w:jc w:val="both"/>
              <w:rPr>
                <w:sz w:val="18"/>
                <w:szCs w:val="18"/>
              </w:rPr>
            </w:pPr>
            <w:r w:rsidRPr="00B17DC7">
              <w:rPr>
                <w:sz w:val="18"/>
                <w:szCs w:val="18"/>
              </w:rPr>
              <w:tab/>
              <w:t>Typ skanera</w:t>
            </w:r>
            <w:r w:rsidRPr="00B17DC7">
              <w:rPr>
                <w:sz w:val="18"/>
                <w:szCs w:val="18"/>
              </w:rPr>
              <w:tab/>
              <w:t>1D/2D</w:t>
            </w:r>
          </w:p>
          <w:p w14:paraId="19296396" w14:textId="77777777" w:rsidR="00B40DDD" w:rsidRPr="00B17DC7" w:rsidRDefault="00B40DDD" w:rsidP="00B40DDD">
            <w:pPr>
              <w:snapToGrid w:val="0"/>
              <w:jc w:val="both"/>
              <w:rPr>
                <w:sz w:val="18"/>
                <w:szCs w:val="18"/>
              </w:rPr>
            </w:pPr>
            <w:r w:rsidRPr="00B17DC7">
              <w:rPr>
                <w:sz w:val="18"/>
                <w:szCs w:val="18"/>
              </w:rPr>
              <w:tab/>
              <w:t>Zasięg odczytu</w:t>
            </w:r>
            <w:r w:rsidRPr="00B17DC7">
              <w:rPr>
                <w:sz w:val="18"/>
                <w:szCs w:val="18"/>
              </w:rPr>
              <w:tab/>
              <w:t>do 36,8 cm</w:t>
            </w:r>
          </w:p>
          <w:p w14:paraId="63DE3F0B" w14:textId="77777777" w:rsidR="00B40DDD" w:rsidRPr="00B17DC7" w:rsidRDefault="00B40DDD" w:rsidP="00B40DDD">
            <w:pPr>
              <w:snapToGrid w:val="0"/>
              <w:jc w:val="both"/>
              <w:rPr>
                <w:sz w:val="18"/>
                <w:szCs w:val="18"/>
              </w:rPr>
            </w:pPr>
            <w:r w:rsidRPr="00B17DC7">
              <w:rPr>
                <w:sz w:val="18"/>
                <w:szCs w:val="18"/>
              </w:rPr>
              <w:tab/>
              <w:t>Rodzaj zasięgu odczytu</w:t>
            </w:r>
            <w:r w:rsidRPr="00B17DC7">
              <w:rPr>
                <w:sz w:val="18"/>
                <w:szCs w:val="18"/>
              </w:rPr>
              <w:tab/>
              <w:t>SR</w:t>
            </w:r>
          </w:p>
          <w:p w14:paraId="602562C2" w14:textId="77777777" w:rsidR="00B40DDD" w:rsidRPr="00B17DC7" w:rsidRDefault="00B40DDD" w:rsidP="00B40DDD">
            <w:pPr>
              <w:snapToGrid w:val="0"/>
              <w:jc w:val="both"/>
              <w:rPr>
                <w:sz w:val="18"/>
                <w:szCs w:val="18"/>
              </w:rPr>
            </w:pPr>
            <w:r w:rsidRPr="00B17DC7">
              <w:rPr>
                <w:sz w:val="18"/>
                <w:szCs w:val="18"/>
              </w:rPr>
              <w:lastRenderedPageBreak/>
              <w:tab/>
              <w:t xml:space="preserve">Sygnalizacja odczytu dźwiękowa oraz </w:t>
            </w:r>
            <w:r w:rsidRPr="00B17DC7">
              <w:rPr>
                <w:sz w:val="18"/>
                <w:szCs w:val="18"/>
              </w:rPr>
              <w:tab/>
              <w:t>świetlna</w:t>
            </w:r>
          </w:p>
          <w:p w14:paraId="154A9D8C" w14:textId="77777777" w:rsidR="00B40DDD" w:rsidRPr="00B17DC7" w:rsidRDefault="00B40DDD" w:rsidP="00B40DDD">
            <w:pPr>
              <w:snapToGrid w:val="0"/>
              <w:jc w:val="both"/>
              <w:rPr>
                <w:sz w:val="18"/>
                <w:szCs w:val="18"/>
              </w:rPr>
            </w:pPr>
            <w:r w:rsidRPr="00B17DC7">
              <w:rPr>
                <w:sz w:val="18"/>
                <w:szCs w:val="18"/>
              </w:rPr>
              <w:tab/>
              <w:t>Szybkość skanowania</w:t>
            </w:r>
            <w:r w:rsidRPr="00B17DC7">
              <w:rPr>
                <w:sz w:val="18"/>
                <w:szCs w:val="18"/>
              </w:rPr>
              <w:tab/>
              <w:t xml:space="preserve">Do 76,2 cm na </w:t>
            </w:r>
            <w:r w:rsidRPr="00B17DC7">
              <w:rPr>
                <w:sz w:val="18"/>
                <w:szCs w:val="18"/>
              </w:rPr>
              <w:tab/>
              <w:t>sekundę (kody UPC 13 mil)</w:t>
            </w:r>
          </w:p>
          <w:p w14:paraId="6A8ABB01" w14:textId="77777777" w:rsidR="00B40DDD" w:rsidRPr="00B17DC7" w:rsidRDefault="00B40DDD" w:rsidP="00B40DDD">
            <w:pPr>
              <w:snapToGrid w:val="0"/>
              <w:jc w:val="both"/>
              <w:rPr>
                <w:sz w:val="18"/>
                <w:szCs w:val="18"/>
              </w:rPr>
            </w:pPr>
            <w:r w:rsidRPr="00B17DC7">
              <w:rPr>
                <w:sz w:val="18"/>
                <w:szCs w:val="18"/>
              </w:rPr>
              <w:tab/>
              <w:t>Wymagany kontrast kodu</w:t>
            </w:r>
            <w:r w:rsidRPr="00B17DC7">
              <w:rPr>
                <w:sz w:val="18"/>
                <w:szCs w:val="18"/>
              </w:rPr>
              <w:tab/>
              <w:t xml:space="preserve">Minimalny </w:t>
            </w:r>
            <w:r w:rsidRPr="00B17DC7">
              <w:rPr>
                <w:sz w:val="18"/>
                <w:szCs w:val="18"/>
              </w:rPr>
              <w:tab/>
              <w:t>współczynnik odbicia: 25%</w:t>
            </w:r>
          </w:p>
          <w:p w14:paraId="67350993" w14:textId="77777777" w:rsidR="00B40DDD" w:rsidRPr="00B17DC7" w:rsidRDefault="00B40DDD" w:rsidP="00B40DDD">
            <w:pPr>
              <w:snapToGrid w:val="0"/>
              <w:jc w:val="both"/>
              <w:rPr>
                <w:sz w:val="18"/>
                <w:szCs w:val="18"/>
              </w:rPr>
            </w:pPr>
            <w:r w:rsidRPr="00B17DC7">
              <w:rPr>
                <w:sz w:val="18"/>
                <w:szCs w:val="18"/>
              </w:rPr>
              <w:tab/>
              <w:t>Wytrzymałość upadku</w:t>
            </w:r>
            <w:r w:rsidRPr="00B17DC7">
              <w:rPr>
                <w:sz w:val="18"/>
                <w:szCs w:val="18"/>
              </w:rPr>
              <w:tab/>
              <w:t xml:space="preserve">Konstrukcja odporna </w:t>
            </w:r>
            <w:r w:rsidRPr="00B17DC7">
              <w:rPr>
                <w:sz w:val="18"/>
                <w:szCs w:val="18"/>
              </w:rPr>
              <w:tab/>
              <w:t xml:space="preserve">na wielokrotne upadki na beton z wysokości 1,5 </w:t>
            </w:r>
            <w:r w:rsidRPr="00B17DC7">
              <w:rPr>
                <w:sz w:val="18"/>
                <w:szCs w:val="18"/>
              </w:rPr>
              <w:tab/>
              <w:t>m</w:t>
            </w:r>
          </w:p>
          <w:p w14:paraId="78BD4209" w14:textId="77777777" w:rsidR="00B40DDD" w:rsidRPr="00B17DC7" w:rsidRDefault="00B40DDD" w:rsidP="00B40DDD">
            <w:pPr>
              <w:snapToGrid w:val="0"/>
              <w:jc w:val="both"/>
              <w:rPr>
                <w:sz w:val="18"/>
                <w:szCs w:val="18"/>
              </w:rPr>
            </w:pPr>
            <w:r w:rsidRPr="00B17DC7">
              <w:rPr>
                <w:sz w:val="18"/>
                <w:szCs w:val="18"/>
              </w:rPr>
              <w:tab/>
              <w:t>Norma IP</w:t>
            </w:r>
            <w:r w:rsidRPr="00B17DC7">
              <w:rPr>
                <w:sz w:val="18"/>
                <w:szCs w:val="18"/>
              </w:rPr>
              <w:tab/>
              <w:t>IP42</w:t>
            </w:r>
          </w:p>
          <w:p w14:paraId="0F9B5A38" w14:textId="77777777" w:rsidR="00B40DDD" w:rsidRPr="00B17DC7" w:rsidRDefault="00B40DDD" w:rsidP="00B40DDD">
            <w:pPr>
              <w:snapToGrid w:val="0"/>
              <w:jc w:val="both"/>
              <w:rPr>
                <w:sz w:val="18"/>
                <w:szCs w:val="18"/>
              </w:rPr>
            </w:pPr>
            <w:r w:rsidRPr="00B17DC7">
              <w:rPr>
                <w:sz w:val="18"/>
                <w:szCs w:val="18"/>
              </w:rPr>
              <w:tab/>
              <w:t>Kabel komunikacyjny</w:t>
            </w:r>
            <w:r w:rsidRPr="00B17DC7">
              <w:rPr>
                <w:sz w:val="18"/>
                <w:szCs w:val="18"/>
              </w:rPr>
              <w:tab/>
              <w:t>kabel USB</w:t>
            </w:r>
          </w:p>
          <w:p w14:paraId="55E0CF10" w14:textId="77777777" w:rsidR="00B40DDD" w:rsidRPr="00B17DC7" w:rsidRDefault="00B40DDD" w:rsidP="00B40DDD">
            <w:pPr>
              <w:snapToGrid w:val="0"/>
              <w:jc w:val="both"/>
              <w:rPr>
                <w:sz w:val="18"/>
                <w:szCs w:val="18"/>
              </w:rPr>
            </w:pPr>
            <w:r w:rsidRPr="00B17DC7">
              <w:rPr>
                <w:sz w:val="18"/>
                <w:szCs w:val="18"/>
              </w:rPr>
              <w:tab/>
              <w:t>Podstawka ładująca</w:t>
            </w:r>
            <w:r w:rsidRPr="00B17DC7">
              <w:rPr>
                <w:sz w:val="18"/>
                <w:szCs w:val="18"/>
              </w:rPr>
              <w:tab/>
              <w:t>Tak</w:t>
            </w:r>
          </w:p>
          <w:p w14:paraId="2C7485E9" w14:textId="77777777" w:rsidR="00B40DDD" w:rsidRPr="00B17DC7" w:rsidRDefault="00B40DDD" w:rsidP="00B40DDD">
            <w:pPr>
              <w:snapToGrid w:val="0"/>
              <w:jc w:val="both"/>
              <w:rPr>
                <w:sz w:val="18"/>
                <w:szCs w:val="18"/>
              </w:rPr>
            </w:pPr>
            <w:r w:rsidRPr="00B17DC7">
              <w:rPr>
                <w:sz w:val="18"/>
                <w:szCs w:val="18"/>
              </w:rPr>
              <w:tab/>
              <w:t>Stojak</w:t>
            </w:r>
            <w:r w:rsidRPr="00B17DC7">
              <w:rPr>
                <w:sz w:val="18"/>
                <w:szCs w:val="18"/>
              </w:rPr>
              <w:tab/>
              <w:t>tak</w:t>
            </w:r>
          </w:p>
          <w:p w14:paraId="0D42011B" w14:textId="77777777" w:rsidR="00B40DDD" w:rsidRPr="00B17DC7" w:rsidRDefault="00B40DDD" w:rsidP="00B40DDD">
            <w:pPr>
              <w:snapToGrid w:val="0"/>
              <w:jc w:val="both"/>
              <w:rPr>
                <w:sz w:val="18"/>
                <w:szCs w:val="18"/>
              </w:rPr>
            </w:pPr>
            <w:r w:rsidRPr="00B17DC7">
              <w:rPr>
                <w:sz w:val="18"/>
                <w:szCs w:val="18"/>
              </w:rPr>
              <w:tab/>
              <w:t>Spust</w:t>
            </w:r>
            <w:r w:rsidRPr="00B17DC7">
              <w:rPr>
                <w:sz w:val="18"/>
                <w:szCs w:val="18"/>
              </w:rPr>
              <w:tab/>
              <w:t>tak</w:t>
            </w:r>
          </w:p>
          <w:p w14:paraId="38312AE5" w14:textId="77777777" w:rsidR="00B40DDD" w:rsidRPr="00B17DC7" w:rsidRDefault="00B40DDD" w:rsidP="00B40DDD">
            <w:pPr>
              <w:snapToGrid w:val="0"/>
              <w:jc w:val="both"/>
              <w:rPr>
                <w:sz w:val="18"/>
                <w:szCs w:val="18"/>
              </w:rPr>
            </w:pPr>
            <w:r w:rsidRPr="00B17DC7">
              <w:rPr>
                <w:sz w:val="18"/>
                <w:szCs w:val="18"/>
              </w:rPr>
              <w:tab/>
              <w:t>Pojemność baterii</w:t>
            </w:r>
            <w:r w:rsidRPr="00B17DC7">
              <w:rPr>
                <w:sz w:val="18"/>
                <w:szCs w:val="18"/>
              </w:rPr>
              <w:tab/>
              <w:t xml:space="preserve"> min 2400 </w:t>
            </w:r>
            <w:proofErr w:type="spellStart"/>
            <w:r w:rsidRPr="00B17DC7">
              <w:rPr>
                <w:sz w:val="18"/>
                <w:szCs w:val="18"/>
              </w:rPr>
              <w:t>mAh</w:t>
            </w:r>
            <w:proofErr w:type="spellEnd"/>
          </w:p>
          <w:p w14:paraId="514774F9" w14:textId="77777777" w:rsidR="00B40DDD" w:rsidRPr="00B17DC7" w:rsidRDefault="00B40DDD" w:rsidP="00B40DDD">
            <w:pPr>
              <w:snapToGrid w:val="0"/>
              <w:jc w:val="both"/>
              <w:rPr>
                <w:sz w:val="18"/>
                <w:szCs w:val="18"/>
              </w:rPr>
            </w:pPr>
            <w:r w:rsidRPr="00B17DC7">
              <w:rPr>
                <w:sz w:val="18"/>
                <w:szCs w:val="18"/>
              </w:rPr>
              <w:tab/>
              <w:t>Maksymalna ilość odczytów na bat</w:t>
            </w:r>
            <w:r w:rsidRPr="00B17DC7">
              <w:rPr>
                <w:sz w:val="18"/>
                <w:szCs w:val="18"/>
              </w:rPr>
              <w:tab/>
              <w:t xml:space="preserve">min 100.000 </w:t>
            </w:r>
            <w:r w:rsidRPr="00B17DC7">
              <w:rPr>
                <w:sz w:val="18"/>
                <w:szCs w:val="18"/>
              </w:rPr>
              <w:tab/>
              <w:t xml:space="preserve">odczytów przy prędkości min 60 odczytów/min </w:t>
            </w:r>
            <w:r w:rsidRPr="00B17DC7">
              <w:rPr>
                <w:sz w:val="18"/>
                <w:szCs w:val="18"/>
              </w:rPr>
              <w:tab/>
              <w:t xml:space="preserve">lub min 60.000 odczytów przy prędkości 10 </w:t>
            </w:r>
            <w:r w:rsidRPr="00B17DC7">
              <w:rPr>
                <w:sz w:val="18"/>
                <w:szCs w:val="18"/>
              </w:rPr>
              <w:tab/>
              <w:t>odczytów/min</w:t>
            </w:r>
          </w:p>
          <w:p w14:paraId="3D5F4FDF" w14:textId="77777777" w:rsidR="00B40DDD" w:rsidRPr="00B17DC7" w:rsidRDefault="00B40DDD" w:rsidP="00B40DDD">
            <w:pPr>
              <w:snapToGrid w:val="0"/>
              <w:jc w:val="both"/>
              <w:rPr>
                <w:sz w:val="18"/>
                <w:szCs w:val="18"/>
              </w:rPr>
            </w:pPr>
            <w:r w:rsidRPr="00B17DC7">
              <w:rPr>
                <w:sz w:val="18"/>
                <w:szCs w:val="18"/>
              </w:rPr>
              <w:tab/>
              <w:t>Bateria typ</w:t>
            </w:r>
            <w:r w:rsidRPr="00B17DC7">
              <w:rPr>
                <w:sz w:val="18"/>
                <w:szCs w:val="18"/>
              </w:rPr>
              <w:tab/>
              <w:t xml:space="preserve">Bateria </w:t>
            </w:r>
            <w:proofErr w:type="spellStart"/>
            <w:r w:rsidRPr="00B17DC7">
              <w:rPr>
                <w:sz w:val="18"/>
                <w:szCs w:val="18"/>
              </w:rPr>
              <w:t>litowo</w:t>
            </w:r>
            <w:proofErr w:type="spellEnd"/>
            <w:r w:rsidRPr="00B17DC7">
              <w:rPr>
                <w:sz w:val="18"/>
                <w:szCs w:val="18"/>
              </w:rPr>
              <w:t>-jonowa</w:t>
            </w:r>
          </w:p>
          <w:p w14:paraId="0C87E892" w14:textId="77777777" w:rsidR="00B40DDD" w:rsidRPr="00B17DC7" w:rsidRDefault="00B40DDD" w:rsidP="00B40DDD">
            <w:pPr>
              <w:snapToGrid w:val="0"/>
              <w:jc w:val="both"/>
              <w:rPr>
                <w:sz w:val="18"/>
                <w:szCs w:val="18"/>
              </w:rPr>
            </w:pPr>
            <w:r w:rsidRPr="00B17DC7">
              <w:rPr>
                <w:sz w:val="18"/>
                <w:szCs w:val="18"/>
              </w:rPr>
              <w:tab/>
              <w:t xml:space="preserve">Waga czytnika </w:t>
            </w:r>
            <w:proofErr w:type="spellStart"/>
            <w:r w:rsidRPr="00B17DC7">
              <w:rPr>
                <w:sz w:val="18"/>
                <w:szCs w:val="18"/>
              </w:rPr>
              <w:t>maks</w:t>
            </w:r>
            <w:proofErr w:type="spellEnd"/>
            <w:r w:rsidRPr="00B17DC7">
              <w:rPr>
                <w:sz w:val="18"/>
                <w:szCs w:val="18"/>
              </w:rPr>
              <w:t xml:space="preserve"> 215g</w:t>
            </w:r>
          </w:p>
          <w:p w14:paraId="54F1D240" w14:textId="77777777" w:rsidR="00B40DDD" w:rsidRPr="00B17DC7" w:rsidRDefault="00B40DDD" w:rsidP="00B40DDD">
            <w:pPr>
              <w:snapToGrid w:val="0"/>
              <w:jc w:val="both"/>
              <w:rPr>
                <w:sz w:val="18"/>
                <w:szCs w:val="18"/>
              </w:rPr>
            </w:pPr>
            <w:r w:rsidRPr="00B17DC7">
              <w:rPr>
                <w:sz w:val="18"/>
                <w:szCs w:val="18"/>
              </w:rPr>
              <w:tab/>
              <w:t xml:space="preserve">Waga podstawy </w:t>
            </w:r>
            <w:proofErr w:type="spellStart"/>
            <w:r w:rsidRPr="00B17DC7">
              <w:rPr>
                <w:sz w:val="18"/>
                <w:szCs w:val="18"/>
              </w:rPr>
              <w:t>maks</w:t>
            </w:r>
            <w:proofErr w:type="spellEnd"/>
            <w:r w:rsidRPr="00B17DC7">
              <w:rPr>
                <w:sz w:val="18"/>
                <w:szCs w:val="18"/>
              </w:rPr>
              <w:t xml:space="preserve"> 152g</w:t>
            </w:r>
          </w:p>
          <w:p w14:paraId="5C1BB757" w14:textId="77777777" w:rsidR="00B40DDD" w:rsidRPr="00B17DC7" w:rsidRDefault="00B40DDD" w:rsidP="00B40DDD">
            <w:pPr>
              <w:snapToGrid w:val="0"/>
              <w:jc w:val="both"/>
              <w:rPr>
                <w:sz w:val="18"/>
                <w:szCs w:val="18"/>
              </w:rPr>
            </w:pPr>
            <w:r w:rsidRPr="00B17DC7">
              <w:rPr>
                <w:sz w:val="18"/>
                <w:szCs w:val="18"/>
              </w:rPr>
              <w:tab/>
              <w:t xml:space="preserve">Możliwość masowej konfiguracji czytników w </w:t>
            </w:r>
            <w:r w:rsidRPr="00B17DC7">
              <w:rPr>
                <w:sz w:val="18"/>
                <w:szCs w:val="18"/>
              </w:rPr>
              <w:tab/>
              <w:t>grupach do 10 skanerów</w:t>
            </w:r>
          </w:p>
          <w:p w14:paraId="49B4AAD5" w14:textId="2E55797F" w:rsidR="00B40DDD" w:rsidRPr="008A596A" w:rsidRDefault="00B40DDD" w:rsidP="00B40DDD">
            <w:pPr>
              <w:snapToGrid w:val="0"/>
              <w:jc w:val="both"/>
            </w:pPr>
            <w:r w:rsidRPr="00B17DC7">
              <w:rPr>
                <w:sz w:val="18"/>
                <w:szCs w:val="18"/>
              </w:rPr>
              <w:tab/>
            </w:r>
          </w:p>
        </w:tc>
        <w:tc>
          <w:tcPr>
            <w:tcW w:w="3544" w:type="dxa"/>
            <w:gridSpan w:val="2"/>
            <w:shd w:val="clear" w:color="auto" w:fill="FFFFFF"/>
            <w:vAlign w:val="center"/>
          </w:tcPr>
          <w:p w14:paraId="330A79E2" w14:textId="77777777" w:rsidR="00B40DDD" w:rsidRPr="008A596A" w:rsidRDefault="00B40DDD" w:rsidP="00B40DDD">
            <w:pPr>
              <w:autoSpaceDE w:val="0"/>
              <w:autoSpaceDN w:val="0"/>
              <w:adjustRightInd w:val="0"/>
            </w:pPr>
          </w:p>
        </w:tc>
      </w:tr>
      <w:tr w:rsidR="00B40DDD" w:rsidRPr="008A596A" w14:paraId="5DEEF500"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148"/>
          <w:jc w:val="center"/>
        </w:trPr>
        <w:tc>
          <w:tcPr>
            <w:tcW w:w="603" w:type="dxa"/>
            <w:gridSpan w:val="2"/>
            <w:shd w:val="clear" w:color="auto" w:fill="FFFFFF"/>
            <w:vAlign w:val="center"/>
          </w:tcPr>
          <w:p w14:paraId="7CBF6F4D" w14:textId="77777777" w:rsidR="00B40DDD" w:rsidRPr="008A596A" w:rsidRDefault="00B40DDD" w:rsidP="00B40DDD">
            <w:pPr>
              <w:autoSpaceDE w:val="0"/>
              <w:autoSpaceDN w:val="0"/>
              <w:adjustRightInd w:val="0"/>
              <w:jc w:val="center"/>
            </w:pPr>
            <w:r w:rsidRPr="008A596A">
              <w:t>15</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571DDB9A" w14:textId="77777777" w:rsidR="00B40DDD" w:rsidRPr="008A596A" w:rsidRDefault="00B40DDD" w:rsidP="00B40DDD">
            <w:pPr>
              <w:jc w:val="both"/>
              <w:rPr>
                <w:b/>
                <w:bCs/>
              </w:rPr>
            </w:pPr>
            <w:r w:rsidRPr="008A596A">
              <w:rPr>
                <w:b/>
                <w:bCs/>
              </w:rPr>
              <w:t>Zasilacz</w:t>
            </w:r>
          </w:p>
          <w:p w14:paraId="2F7E7BE3" w14:textId="6ED1D80D" w:rsidR="00B40DDD" w:rsidRPr="008A596A" w:rsidRDefault="00B40DDD" w:rsidP="00B40DDD">
            <w:pPr>
              <w:snapToGrid w:val="0"/>
              <w:jc w:val="both"/>
            </w:pPr>
            <w:r w:rsidRPr="008A596A">
              <w:t>Energooszczędny zasilacz o mocy min. 180W oraz sprawności na poziomie min. 90%</w:t>
            </w:r>
            <w:r w:rsidR="005F6F8D">
              <w:t xml:space="preserve"> </w:t>
            </w:r>
            <w:r w:rsidR="005F6F8D" w:rsidRPr="005F6F8D">
              <w:t>- wymóg wynikający z realizacji polityki DNSH</w:t>
            </w:r>
          </w:p>
        </w:tc>
        <w:tc>
          <w:tcPr>
            <w:tcW w:w="3544" w:type="dxa"/>
            <w:gridSpan w:val="2"/>
            <w:shd w:val="clear" w:color="auto" w:fill="FFFFFF"/>
            <w:vAlign w:val="center"/>
          </w:tcPr>
          <w:p w14:paraId="22637E3F" w14:textId="77777777" w:rsidR="00B40DDD" w:rsidRPr="008A596A" w:rsidRDefault="00B40DDD" w:rsidP="00B40DDD">
            <w:pPr>
              <w:autoSpaceDE w:val="0"/>
              <w:autoSpaceDN w:val="0"/>
              <w:adjustRightInd w:val="0"/>
            </w:pPr>
          </w:p>
        </w:tc>
      </w:tr>
      <w:tr w:rsidR="00B40DDD" w:rsidRPr="008A596A" w14:paraId="1C315F2A"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222"/>
          <w:jc w:val="center"/>
        </w:trPr>
        <w:tc>
          <w:tcPr>
            <w:tcW w:w="603" w:type="dxa"/>
            <w:gridSpan w:val="2"/>
            <w:shd w:val="clear" w:color="auto" w:fill="FFFFFF"/>
            <w:vAlign w:val="center"/>
          </w:tcPr>
          <w:p w14:paraId="3339F118" w14:textId="77777777" w:rsidR="00B40DDD" w:rsidRPr="008A596A" w:rsidRDefault="00B40DDD" w:rsidP="00B40DDD">
            <w:pPr>
              <w:autoSpaceDE w:val="0"/>
              <w:autoSpaceDN w:val="0"/>
              <w:adjustRightInd w:val="0"/>
              <w:jc w:val="center"/>
            </w:pPr>
            <w:r w:rsidRPr="008A596A">
              <w:t>16</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50E2F55E" w14:textId="77777777" w:rsidR="00B40DDD" w:rsidRPr="008A596A" w:rsidRDefault="00B40DDD" w:rsidP="00B40DDD">
            <w:pPr>
              <w:tabs>
                <w:tab w:val="left" w:pos="414"/>
              </w:tabs>
              <w:jc w:val="both"/>
              <w:rPr>
                <w:b/>
                <w:bCs/>
              </w:rPr>
            </w:pPr>
            <w:r w:rsidRPr="008A596A">
              <w:rPr>
                <w:b/>
                <w:bCs/>
              </w:rPr>
              <w:t>System operacyjny</w:t>
            </w:r>
          </w:p>
          <w:p w14:paraId="2DEBF436" w14:textId="77777777" w:rsidR="00B40DDD" w:rsidRPr="008A596A" w:rsidRDefault="00B40DDD" w:rsidP="00B40DDD">
            <w:r w:rsidRPr="008A596A">
              <w:t>System operacyjny klasy PC musi spełniać następujące wymagania poprzez wbudowane mechanizmy, bez użycia dodatkowych aplikacji:</w:t>
            </w:r>
          </w:p>
          <w:p w14:paraId="50048605" w14:textId="57CAA04E" w:rsidR="00B40DDD" w:rsidRPr="008A596A" w:rsidRDefault="00B40DDD" w:rsidP="00B40DDD">
            <w:pPr>
              <w:numPr>
                <w:ilvl w:val="0"/>
                <w:numId w:val="26"/>
              </w:numPr>
              <w:ind w:left="341" w:hanging="284"/>
            </w:pPr>
            <w:r w:rsidRPr="008A596A">
              <w:t>Dostępne dwa rodzaje graficznego interfejsu użytkownika:</w:t>
            </w:r>
          </w:p>
          <w:p w14:paraId="589655D1" w14:textId="77777777" w:rsidR="00B40DDD" w:rsidRPr="008A596A" w:rsidRDefault="00B40DDD" w:rsidP="00B40DDD">
            <w:r w:rsidRPr="008A596A">
              <w:t>a.</w:t>
            </w:r>
            <w:r w:rsidRPr="008A596A">
              <w:tab/>
              <w:t>Klasyczny, umożliwiający obsługę przy pomocy klawiatury i myszy,</w:t>
            </w:r>
          </w:p>
          <w:p w14:paraId="1A671143" w14:textId="77777777" w:rsidR="00B40DDD" w:rsidRPr="008A596A" w:rsidRDefault="00B40DDD" w:rsidP="00B40DDD">
            <w:r w:rsidRPr="008A596A">
              <w:t>b.</w:t>
            </w:r>
            <w:r w:rsidRPr="008A596A">
              <w:tab/>
              <w:t>Dotykowy umożliwiający sterowanie dotykiem na urządzeniach typu tablet lub monitorach dotykowych</w:t>
            </w:r>
          </w:p>
          <w:p w14:paraId="7F0E051D" w14:textId="77777777" w:rsidR="00B40DDD" w:rsidRPr="008A596A" w:rsidRDefault="00B40DDD" w:rsidP="00B40DDD">
            <w:r w:rsidRPr="008A596A">
              <w:t>2.</w:t>
            </w:r>
            <w:r w:rsidRPr="008A596A">
              <w:tab/>
              <w:t>Funkcje związane z obsługą komputerów typu tablet, z wbudowanym modułem „uczenia się” pisma użytkownika – obsługa języka polskiego</w:t>
            </w:r>
          </w:p>
          <w:p w14:paraId="57E71834" w14:textId="77777777" w:rsidR="00B40DDD" w:rsidRPr="008A596A" w:rsidRDefault="00B40DDD" w:rsidP="00B40DDD">
            <w:r w:rsidRPr="008A596A">
              <w:t>3.</w:t>
            </w:r>
            <w:r w:rsidRPr="008A596A">
              <w:tab/>
              <w:t>Interfejs użytkownika dostępny w wielu językach do wyboru – w tym polskim i angielskim</w:t>
            </w:r>
          </w:p>
          <w:p w14:paraId="579867AB" w14:textId="77777777" w:rsidR="00B40DDD" w:rsidRPr="008A596A" w:rsidRDefault="00B40DDD" w:rsidP="00B40DDD">
            <w:r w:rsidRPr="008A596A">
              <w:t>4.</w:t>
            </w:r>
            <w:r w:rsidRPr="008A596A">
              <w:tab/>
              <w:t>Możliwość tworzenia pulpitów wirtualnych, przenoszenia aplikacji pomiędzy pulpitami i przełączanie się pomiędzy pulpitami za pomocą skrótów klawiaturowych lub GUI.</w:t>
            </w:r>
          </w:p>
          <w:p w14:paraId="0CCDF0BA" w14:textId="77777777" w:rsidR="00B40DDD" w:rsidRPr="008A596A" w:rsidRDefault="00B40DDD" w:rsidP="00B40DDD">
            <w:r w:rsidRPr="008A596A">
              <w:t>5.</w:t>
            </w:r>
            <w:r w:rsidRPr="008A596A">
              <w:tab/>
              <w:t>Wbudowane w system operacyjny minimum dwie przeglądarki Internetowe</w:t>
            </w:r>
          </w:p>
          <w:p w14:paraId="5398CEBC" w14:textId="77777777" w:rsidR="00B40DDD" w:rsidRPr="008A596A" w:rsidRDefault="00B40DDD" w:rsidP="00B40DDD">
            <w:r w:rsidRPr="008A596A">
              <w:t>6.</w:t>
            </w:r>
            <w:r w:rsidRPr="008A596A">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283FE0DC" w14:textId="77777777" w:rsidR="00B40DDD" w:rsidRPr="008A596A" w:rsidRDefault="00B40DDD" w:rsidP="00B40DDD">
            <w:r w:rsidRPr="008A596A">
              <w:t>7.</w:t>
            </w:r>
            <w:r w:rsidRPr="008A596A">
              <w:tab/>
              <w:t>Zlokalizowane w języku polskim, co najmniej następujące elementy: menu, pomoc, komunikaty systemowe, menedżer plików.</w:t>
            </w:r>
          </w:p>
          <w:p w14:paraId="35A2143D" w14:textId="77777777" w:rsidR="00B40DDD" w:rsidRPr="008A596A" w:rsidRDefault="00B40DDD" w:rsidP="00B40DDD">
            <w:r w:rsidRPr="008A596A">
              <w:t>8.</w:t>
            </w:r>
            <w:r w:rsidRPr="008A596A">
              <w:tab/>
              <w:t>Graficzne środowisko instalacji i konfiguracji dostępne w języku polskim</w:t>
            </w:r>
          </w:p>
          <w:p w14:paraId="25EF4A78" w14:textId="77777777" w:rsidR="00B40DDD" w:rsidRPr="008A596A" w:rsidRDefault="00B40DDD" w:rsidP="00B40DDD">
            <w:r w:rsidRPr="008A596A">
              <w:t>9.</w:t>
            </w:r>
            <w:r w:rsidRPr="008A596A">
              <w:tab/>
              <w:t>Wbudowany system pomocy w języku polskim.</w:t>
            </w:r>
          </w:p>
          <w:p w14:paraId="68089D0E" w14:textId="77777777" w:rsidR="00B40DDD" w:rsidRPr="008A596A" w:rsidRDefault="00B40DDD" w:rsidP="00B40DDD">
            <w:r w:rsidRPr="008A596A">
              <w:t>10.</w:t>
            </w:r>
            <w:r w:rsidRPr="008A596A">
              <w:tab/>
              <w:t>Możliwość przystosowania stanowiska dla osób niepełnosprawnych (np. słabo widzących).</w:t>
            </w:r>
          </w:p>
          <w:p w14:paraId="2D7E1C85" w14:textId="77777777" w:rsidR="00B40DDD" w:rsidRPr="008A596A" w:rsidRDefault="00B40DDD" w:rsidP="00B40DDD">
            <w:r w:rsidRPr="008A596A">
              <w:t>11.</w:t>
            </w:r>
            <w:r w:rsidRPr="008A596A">
              <w:tab/>
              <w:t>Możliwość dokonywania aktualizacji i poprawek systemu poprzez mechanizm zarządzany przez administratora systemu Zamawiającego.</w:t>
            </w:r>
          </w:p>
          <w:p w14:paraId="5A18EC83" w14:textId="77777777" w:rsidR="00B40DDD" w:rsidRPr="008A596A" w:rsidRDefault="00B40DDD" w:rsidP="00B40DDD">
            <w:r w:rsidRPr="008A596A">
              <w:t>12.</w:t>
            </w:r>
            <w:r w:rsidRPr="008A596A">
              <w:tab/>
              <w:t xml:space="preserve">Możliwość dostarczania poprawek do systemu operacyjnego w modelu </w:t>
            </w:r>
            <w:proofErr w:type="spellStart"/>
            <w:r w:rsidRPr="008A596A">
              <w:t>peer</w:t>
            </w:r>
            <w:proofErr w:type="spellEnd"/>
            <w:r w:rsidRPr="008A596A">
              <w:t>-to-</w:t>
            </w:r>
            <w:proofErr w:type="spellStart"/>
            <w:r w:rsidRPr="008A596A">
              <w:t>peer</w:t>
            </w:r>
            <w:proofErr w:type="spellEnd"/>
            <w:r w:rsidRPr="008A596A">
              <w:t>.</w:t>
            </w:r>
          </w:p>
          <w:p w14:paraId="09364166" w14:textId="77777777" w:rsidR="00B40DDD" w:rsidRPr="008A596A" w:rsidRDefault="00B40DDD" w:rsidP="00B40DDD">
            <w:r w:rsidRPr="008A596A">
              <w:t>13.</w:t>
            </w:r>
            <w:r w:rsidRPr="008A596A">
              <w:tab/>
              <w:t>Możliwość sterowania czasem dostarczania nowych wersji systemu operacyjnego, możliwość centralnego opóźniania dostarczania nowej wersji o minimum 4 miesiące.</w:t>
            </w:r>
          </w:p>
          <w:p w14:paraId="01779770" w14:textId="77777777" w:rsidR="00B40DDD" w:rsidRPr="008A596A" w:rsidRDefault="00B40DDD" w:rsidP="00B40DDD">
            <w:r w:rsidRPr="008A596A">
              <w:lastRenderedPageBreak/>
              <w:t>14.</w:t>
            </w:r>
            <w:r w:rsidRPr="008A596A">
              <w:tab/>
              <w:t>Zabezpieczony hasłem hierarchiczny dostęp do systemu, konta i profile użytkowników zarządzane zdalnie; praca systemu w trybie ochrony kont użytkowników.</w:t>
            </w:r>
          </w:p>
          <w:p w14:paraId="63F94BB3" w14:textId="77777777" w:rsidR="00B40DDD" w:rsidRPr="008A596A" w:rsidRDefault="00B40DDD" w:rsidP="00B40DDD">
            <w:r w:rsidRPr="008A596A">
              <w:t>15.</w:t>
            </w:r>
            <w:r w:rsidRPr="008A596A">
              <w:tab/>
              <w:t>Możliwość dołączenia systemu do usługi katalogowej on-</w:t>
            </w:r>
            <w:proofErr w:type="spellStart"/>
            <w:r w:rsidRPr="008A596A">
              <w:t>premise</w:t>
            </w:r>
            <w:proofErr w:type="spellEnd"/>
            <w:r w:rsidRPr="008A596A">
              <w:t xml:space="preserve"> lub w chmurze.</w:t>
            </w:r>
          </w:p>
          <w:p w14:paraId="6DD9EBB7" w14:textId="77777777" w:rsidR="00B40DDD" w:rsidRPr="008A596A" w:rsidRDefault="00B40DDD" w:rsidP="00B40DDD">
            <w:r w:rsidRPr="008A596A">
              <w:t>16.</w:t>
            </w:r>
            <w:r w:rsidRPr="008A596A">
              <w:tab/>
              <w:t>Umożliwienie zablokowania urządzenia w ramach danego konta tylko do uruchamiania wybranej aplikacji - tryb "kiosk".</w:t>
            </w:r>
          </w:p>
          <w:p w14:paraId="5C34C10B" w14:textId="77777777" w:rsidR="00B40DDD" w:rsidRPr="008A596A" w:rsidRDefault="00B40DDD" w:rsidP="00B40DDD">
            <w:r w:rsidRPr="008A596A">
              <w:t>17.</w:t>
            </w:r>
            <w:r w:rsidRPr="008A596A">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6EDE9CAF" w14:textId="77777777" w:rsidR="00B40DDD" w:rsidRPr="008A596A" w:rsidRDefault="00B40DDD" w:rsidP="00B40DDD">
            <w:r w:rsidRPr="008A596A">
              <w:t>18.</w:t>
            </w:r>
            <w:r w:rsidRPr="008A596A">
              <w:tab/>
              <w:t>Zdalna pomoc i współdzielenie aplikacji – możliwość zdalnego przejęcia sesji zalogowanego użytkownika celem rozwiązania problemu z komputerem.</w:t>
            </w:r>
          </w:p>
          <w:p w14:paraId="6D2DCFAC" w14:textId="77777777" w:rsidR="00B40DDD" w:rsidRPr="008A596A" w:rsidRDefault="00B40DDD" w:rsidP="00B40DDD">
            <w:r w:rsidRPr="008A596A">
              <w:t>19.</w:t>
            </w:r>
            <w:r w:rsidRPr="008A596A">
              <w:tab/>
              <w:t xml:space="preserve">Transakcyjny system plików pozwalający na stosowanie przydziałów (ang. </w:t>
            </w:r>
            <w:proofErr w:type="spellStart"/>
            <w:r w:rsidRPr="008A596A">
              <w:t>quota</w:t>
            </w:r>
            <w:proofErr w:type="spellEnd"/>
            <w:r w:rsidRPr="008A596A">
              <w:t>) na dysku dla użytkowników oraz zapewniający większą niezawodność i pozwalający tworzyć kopie zapasowe.</w:t>
            </w:r>
          </w:p>
          <w:p w14:paraId="1184DB1E" w14:textId="77777777" w:rsidR="00B40DDD" w:rsidRPr="008A596A" w:rsidRDefault="00B40DDD" w:rsidP="00B40DDD">
            <w:r w:rsidRPr="008A596A">
              <w:t>20.</w:t>
            </w:r>
            <w:r w:rsidRPr="008A596A">
              <w:tab/>
              <w:t>Oprogramowanie dla tworzenia kopii zapasowych (Backup); automatyczne wykonywanie kopii plików z możliwością automatycznego przywrócenia wersji wcześniejszej.</w:t>
            </w:r>
          </w:p>
          <w:p w14:paraId="30D6DB73" w14:textId="77777777" w:rsidR="00B40DDD" w:rsidRPr="008A596A" w:rsidRDefault="00B40DDD" w:rsidP="00B40DDD">
            <w:r w:rsidRPr="008A596A">
              <w:t>21.</w:t>
            </w:r>
            <w:r w:rsidRPr="008A596A">
              <w:tab/>
              <w:t>Możliwość przywracania obrazu plików systemowych do uprzednio zapisanej postaci.</w:t>
            </w:r>
          </w:p>
          <w:p w14:paraId="3DADA48B" w14:textId="77777777" w:rsidR="00B40DDD" w:rsidRPr="008A596A" w:rsidRDefault="00B40DDD" w:rsidP="00B40DDD">
            <w:r w:rsidRPr="008A596A">
              <w:t>22.</w:t>
            </w:r>
            <w:r w:rsidRPr="008A596A">
              <w:tab/>
              <w:t>Możliwość przywracania systemu operacyjnego do stanu początkowego z pozostawieniem plików użytkownika.</w:t>
            </w:r>
          </w:p>
          <w:p w14:paraId="498E3333" w14:textId="77777777" w:rsidR="00B40DDD" w:rsidRPr="008A596A" w:rsidRDefault="00B40DDD" w:rsidP="00B40DDD">
            <w:r w:rsidRPr="008A596A">
              <w:t>23.</w:t>
            </w:r>
            <w:r w:rsidRPr="008A596A">
              <w:tab/>
              <w:t>Możliwość blokowania lub dopuszczania dowolnych urządzeń peryferyjnych za pomocą polityk grupowych (np. przy użyciu numerów identyfikacyjnych sprzętu)."</w:t>
            </w:r>
          </w:p>
          <w:p w14:paraId="6F4F0909" w14:textId="77777777" w:rsidR="00B40DDD" w:rsidRPr="008A596A" w:rsidRDefault="00B40DDD" w:rsidP="00B40DDD">
            <w:r w:rsidRPr="008A596A">
              <w:t>24.</w:t>
            </w:r>
            <w:r w:rsidRPr="008A596A">
              <w:tab/>
              <w:t xml:space="preserve">Wbudowany mechanizm wirtualizacji typu </w:t>
            </w:r>
            <w:proofErr w:type="spellStart"/>
            <w:r w:rsidRPr="008A596A">
              <w:t>hypervisor</w:t>
            </w:r>
            <w:proofErr w:type="spellEnd"/>
            <w:r w:rsidRPr="008A596A">
              <w:t>."</w:t>
            </w:r>
          </w:p>
          <w:p w14:paraId="461A927C" w14:textId="77777777" w:rsidR="00B40DDD" w:rsidRPr="008A596A" w:rsidRDefault="00B40DDD" w:rsidP="00B40DDD">
            <w:r w:rsidRPr="008A596A">
              <w:t>25.</w:t>
            </w:r>
            <w:r w:rsidRPr="008A596A">
              <w:tab/>
              <w:t>Wbudowana możliwość zdalnego dostępu do systemu i pracy zdalnej z wykorzystaniem pełnego interfejsu graficznego.</w:t>
            </w:r>
          </w:p>
          <w:p w14:paraId="04726E66" w14:textId="77777777" w:rsidR="00B40DDD" w:rsidRPr="008A596A" w:rsidRDefault="00B40DDD" w:rsidP="00B40DDD">
            <w:r w:rsidRPr="008A596A">
              <w:t>26.</w:t>
            </w:r>
            <w:r w:rsidRPr="008A596A">
              <w:tab/>
              <w:t>Dostępność bezpłatnych biuletynów bezpieczeństwa związanych z działaniem systemu operacyjnego.</w:t>
            </w:r>
          </w:p>
          <w:p w14:paraId="3502003E" w14:textId="77777777" w:rsidR="00B40DDD" w:rsidRPr="008A596A" w:rsidRDefault="00B40DDD" w:rsidP="00B40DDD">
            <w:r w:rsidRPr="008A596A">
              <w:t>27.</w:t>
            </w:r>
            <w:r w:rsidRPr="008A596A">
              <w:tab/>
              <w:t>Wbudowana zapora internetowa (firewall) dla ochrony połączeń internetowych, zintegrowana z systemem konsola do zarządzania ustawieniami zapory i regułami IP v4 i v6.</w:t>
            </w:r>
          </w:p>
          <w:p w14:paraId="28D0256A" w14:textId="77777777" w:rsidR="00B40DDD" w:rsidRPr="008A596A" w:rsidRDefault="00B40DDD" w:rsidP="00B40DDD">
            <w:r w:rsidRPr="008A596A">
              <w:t>28.</w:t>
            </w:r>
            <w:r w:rsidRPr="008A596A">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543813A5" w14:textId="77777777" w:rsidR="00B40DDD" w:rsidRPr="008A596A" w:rsidRDefault="00B40DDD" w:rsidP="00B40DDD">
            <w:r w:rsidRPr="008A596A">
              <w:t>29.</w:t>
            </w:r>
            <w:r w:rsidRPr="008A596A">
              <w:tab/>
              <w:t>Możliwość zdefiniowania zarządzanych aplikacji w taki sposób aby automatycznie szyfrowały pliki na poziomie systemu plików. Blokowanie bezpośredniego kopiowania treści między aplikacjami zarządzanymi a niezarządzanymi.</w:t>
            </w:r>
          </w:p>
          <w:p w14:paraId="06568D5E" w14:textId="77777777" w:rsidR="00B40DDD" w:rsidRPr="008A596A" w:rsidRDefault="00B40DDD" w:rsidP="00B40DDD">
            <w:r w:rsidRPr="008A596A">
              <w:t>30.</w:t>
            </w:r>
            <w:r w:rsidRPr="008A596A">
              <w:tab/>
              <w:t>Wbudowany system uwierzytelnienia dwuskładnikowego oparty o certyfikat lub klucz prywatny oraz PIN lub uwierzytelnienie biometryczne.</w:t>
            </w:r>
          </w:p>
          <w:p w14:paraId="4179FC41" w14:textId="77777777" w:rsidR="00B40DDD" w:rsidRPr="008A596A" w:rsidRDefault="00B40DDD" w:rsidP="00B40DDD">
            <w:r w:rsidRPr="008A596A">
              <w:t>31.</w:t>
            </w:r>
            <w:r w:rsidRPr="008A596A">
              <w:tab/>
              <w:t>Wbudowane mechanizmy ochrony antywirusowej i przeciw złośliwemu oprogramowaniu z zapewnionymi bezpłatnymi aktualizacjami.</w:t>
            </w:r>
          </w:p>
          <w:p w14:paraId="7FCF30C9" w14:textId="77777777" w:rsidR="00B40DDD" w:rsidRPr="008A596A" w:rsidRDefault="00B40DDD" w:rsidP="00B40DDD">
            <w:r w:rsidRPr="008A596A">
              <w:t>32.</w:t>
            </w:r>
            <w:r w:rsidRPr="008A596A">
              <w:tab/>
              <w:t>Wbudowany system szyfrowania dysku twardego ze wsparciem modułu TPM</w:t>
            </w:r>
          </w:p>
          <w:p w14:paraId="4A8F93CB" w14:textId="77777777" w:rsidR="00B40DDD" w:rsidRPr="008A596A" w:rsidRDefault="00B40DDD" w:rsidP="00B40DDD">
            <w:r w:rsidRPr="008A596A">
              <w:t>33.</w:t>
            </w:r>
            <w:r w:rsidRPr="008A596A">
              <w:tab/>
              <w:t>Możliwość tworzenia i przechowywania kopii zapasowych kluczy odzyskiwania do szyfrowania dysku w usługach katalogowych.</w:t>
            </w:r>
          </w:p>
          <w:p w14:paraId="0125A77F" w14:textId="77777777" w:rsidR="00B40DDD" w:rsidRPr="008A596A" w:rsidRDefault="00B40DDD" w:rsidP="00B40DDD">
            <w:r w:rsidRPr="008A596A">
              <w:t>34.</w:t>
            </w:r>
            <w:r w:rsidRPr="008A596A">
              <w:tab/>
              <w:t>Możliwość tworzenia wirtualnych kart inteligentnych.</w:t>
            </w:r>
          </w:p>
          <w:p w14:paraId="1C9750F6" w14:textId="77777777" w:rsidR="00B40DDD" w:rsidRPr="008A596A" w:rsidRDefault="00B40DDD" w:rsidP="00B40DDD">
            <w:r w:rsidRPr="008A596A">
              <w:t>35.</w:t>
            </w:r>
            <w:r w:rsidRPr="008A596A">
              <w:tab/>
              <w:t xml:space="preserve">Wsparcie dla </w:t>
            </w:r>
            <w:proofErr w:type="spellStart"/>
            <w:r w:rsidRPr="008A596A">
              <w:t>firmware</w:t>
            </w:r>
            <w:proofErr w:type="spellEnd"/>
            <w:r w:rsidRPr="008A596A">
              <w:t xml:space="preserve"> UEFI i funkcji bezpiecznego rozruchu (</w:t>
            </w:r>
            <w:proofErr w:type="spellStart"/>
            <w:r w:rsidRPr="008A596A">
              <w:t>Secure</w:t>
            </w:r>
            <w:proofErr w:type="spellEnd"/>
            <w:r w:rsidRPr="008A596A">
              <w:t xml:space="preserve"> </w:t>
            </w:r>
            <w:proofErr w:type="spellStart"/>
            <w:r w:rsidRPr="008A596A">
              <w:t>Boot</w:t>
            </w:r>
            <w:proofErr w:type="spellEnd"/>
            <w:r w:rsidRPr="008A596A">
              <w:t>)</w:t>
            </w:r>
          </w:p>
          <w:p w14:paraId="7409AC15" w14:textId="77777777" w:rsidR="00B40DDD" w:rsidRPr="008A596A" w:rsidRDefault="00B40DDD" w:rsidP="00B40DDD">
            <w:r w:rsidRPr="008A596A">
              <w:t>36.</w:t>
            </w:r>
            <w:r w:rsidRPr="008A596A">
              <w:tab/>
              <w:t xml:space="preserve">Wbudowany w system, wykorzystywany automatycznie przez wbudowane przeglądarki filtr </w:t>
            </w:r>
            <w:proofErr w:type="spellStart"/>
            <w:r w:rsidRPr="008A596A">
              <w:t>reputacyjny</w:t>
            </w:r>
            <w:proofErr w:type="spellEnd"/>
            <w:r w:rsidRPr="008A596A">
              <w:t xml:space="preserve"> URL.</w:t>
            </w:r>
          </w:p>
          <w:p w14:paraId="321B883F" w14:textId="77777777" w:rsidR="00B40DDD" w:rsidRPr="008A596A" w:rsidRDefault="00B40DDD" w:rsidP="00B40DDD">
            <w:r w:rsidRPr="008A596A">
              <w:t>37.</w:t>
            </w:r>
            <w:r w:rsidRPr="008A596A">
              <w:tab/>
              <w:t>Wsparcie dla IPSEC oparte na politykach – wdrażanie IPSEC oparte na zestawach reguł definiujących ustawienia zarządzanych w sposób centralny.</w:t>
            </w:r>
          </w:p>
          <w:p w14:paraId="65469640" w14:textId="77777777" w:rsidR="00B40DDD" w:rsidRPr="008A596A" w:rsidRDefault="00B40DDD" w:rsidP="00B40DDD">
            <w:r w:rsidRPr="008A596A">
              <w:lastRenderedPageBreak/>
              <w:t>38.</w:t>
            </w:r>
            <w:r w:rsidRPr="008A596A">
              <w:tab/>
              <w:t>Mechanizmy logowania w oparciu o:</w:t>
            </w:r>
          </w:p>
          <w:p w14:paraId="5FFF0C62" w14:textId="77777777" w:rsidR="00B40DDD" w:rsidRPr="008A596A" w:rsidRDefault="00B40DDD" w:rsidP="00B40DDD">
            <w:r w:rsidRPr="008A596A">
              <w:t>a.</w:t>
            </w:r>
            <w:r w:rsidRPr="008A596A">
              <w:tab/>
              <w:t>Login i hasło,</w:t>
            </w:r>
          </w:p>
          <w:p w14:paraId="568B0476" w14:textId="77777777" w:rsidR="00B40DDD" w:rsidRPr="008A596A" w:rsidRDefault="00B40DDD" w:rsidP="00B40DDD">
            <w:r w:rsidRPr="008A596A">
              <w:t>b.</w:t>
            </w:r>
            <w:r w:rsidRPr="008A596A">
              <w:tab/>
              <w:t>Karty inteligentne i certyfikaty (</w:t>
            </w:r>
            <w:proofErr w:type="spellStart"/>
            <w:r w:rsidRPr="008A596A">
              <w:t>smartcard</w:t>
            </w:r>
            <w:proofErr w:type="spellEnd"/>
            <w:r w:rsidRPr="008A596A">
              <w:t>),</w:t>
            </w:r>
          </w:p>
          <w:p w14:paraId="2E36FC2F" w14:textId="77777777" w:rsidR="00B40DDD" w:rsidRPr="008A596A" w:rsidRDefault="00B40DDD" w:rsidP="00B40DDD">
            <w:r w:rsidRPr="008A596A">
              <w:t>c.</w:t>
            </w:r>
            <w:r w:rsidRPr="008A596A">
              <w:tab/>
              <w:t>Wirtualne karty inteligentne i certyfikaty (logowanie w oparciu o certyfikat chroniony poprzez moduł TPM),</w:t>
            </w:r>
          </w:p>
          <w:p w14:paraId="0E755E56" w14:textId="77777777" w:rsidR="00B40DDD" w:rsidRPr="008A596A" w:rsidRDefault="00B40DDD" w:rsidP="00B40DDD">
            <w:r w:rsidRPr="008A596A">
              <w:t>d.</w:t>
            </w:r>
            <w:r w:rsidRPr="008A596A">
              <w:tab/>
              <w:t>Certyfikat/Klucz i PIN</w:t>
            </w:r>
          </w:p>
          <w:p w14:paraId="47B0B2C1" w14:textId="77777777" w:rsidR="00B40DDD" w:rsidRPr="008A596A" w:rsidRDefault="00B40DDD" w:rsidP="00B40DDD">
            <w:r w:rsidRPr="008A596A">
              <w:t>e.</w:t>
            </w:r>
            <w:r w:rsidRPr="008A596A">
              <w:tab/>
              <w:t>Certyfikat/Klucz i uwierzytelnienie biometryczne</w:t>
            </w:r>
          </w:p>
          <w:p w14:paraId="60C661B7" w14:textId="77777777" w:rsidR="00B40DDD" w:rsidRPr="008A596A" w:rsidRDefault="00B40DDD" w:rsidP="00B40DDD">
            <w:r w:rsidRPr="008A596A">
              <w:t>39.</w:t>
            </w:r>
            <w:r w:rsidRPr="008A596A">
              <w:tab/>
              <w:t xml:space="preserve">Wsparcie dla uwierzytelniania na bazie </w:t>
            </w:r>
            <w:proofErr w:type="spellStart"/>
            <w:r w:rsidRPr="008A596A">
              <w:t>Kerberos</w:t>
            </w:r>
            <w:proofErr w:type="spellEnd"/>
            <w:r w:rsidRPr="008A596A">
              <w:t xml:space="preserve"> v. 5</w:t>
            </w:r>
          </w:p>
          <w:p w14:paraId="359F8DE3" w14:textId="77777777" w:rsidR="00B40DDD" w:rsidRPr="008A596A" w:rsidRDefault="00B40DDD" w:rsidP="00B40DDD">
            <w:r w:rsidRPr="008A596A">
              <w:t>40.</w:t>
            </w:r>
            <w:r w:rsidRPr="008A596A">
              <w:tab/>
              <w:t>Wbudowany agent do zbierania danych na temat zagrożeń na stacji roboczej.</w:t>
            </w:r>
          </w:p>
          <w:p w14:paraId="4513003A" w14:textId="77777777" w:rsidR="00B40DDD" w:rsidRPr="008A596A" w:rsidRDefault="00B40DDD" w:rsidP="00B40DDD">
            <w:r w:rsidRPr="008A596A">
              <w:t>41.</w:t>
            </w:r>
            <w:r w:rsidRPr="008A596A">
              <w:tab/>
              <w:t>Wsparcie .NET Framework 2.x, 3.x i 4.x – możliwość uruchomienia aplikacji działających we wskazanych środowiskach</w:t>
            </w:r>
          </w:p>
          <w:p w14:paraId="04FC84D8" w14:textId="77777777" w:rsidR="00B40DDD" w:rsidRPr="008A596A" w:rsidRDefault="00B40DDD" w:rsidP="00B40DDD">
            <w:r w:rsidRPr="008A596A">
              <w:t>42.</w:t>
            </w:r>
            <w:r w:rsidRPr="008A596A">
              <w:tab/>
              <w:t xml:space="preserve">Wsparcie dla </w:t>
            </w:r>
            <w:proofErr w:type="spellStart"/>
            <w:r w:rsidRPr="008A596A">
              <w:t>VBScript</w:t>
            </w:r>
            <w:proofErr w:type="spellEnd"/>
            <w:r w:rsidRPr="008A596A">
              <w:t xml:space="preserve"> – możliwość uruchamiania interpretera poleceń</w:t>
            </w:r>
          </w:p>
          <w:p w14:paraId="11E47B70" w14:textId="77777777" w:rsidR="00B40DDD" w:rsidRPr="008A596A" w:rsidRDefault="00B40DDD" w:rsidP="00B40DDD">
            <w:r w:rsidRPr="008A596A">
              <w:t>43.</w:t>
            </w:r>
            <w:r w:rsidRPr="008A596A">
              <w:tab/>
              <w:t>Wsparcie dla PowerShell 5.x – możliwość uruchamiania interpretera poleceń</w:t>
            </w:r>
          </w:p>
          <w:p w14:paraId="039750BA" w14:textId="77777777" w:rsidR="00B40DDD" w:rsidRPr="008A596A" w:rsidRDefault="00B40DDD" w:rsidP="00B40DDD">
            <w:r w:rsidRPr="008A596A">
              <w:t>44. Możliwość szybkiego układania okien w predefiniowane siatki.</w:t>
            </w:r>
          </w:p>
          <w:p w14:paraId="1A8799BB" w14:textId="5F00AFC8" w:rsidR="00B40DDD" w:rsidRPr="008A596A" w:rsidRDefault="00B40DDD" w:rsidP="00B40DDD">
            <w:r w:rsidRPr="008A596A">
              <w:t>45. Oficjalne wsparcie w zakresie pomocy technicznej  oraz wsparcia bezpieczeństwa przez producenta systemu.</w:t>
            </w:r>
          </w:p>
        </w:tc>
        <w:tc>
          <w:tcPr>
            <w:tcW w:w="3544" w:type="dxa"/>
            <w:gridSpan w:val="2"/>
            <w:shd w:val="clear" w:color="auto" w:fill="FFFFFF"/>
            <w:vAlign w:val="center"/>
          </w:tcPr>
          <w:p w14:paraId="5F21511B" w14:textId="77777777" w:rsidR="00B40DDD" w:rsidRPr="008A596A" w:rsidRDefault="00B40DDD" w:rsidP="00B40DDD">
            <w:pPr>
              <w:autoSpaceDE w:val="0"/>
              <w:autoSpaceDN w:val="0"/>
              <w:adjustRightInd w:val="0"/>
            </w:pPr>
          </w:p>
        </w:tc>
      </w:tr>
      <w:tr w:rsidR="00B40DDD" w:rsidRPr="008A596A" w14:paraId="12A95A32"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434"/>
          <w:jc w:val="center"/>
        </w:trPr>
        <w:tc>
          <w:tcPr>
            <w:tcW w:w="603" w:type="dxa"/>
            <w:gridSpan w:val="2"/>
            <w:shd w:val="clear" w:color="auto" w:fill="FFFFFF"/>
            <w:vAlign w:val="center"/>
          </w:tcPr>
          <w:p w14:paraId="2D1C8661" w14:textId="77777777" w:rsidR="00B40DDD" w:rsidRPr="008A596A" w:rsidRDefault="00B40DDD" w:rsidP="00B40DDD">
            <w:pPr>
              <w:autoSpaceDE w:val="0"/>
              <w:autoSpaceDN w:val="0"/>
              <w:adjustRightInd w:val="0"/>
              <w:jc w:val="center"/>
            </w:pPr>
            <w:r w:rsidRPr="008A596A">
              <w:lastRenderedPageBreak/>
              <w:t>17</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A5C12F4" w14:textId="77777777" w:rsidR="00B40DDD" w:rsidRPr="008A596A" w:rsidRDefault="00B40DDD" w:rsidP="00B40DDD">
            <w:pPr>
              <w:jc w:val="both"/>
              <w:rPr>
                <w:b/>
                <w:bCs/>
              </w:rPr>
            </w:pPr>
            <w:r w:rsidRPr="008A596A">
              <w:rPr>
                <w:b/>
                <w:bCs/>
              </w:rPr>
              <w:t>BIOS</w:t>
            </w:r>
          </w:p>
          <w:p w14:paraId="794FDAB3" w14:textId="77777777" w:rsidR="00B40DDD" w:rsidRPr="008A596A" w:rsidRDefault="00B40DDD" w:rsidP="00B40DDD">
            <w:r w:rsidRPr="008A596A">
              <w:t>Pełna obsługa BIOS za pomocą klawiatury i myszy oraz samej myszy. Możliwość, bez uruchamiania systemu operacyjnego z dysku twardego komputera, bez dodatkowego oprogramowania z zewnętrznych i podłączonych do niego urządzeń zewnętrznych odczytania z BIOS informacji o:</w:t>
            </w:r>
            <w:r w:rsidRPr="008A596A">
              <w:br/>
              <w:t>- modelu komputera,</w:t>
            </w:r>
          </w:p>
          <w:p w14:paraId="078610D9" w14:textId="77777777" w:rsidR="00B40DDD" w:rsidRPr="008A596A" w:rsidRDefault="00B40DDD" w:rsidP="00B40DDD">
            <w:r w:rsidRPr="008A596A">
              <w:t>- numerze seryjnym,</w:t>
            </w:r>
          </w:p>
          <w:p w14:paraId="3D410636" w14:textId="77777777" w:rsidR="00B40DDD" w:rsidRPr="008A596A" w:rsidRDefault="00B40DDD" w:rsidP="00B40DDD">
            <w:r w:rsidRPr="008A596A">
              <w:t>- numerze inwentarzowym (</w:t>
            </w:r>
            <w:proofErr w:type="spellStart"/>
            <w:r w:rsidRPr="008A596A">
              <w:t>AssetTag</w:t>
            </w:r>
            <w:proofErr w:type="spellEnd"/>
            <w:r w:rsidRPr="008A596A">
              <w:t>),</w:t>
            </w:r>
          </w:p>
          <w:p w14:paraId="029813FF" w14:textId="77777777" w:rsidR="00B40DDD" w:rsidRPr="008A596A" w:rsidRDefault="00B40DDD" w:rsidP="00B40DDD">
            <w:r w:rsidRPr="008A596A">
              <w:t>- MAC Adres karty sieciowej,</w:t>
            </w:r>
          </w:p>
          <w:p w14:paraId="1F43D0F7" w14:textId="77777777" w:rsidR="00B40DDD" w:rsidRPr="008A596A" w:rsidRDefault="00B40DDD" w:rsidP="00B40DDD">
            <w:r w:rsidRPr="008A596A">
              <w:t>- wersji BIOS,</w:t>
            </w:r>
          </w:p>
          <w:p w14:paraId="07B45779" w14:textId="77777777" w:rsidR="00B40DDD" w:rsidRPr="008A596A" w:rsidRDefault="00B40DDD" w:rsidP="00B40DDD">
            <w:r w:rsidRPr="008A596A">
              <w:t>- zainstalowanym procesorze,</w:t>
            </w:r>
          </w:p>
          <w:p w14:paraId="2C8C68DE" w14:textId="77777777" w:rsidR="00B40DDD" w:rsidRPr="008A596A" w:rsidRDefault="00B40DDD" w:rsidP="00B40DDD">
            <w:r w:rsidRPr="008A596A">
              <w:t>- zainstalowanej pamięci RAM,</w:t>
            </w:r>
          </w:p>
          <w:p w14:paraId="219FD10F" w14:textId="77777777" w:rsidR="00B40DDD" w:rsidRPr="008A596A" w:rsidRDefault="00B40DDD" w:rsidP="00B40DDD">
            <w:r w:rsidRPr="008A596A">
              <w:t>- urządzeniach podłączonych do portów M.2.</w:t>
            </w:r>
          </w:p>
          <w:p w14:paraId="0B240013" w14:textId="77777777" w:rsidR="00B40DDD" w:rsidRPr="008A596A" w:rsidRDefault="00B40DDD" w:rsidP="00B40DDD"/>
          <w:p w14:paraId="7F238149" w14:textId="77777777" w:rsidR="00B40DDD" w:rsidRPr="008A596A" w:rsidRDefault="00B40DDD" w:rsidP="00B40DDD">
            <w:r w:rsidRPr="008A596A">
              <w:t>Możliwość z poziomu Bios:</w:t>
            </w:r>
          </w:p>
          <w:p w14:paraId="1023CA0E" w14:textId="77777777" w:rsidR="00B40DDD" w:rsidRPr="008A596A" w:rsidRDefault="00B40DDD" w:rsidP="00B40DDD">
            <w:r w:rsidRPr="008A596A">
              <w:t>- włączenia/wyłączenia portów USB</w:t>
            </w:r>
          </w:p>
          <w:p w14:paraId="480B2A5E" w14:textId="77777777" w:rsidR="00B40DDD" w:rsidRPr="008A596A" w:rsidRDefault="00B40DDD" w:rsidP="00B40DDD">
            <w:r w:rsidRPr="008A596A">
              <w:t>- włączenia/wyłączenia karty sieciowej</w:t>
            </w:r>
          </w:p>
          <w:p w14:paraId="6F652339" w14:textId="77777777" w:rsidR="00B40DDD" w:rsidRPr="008A596A" w:rsidRDefault="00B40DDD" w:rsidP="00B40DDD">
            <w:r w:rsidRPr="008A596A">
              <w:t>- włączenia/wyłączenia kontrolera audio</w:t>
            </w:r>
          </w:p>
          <w:p w14:paraId="16054210" w14:textId="77777777" w:rsidR="00B40DDD" w:rsidRPr="008A596A" w:rsidRDefault="00B40DDD" w:rsidP="00B40DDD">
            <w:r w:rsidRPr="008A596A">
              <w:t xml:space="preserve">- włączenia/wyłączenia funkcji </w:t>
            </w:r>
            <w:proofErr w:type="spellStart"/>
            <w:r w:rsidRPr="008A596A">
              <w:t>WoL</w:t>
            </w:r>
            <w:proofErr w:type="spellEnd"/>
          </w:p>
          <w:p w14:paraId="62C41921" w14:textId="77777777" w:rsidR="00B40DDD" w:rsidRPr="008A596A" w:rsidRDefault="00B40DDD" w:rsidP="00B40DDD">
            <w:r w:rsidRPr="008A596A">
              <w:t>- włączenia/wyłączenia wirtualizacji</w:t>
            </w:r>
          </w:p>
          <w:p w14:paraId="18050578" w14:textId="77777777" w:rsidR="00B40DDD" w:rsidRPr="008A596A" w:rsidRDefault="00B40DDD" w:rsidP="00B40DDD">
            <w:r w:rsidRPr="008A596A">
              <w:t>- włączenia/wyłączenia modułu TPM</w:t>
            </w:r>
          </w:p>
          <w:p w14:paraId="13AF9773" w14:textId="77777777" w:rsidR="00B40DDD" w:rsidRPr="008A596A" w:rsidRDefault="00B40DDD" w:rsidP="00B40DDD">
            <w:r w:rsidRPr="008A596A">
              <w:t>- ustawienia hasła: administratora, Power-On, dysku twardego</w:t>
            </w:r>
          </w:p>
          <w:p w14:paraId="5251DBDC" w14:textId="77777777" w:rsidR="00B40DDD" w:rsidRPr="008A596A" w:rsidRDefault="00B40DDD" w:rsidP="00B40DDD">
            <w:r w:rsidRPr="008A596A">
              <w:t>- wyboru trybu uruchomienia komputera po utracie zasilania (włącz, wyłącz, poprzedni stan)</w:t>
            </w:r>
          </w:p>
          <w:p w14:paraId="296C72E5" w14:textId="77777777" w:rsidR="00B40DDD" w:rsidRPr="008A596A" w:rsidRDefault="00B40DDD" w:rsidP="00B40DDD">
            <w:r w:rsidRPr="008A596A">
              <w:t xml:space="preserve">- zdefiniowania sekwencji </w:t>
            </w:r>
            <w:proofErr w:type="spellStart"/>
            <w:r w:rsidRPr="008A596A">
              <w:t>bootowania</w:t>
            </w:r>
            <w:proofErr w:type="spellEnd"/>
          </w:p>
          <w:p w14:paraId="40808B37" w14:textId="77777777" w:rsidR="00B40DDD" w:rsidRPr="008A596A" w:rsidRDefault="00B40DDD" w:rsidP="00B40DDD">
            <w:r w:rsidRPr="008A596A">
              <w:t>- załadowania optymalnych ustawień BIOS</w:t>
            </w:r>
          </w:p>
          <w:p w14:paraId="1E699686" w14:textId="77777777" w:rsidR="00B40DDD" w:rsidRPr="008A596A" w:rsidRDefault="00B40DDD" w:rsidP="00B40DDD">
            <w:pPr>
              <w:snapToGrid w:val="0"/>
              <w:jc w:val="both"/>
            </w:pPr>
            <w:r w:rsidRPr="008A596A">
              <w:t>bez uruchamiania systemu operacyjnego z dysku twardego komputera lub innych, podłączonych do niego, urządzeń zewnętrznych.</w:t>
            </w:r>
          </w:p>
        </w:tc>
        <w:tc>
          <w:tcPr>
            <w:tcW w:w="3544" w:type="dxa"/>
            <w:gridSpan w:val="2"/>
            <w:shd w:val="clear" w:color="auto" w:fill="FFFFFF"/>
            <w:vAlign w:val="center"/>
          </w:tcPr>
          <w:p w14:paraId="53C0487A" w14:textId="77777777" w:rsidR="00B40DDD" w:rsidRPr="008A596A" w:rsidRDefault="00B40DDD" w:rsidP="00B40DDD">
            <w:pPr>
              <w:autoSpaceDE w:val="0"/>
              <w:autoSpaceDN w:val="0"/>
              <w:adjustRightInd w:val="0"/>
            </w:pPr>
          </w:p>
        </w:tc>
      </w:tr>
      <w:tr w:rsidR="00B40DDD" w:rsidRPr="008A596A" w14:paraId="65627AA2"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232"/>
          <w:jc w:val="center"/>
        </w:trPr>
        <w:tc>
          <w:tcPr>
            <w:tcW w:w="603" w:type="dxa"/>
            <w:gridSpan w:val="2"/>
            <w:shd w:val="clear" w:color="auto" w:fill="FFFFFF"/>
            <w:vAlign w:val="center"/>
          </w:tcPr>
          <w:p w14:paraId="05F5FCE5" w14:textId="77777777" w:rsidR="00B40DDD" w:rsidRPr="008A596A" w:rsidRDefault="00B40DDD" w:rsidP="00B40DDD">
            <w:pPr>
              <w:autoSpaceDE w:val="0"/>
              <w:autoSpaceDN w:val="0"/>
              <w:adjustRightInd w:val="0"/>
              <w:jc w:val="center"/>
            </w:pPr>
            <w:r w:rsidRPr="008A596A">
              <w:t>18</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8F390AB" w14:textId="77777777" w:rsidR="00B40DDD" w:rsidRPr="008A596A" w:rsidRDefault="00B40DDD" w:rsidP="00B40DDD">
            <w:pPr>
              <w:jc w:val="both"/>
              <w:rPr>
                <w:b/>
                <w:bCs/>
              </w:rPr>
            </w:pPr>
            <w:r w:rsidRPr="008A596A">
              <w:rPr>
                <w:b/>
                <w:bCs/>
              </w:rPr>
              <w:t>Zintegrowany System Diagnostyczny:</w:t>
            </w:r>
          </w:p>
          <w:p w14:paraId="4301C1CB" w14:textId="77777777" w:rsidR="00B40DDD" w:rsidRPr="008A596A" w:rsidRDefault="00B40DDD" w:rsidP="00B40DDD">
            <w:r w:rsidRPr="008A596A">
              <w:t>Cyfrowy system diagnostyczny producenta działający nawet w przypadku uszkodzenia dysku twardego z systemem operacyjnym komputera umożliwiający wykonanie diagnostyki następujących podzespołów:</w:t>
            </w:r>
          </w:p>
          <w:p w14:paraId="35746223" w14:textId="77777777" w:rsidR="00B40DDD" w:rsidRPr="008A596A" w:rsidRDefault="00B40DDD" w:rsidP="00B40DDD">
            <w:r w:rsidRPr="008A596A">
              <w:t xml:space="preserve">- test pamięci RAM </w:t>
            </w:r>
          </w:p>
          <w:p w14:paraId="4CE5A6F1" w14:textId="77777777" w:rsidR="00B40DDD" w:rsidRPr="008A596A" w:rsidRDefault="00B40DDD" w:rsidP="00B40DDD">
            <w:r w:rsidRPr="008A596A">
              <w:t>- test dysku twardego</w:t>
            </w:r>
          </w:p>
          <w:p w14:paraId="2142374E" w14:textId="77777777" w:rsidR="00B40DDD" w:rsidRPr="008A596A" w:rsidRDefault="00B40DDD" w:rsidP="00B40DDD">
            <w:r w:rsidRPr="008A596A">
              <w:t xml:space="preserve">- test płyty głównej </w:t>
            </w:r>
          </w:p>
          <w:p w14:paraId="04507751" w14:textId="77777777" w:rsidR="00B40DDD" w:rsidRPr="008A596A" w:rsidRDefault="00B40DDD" w:rsidP="00B40DDD">
            <w:r w:rsidRPr="008A596A">
              <w:t>- test procesora</w:t>
            </w:r>
          </w:p>
          <w:p w14:paraId="1DFE18F2" w14:textId="77777777" w:rsidR="00B40DDD" w:rsidRPr="008A596A" w:rsidRDefault="00B40DDD" w:rsidP="00B40DDD"/>
          <w:p w14:paraId="380FD06F" w14:textId="77777777" w:rsidR="00B40DDD" w:rsidRPr="008A596A" w:rsidRDefault="00B40DDD" w:rsidP="00B40DDD">
            <w:r w:rsidRPr="008A596A">
              <w:t xml:space="preserve">Cyfrowa lub dźwiękowa sygnalizacja w przypadku uszkodzenia bądź błędów któregokolwiek z powyższych podzespołów komputera. Ponadto system </w:t>
            </w:r>
            <w:r w:rsidRPr="008A596A">
              <w:lastRenderedPageBreak/>
              <w:t>powinien umożliwiać identyfikacje testowanej jednostki i jej komponentów w następującym zakresie:</w:t>
            </w:r>
          </w:p>
          <w:p w14:paraId="51BC07F7" w14:textId="77777777" w:rsidR="00B40DDD" w:rsidRPr="008A596A" w:rsidRDefault="00B40DDD" w:rsidP="00B40DDD">
            <w:r w:rsidRPr="008A596A">
              <w:t>PC: Producent, model</w:t>
            </w:r>
          </w:p>
          <w:p w14:paraId="358A802C" w14:textId="77777777" w:rsidR="00B40DDD" w:rsidRPr="008A596A" w:rsidRDefault="00B40DDD" w:rsidP="00B40DDD">
            <w:r w:rsidRPr="008A596A">
              <w:t>BIOS: Wersja, data wydania, producent</w:t>
            </w:r>
          </w:p>
          <w:p w14:paraId="1D63F1FA" w14:textId="77777777" w:rsidR="00B40DDD" w:rsidRPr="008A596A" w:rsidRDefault="00B40DDD" w:rsidP="00B40DDD">
            <w:r w:rsidRPr="008A596A">
              <w:t>Procesor : Nazwa, taktowanie, liczba rdzeni, ilość pamięci cache</w:t>
            </w:r>
          </w:p>
          <w:p w14:paraId="1E46BD11" w14:textId="77777777" w:rsidR="00B40DDD" w:rsidRPr="008A596A" w:rsidRDefault="00B40DDD" w:rsidP="00B40DDD">
            <w:r w:rsidRPr="008A596A">
              <w:t>Pamięć RAM : Ilość, producent oraz numer seryjny, taktowanie</w:t>
            </w:r>
          </w:p>
          <w:p w14:paraId="1AD00653" w14:textId="77777777" w:rsidR="00B40DDD" w:rsidRPr="008A596A" w:rsidRDefault="00B40DDD" w:rsidP="00B40DDD">
            <w:r w:rsidRPr="008A596A">
              <w:t>Dysk twardy: model, numer seryjny, pojemność, producent</w:t>
            </w:r>
          </w:p>
          <w:p w14:paraId="398F6D21" w14:textId="77777777" w:rsidR="00B40DDD" w:rsidRPr="008A596A" w:rsidRDefault="00B40DDD" w:rsidP="00B40DDD"/>
          <w:p w14:paraId="4E5A4FB2" w14:textId="77777777" w:rsidR="00B40DDD" w:rsidRPr="008A596A" w:rsidRDefault="00B40DDD" w:rsidP="00B40DDD">
            <w:r w:rsidRPr="008A596A">
              <w:t>System Diagnostyczny działający nawet w przypadku uszkodzenia dysku twardego z systemem operacyjnym komputera..</w:t>
            </w:r>
          </w:p>
          <w:p w14:paraId="79B04F27" w14:textId="77777777" w:rsidR="00B40DDD" w:rsidRPr="008A596A" w:rsidRDefault="00B40DDD" w:rsidP="00B40DDD">
            <w:pPr>
              <w:jc w:val="both"/>
            </w:pPr>
          </w:p>
        </w:tc>
        <w:tc>
          <w:tcPr>
            <w:tcW w:w="3544" w:type="dxa"/>
            <w:gridSpan w:val="2"/>
            <w:shd w:val="clear" w:color="auto" w:fill="FFFFFF"/>
            <w:vAlign w:val="center"/>
          </w:tcPr>
          <w:p w14:paraId="7BD99628" w14:textId="77777777" w:rsidR="00B40DDD" w:rsidRPr="008A596A" w:rsidRDefault="00B40DDD" w:rsidP="00B40DDD">
            <w:pPr>
              <w:autoSpaceDE w:val="0"/>
              <w:autoSpaceDN w:val="0"/>
              <w:adjustRightInd w:val="0"/>
            </w:pPr>
          </w:p>
        </w:tc>
      </w:tr>
      <w:tr w:rsidR="00B40DDD" w:rsidRPr="008A596A" w14:paraId="0C7C613F"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300"/>
          <w:jc w:val="center"/>
        </w:trPr>
        <w:tc>
          <w:tcPr>
            <w:tcW w:w="603" w:type="dxa"/>
            <w:gridSpan w:val="2"/>
            <w:shd w:val="clear" w:color="auto" w:fill="FFFFFF"/>
            <w:vAlign w:val="center"/>
          </w:tcPr>
          <w:p w14:paraId="0E078DAB" w14:textId="77777777" w:rsidR="00B40DDD" w:rsidRPr="008A596A" w:rsidRDefault="00B40DDD" w:rsidP="00B40DDD">
            <w:pPr>
              <w:autoSpaceDE w:val="0"/>
              <w:autoSpaceDN w:val="0"/>
              <w:adjustRightInd w:val="0"/>
              <w:jc w:val="center"/>
            </w:pPr>
            <w:r w:rsidRPr="008A596A">
              <w:t>19</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52D2936A" w14:textId="77777777" w:rsidR="00B40DDD" w:rsidRPr="008A596A" w:rsidRDefault="00B40DDD" w:rsidP="00B40DDD">
            <w:pPr>
              <w:rPr>
                <w:b/>
                <w:bCs/>
              </w:rPr>
            </w:pPr>
            <w:r w:rsidRPr="008A596A">
              <w:rPr>
                <w:b/>
                <w:bCs/>
              </w:rPr>
              <w:t>Zarządzanie</w:t>
            </w:r>
          </w:p>
          <w:p w14:paraId="736E2F7B" w14:textId="77777777" w:rsidR="00B40DDD" w:rsidRPr="008A596A" w:rsidRDefault="00B40DDD" w:rsidP="00B40DDD">
            <w:r w:rsidRPr="008A596A">
              <w:t>Wbudowana w płytę główną technologia zarządzania i monitorowania komputerem na poziomie sprzętowym działająca niezależnie od stanu czy obecności systemu operacyjnego oraz stanu włączenia komputera podczas pracy na zasilaczu sieciowym AC, posiadająca sprzętowe wsparcie technologii wirtualizacji, wbudowany sprzętowy firewall, zarządzany i konfigurowany z serwera zarządzania oraz niedostępny dla lokalnego systemu OS i lokalnych aplikacji, a także umożliwiająca:</w:t>
            </w:r>
          </w:p>
          <w:p w14:paraId="65208A0D" w14:textId="77777777" w:rsidR="00B40DDD" w:rsidRPr="008A596A" w:rsidRDefault="00B40DDD" w:rsidP="00B40DDD">
            <w:r w:rsidRPr="008A596A">
              <w:t>-</w:t>
            </w:r>
            <w:r w:rsidRPr="008A596A">
              <w:tab/>
              <w:t>zdalną konfigurację ustawień BIOS;</w:t>
            </w:r>
          </w:p>
          <w:p w14:paraId="2C5D050B" w14:textId="77777777" w:rsidR="00B40DDD" w:rsidRPr="008A596A" w:rsidRDefault="00B40DDD" w:rsidP="00B40DDD">
            <w:r w:rsidRPr="008A596A">
              <w:t>-</w:t>
            </w:r>
            <w:r w:rsidRPr="008A596A">
              <w:tab/>
              <w:t xml:space="preserve">zabezpieczenie </w:t>
            </w:r>
            <w:proofErr w:type="spellStart"/>
            <w:r w:rsidRPr="008A596A">
              <w:t>bootowania</w:t>
            </w:r>
            <w:proofErr w:type="spellEnd"/>
          </w:p>
          <w:p w14:paraId="07973531" w14:textId="77777777" w:rsidR="00B40DDD" w:rsidRPr="008A596A" w:rsidRDefault="00B40DDD" w:rsidP="00B40DDD">
            <w:pPr>
              <w:jc w:val="both"/>
            </w:pPr>
            <w:r w:rsidRPr="008A596A">
              <w:t>-</w:t>
            </w:r>
            <w:r w:rsidRPr="008A596A">
              <w:tab/>
              <w:t>wsparcie zabezpieczeń dla przechowywania danych logowania</w:t>
            </w:r>
          </w:p>
        </w:tc>
        <w:tc>
          <w:tcPr>
            <w:tcW w:w="3544" w:type="dxa"/>
            <w:gridSpan w:val="2"/>
            <w:shd w:val="clear" w:color="auto" w:fill="FFFFFF"/>
            <w:vAlign w:val="center"/>
          </w:tcPr>
          <w:p w14:paraId="4EE04322" w14:textId="77777777" w:rsidR="00B40DDD" w:rsidRPr="008A596A" w:rsidRDefault="00B40DDD" w:rsidP="00B40DDD">
            <w:pPr>
              <w:autoSpaceDE w:val="0"/>
              <w:autoSpaceDN w:val="0"/>
              <w:adjustRightInd w:val="0"/>
            </w:pPr>
          </w:p>
        </w:tc>
      </w:tr>
      <w:tr w:rsidR="00B40DDD" w:rsidRPr="008A596A" w14:paraId="66988B2F"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300"/>
          <w:jc w:val="center"/>
        </w:trPr>
        <w:tc>
          <w:tcPr>
            <w:tcW w:w="603" w:type="dxa"/>
            <w:gridSpan w:val="2"/>
            <w:shd w:val="clear" w:color="auto" w:fill="FFFFFF"/>
            <w:vAlign w:val="center"/>
          </w:tcPr>
          <w:p w14:paraId="1AAB64F6" w14:textId="77777777" w:rsidR="00B40DDD" w:rsidRPr="008A596A" w:rsidRDefault="00B40DDD" w:rsidP="00B40DDD">
            <w:pPr>
              <w:autoSpaceDE w:val="0"/>
              <w:autoSpaceDN w:val="0"/>
              <w:adjustRightInd w:val="0"/>
              <w:jc w:val="center"/>
            </w:pPr>
            <w:r w:rsidRPr="008A596A">
              <w:t>20</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C4CF840" w14:textId="77777777" w:rsidR="00B40DDD" w:rsidRPr="008A596A" w:rsidRDefault="00B40DDD" w:rsidP="00B40DDD">
            <w:pPr>
              <w:jc w:val="both"/>
              <w:rPr>
                <w:b/>
                <w:bCs/>
              </w:rPr>
            </w:pPr>
            <w:r w:rsidRPr="008A596A">
              <w:rPr>
                <w:b/>
                <w:bCs/>
              </w:rPr>
              <w:t>Certyfikaty i standardy:</w:t>
            </w:r>
          </w:p>
          <w:p w14:paraId="6FDC82A5" w14:textId="77777777" w:rsidR="00B40DDD" w:rsidRPr="008A596A" w:rsidRDefault="00B40DDD" w:rsidP="00B40DDD">
            <w:r w:rsidRPr="008A596A">
              <w:t>Dla producenta sprzętu</w:t>
            </w:r>
          </w:p>
          <w:p w14:paraId="798CD425" w14:textId="7C7F61D9" w:rsidR="00B40DDD" w:rsidRPr="008A596A" w:rsidRDefault="00B40DDD" w:rsidP="00B40DDD">
            <w:r w:rsidRPr="008A596A">
              <w:t>- ISO 9001 lub równoważny</w:t>
            </w:r>
          </w:p>
          <w:p w14:paraId="2AB39856" w14:textId="37887767" w:rsidR="00B40DDD" w:rsidRPr="008A596A" w:rsidRDefault="00B40DDD" w:rsidP="00B40DDD">
            <w:r w:rsidRPr="008A596A">
              <w:t>- ISO 14001 lub równoważny</w:t>
            </w:r>
          </w:p>
          <w:p w14:paraId="46E7EFB0" w14:textId="474B2B25" w:rsidR="00B40DDD" w:rsidRPr="008A596A" w:rsidRDefault="00B40DDD" w:rsidP="00B40DDD">
            <w:r w:rsidRPr="008A596A">
              <w:t>- ISO 50001 lub równoważny</w:t>
            </w:r>
          </w:p>
          <w:p w14:paraId="4AE3019D" w14:textId="77777777" w:rsidR="00B40DDD" w:rsidRPr="008A596A" w:rsidRDefault="00B40DDD" w:rsidP="00B40DDD">
            <w:r w:rsidRPr="008A596A">
              <w:t>Dla komputera:</w:t>
            </w:r>
          </w:p>
          <w:p w14:paraId="01C1B33D" w14:textId="77777777" w:rsidR="00B40DDD" w:rsidRPr="008A596A" w:rsidRDefault="00B40DDD" w:rsidP="00B40DDD">
            <w:r w:rsidRPr="008A596A">
              <w:t>- TCO dostępne na stronie https://tcocertified.com/product-finder</w:t>
            </w:r>
          </w:p>
          <w:p w14:paraId="7796D628" w14:textId="4C2EBD91" w:rsidR="00A22EEF" w:rsidRDefault="00B40DDD" w:rsidP="00B40DDD">
            <w:pPr>
              <w:jc w:val="both"/>
            </w:pPr>
            <w:r w:rsidRPr="008A596A">
              <w:t xml:space="preserve">- EPEAT Gold dla kraju Unii Europejskiej według danych widocznych na stronie </w:t>
            </w:r>
            <w:hyperlink r:id="rId8" w:history="1">
              <w:r w:rsidR="00A22EEF" w:rsidRPr="00251A48">
                <w:rPr>
                  <w:rStyle w:val="Hipercze"/>
                </w:rPr>
                <w:t>https://epeat.net/search-computers-and-displays</w:t>
              </w:r>
            </w:hyperlink>
          </w:p>
          <w:p w14:paraId="3E3FF531" w14:textId="77777777" w:rsidR="00A22EEF" w:rsidRDefault="00B40DDD" w:rsidP="00B40DDD">
            <w:pPr>
              <w:jc w:val="both"/>
            </w:pPr>
            <w:r w:rsidRPr="008A596A">
              <w:t>- Deklaracja zgodności CE</w:t>
            </w:r>
          </w:p>
          <w:p w14:paraId="7F05DE68" w14:textId="77E0FE17" w:rsidR="00B40DDD" w:rsidRPr="008A596A" w:rsidRDefault="00B40DDD" w:rsidP="00B40DDD">
            <w:pPr>
              <w:jc w:val="both"/>
            </w:pPr>
            <w:r w:rsidRPr="008A596A">
              <w:t xml:space="preserve">- Potwierdzenie spełnienia kryteriów środowiskowych, w tym zgodności z dyrektywą </w:t>
            </w:r>
            <w:proofErr w:type="spellStart"/>
            <w:r w:rsidRPr="008A596A">
              <w:t>RoHS</w:t>
            </w:r>
            <w:proofErr w:type="spellEnd"/>
            <w:r w:rsidRPr="008A596A">
              <w:t xml:space="preserve"> Unii Europejskiej o eliminacji substancji niebezpiecznych w postaci oświadczenia producenta jednostki</w:t>
            </w:r>
            <w:r w:rsidR="005F6F8D">
              <w:t xml:space="preserve"> </w:t>
            </w:r>
            <w:r w:rsidR="002954BA">
              <w:rPr>
                <w:bCs/>
                <w:sz w:val="18"/>
                <w:szCs w:val="18"/>
              </w:rPr>
              <w:t xml:space="preserve">(dostarczany wraz z dostawą) </w:t>
            </w:r>
            <w:r w:rsidR="005F6F8D" w:rsidRPr="005F6F8D">
              <w:t>- wymóg wynikający z realizacji polityki DNSH</w:t>
            </w:r>
          </w:p>
        </w:tc>
        <w:tc>
          <w:tcPr>
            <w:tcW w:w="3544" w:type="dxa"/>
            <w:gridSpan w:val="2"/>
            <w:shd w:val="clear" w:color="auto" w:fill="FFFFFF"/>
            <w:vAlign w:val="center"/>
          </w:tcPr>
          <w:p w14:paraId="1F324548" w14:textId="77777777" w:rsidR="00B40DDD" w:rsidRPr="008A596A" w:rsidRDefault="00B40DDD" w:rsidP="00B40DDD">
            <w:pPr>
              <w:autoSpaceDE w:val="0"/>
              <w:autoSpaceDN w:val="0"/>
              <w:adjustRightInd w:val="0"/>
            </w:pPr>
          </w:p>
        </w:tc>
      </w:tr>
      <w:tr w:rsidR="00B40DDD" w:rsidRPr="008A596A" w14:paraId="1EA6CC4F"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300"/>
          <w:jc w:val="center"/>
        </w:trPr>
        <w:tc>
          <w:tcPr>
            <w:tcW w:w="603" w:type="dxa"/>
            <w:gridSpan w:val="2"/>
            <w:shd w:val="clear" w:color="auto" w:fill="FFFFFF"/>
            <w:vAlign w:val="center"/>
          </w:tcPr>
          <w:p w14:paraId="0520747A" w14:textId="77777777" w:rsidR="00B40DDD" w:rsidRPr="008A596A" w:rsidRDefault="00B40DDD" w:rsidP="00B40DDD">
            <w:pPr>
              <w:autoSpaceDE w:val="0"/>
              <w:autoSpaceDN w:val="0"/>
              <w:adjustRightInd w:val="0"/>
              <w:jc w:val="center"/>
            </w:pPr>
            <w:r w:rsidRPr="008A596A">
              <w:t>21</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9211D19" w14:textId="77777777" w:rsidR="00B40DDD" w:rsidRPr="008A596A" w:rsidRDefault="00B40DDD" w:rsidP="00B40DDD">
            <w:pPr>
              <w:rPr>
                <w:b/>
                <w:bCs/>
              </w:rPr>
            </w:pPr>
            <w:r w:rsidRPr="008A596A">
              <w:rPr>
                <w:b/>
                <w:bCs/>
              </w:rPr>
              <w:t xml:space="preserve">Bezpieczeństwo </w:t>
            </w:r>
          </w:p>
          <w:p w14:paraId="16662B71" w14:textId="77777777" w:rsidR="00B40DDD" w:rsidRPr="008A596A" w:rsidRDefault="00B40DDD" w:rsidP="00B40DDD">
            <w:r w:rsidRPr="008A596A">
              <w:t xml:space="preserve">- Złącze typu </w:t>
            </w:r>
            <w:proofErr w:type="spellStart"/>
            <w:r w:rsidRPr="008A596A">
              <w:t>Kensington</w:t>
            </w:r>
            <w:proofErr w:type="spellEnd"/>
            <w:r w:rsidRPr="008A596A">
              <w:t xml:space="preserve"> Lock</w:t>
            </w:r>
          </w:p>
          <w:p w14:paraId="689D3BFB" w14:textId="77777777" w:rsidR="00B40DDD" w:rsidRPr="008A596A" w:rsidRDefault="00B40DDD" w:rsidP="00B40DDD">
            <w:r w:rsidRPr="008A596A">
              <w:t>- Moduł TPM 2.0 z certyfikacją TCG</w:t>
            </w:r>
          </w:p>
          <w:p w14:paraId="7312F348" w14:textId="77777777" w:rsidR="00B40DDD" w:rsidRPr="008A596A" w:rsidRDefault="00B40DDD" w:rsidP="00B40DDD">
            <w:pPr>
              <w:jc w:val="both"/>
            </w:pPr>
            <w:r w:rsidRPr="008A596A">
              <w:t>- Czujnik otwarcia obudowy</w:t>
            </w:r>
          </w:p>
        </w:tc>
        <w:tc>
          <w:tcPr>
            <w:tcW w:w="3544" w:type="dxa"/>
            <w:gridSpan w:val="2"/>
            <w:shd w:val="clear" w:color="auto" w:fill="FFFFFF"/>
            <w:vAlign w:val="center"/>
          </w:tcPr>
          <w:p w14:paraId="390C0EF6" w14:textId="77777777" w:rsidR="00B40DDD" w:rsidRPr="008A596A" w:rsidRDefault="00B40DDD" w:rsidP="00B40DDD">
            <w:pPr>
              <w:autoSpaceDE w:val="0"/>
              <w:autoSpaceDN w:val="0"/>
              <w:adjustRightInd w:val="0"/>
            </w:pPr>
          </w:p>
        </w:tc>
      </w:tr>
      <w:tr w:rsidR="00B40DDD" w:rsidRPr="008A596A" w14:paraId="34FC2216"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1228"/>
          <w:jc w:val="center"/>
        </w:trPr>
        <w:tc>
          <w:tcPr>
            <w:tcW w:w="603" w:type="dxa"/>
            <w:gridSpan w:val="2"/>
            <w:shd w:val="clear" w:color="auto" w:fill="FFFFFF"/>
            <w:vAlign w:val="center"/>
          </w:tcPr>
          <w:p w14:paraId="7FF8BD79" w14:textId="77777777" w:rsidR="00B40DDD" w:rsidRPr="008A596A" w:rsidRDefault="00B40DDD" w:rsidP="00B40DDD">
            <w:pPr>
              <w:autoSpaceDE w:val="0"/>
              <w:autoSpaceDN w:val="0"/>
              <w:adjustRightInd w:val="0"/>
              <w:jc w:val="center"/>
            </w:pPr>
            <w:r w:rsidRPr="008A596A">
              <w:t>22</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0489D5CE" w14:textId="77777777" w:rsidR="00B40DDD" w:rsidRPr="008A596A" w:rsidRDefault="00B40DDD" w:rsidP="00B40DDD">
            <w:pPr>
              <w:jc w:val="both"/>
            </w:pPr>
            <w:r w:rsidRPr="008A596A">
              <w:rPr>
                <w:b/>
                <w:bCs/>
              </w:rPr>
              <w:t>Wirtualizacja</w:t>
            </w:r>
            <w:r w:rsidRPr="008A596A">
              <w:t>:</w:t>
            </w:r>
          </w:p>
          <w:p w14:paraId="36DBE347" w14:textId="77777777" w:rsidR="00B40DDD" w:rsidRPr="008A596A" w:rsidRDefault="00B40DDD" w:rsidP="00B40DDD">
            <w:pPr>
              <w:jc w:val="both"/>
            </w:pPr>
            <w:r w:rsidRPr="008A596A">
              <w:t>Sprzętowe wsparcie technologii wirtualizacji procesorów, pamięci i urządzeń I/O realizowane łącznie w procesorze, chipsecie płyty głównej oraz w BIOS systemu (możliwość włączenia/wyłączenia sprzętowego wsparcia wirtualizacji.</w:t>
            </w:r>
          </w:p>
        </w:tc>
        <w:tc>
          <w:tcPr>
            <w:tcW w:w="3544" w:type="dxa"/>
            <w:gridSpan w:val="2"/>
            <w:shd w:val="clear" w:color="auto" w:fill="FFFFFF"/>
            <w:vAlign w:val="center"/>
          </w:tcPr>
          <w:p w14:paraId="2CAAF169" w14:textId="77777777" w:rsidR="00B40DDD" w:rsidRPr="008A596A" w:rsidRDefault="00B40DDD" w:rsidP="00B40DDD">
            <w:pPr>
              <w:autoSpaceDE w:val="0"/>
              <w:autoSpaceDN w:val="0"/>
              <w:adjustRightInd w:val="0"/>
            </w:pPr>
          </w:p>
        </w:tc>
      </w:tr>
      <w:tr w:rsidR="00B40DDD" w:rsidRPr="008A596A" w14:paraId="72F6456C"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2872"/>
          <w:jc w:val="center"/>
        </w:trPr>
        <w:tc>
          <w:tcPr>
            <w:tcW w:w="603" w:type="dxa"/>
            <w:gridSpan w:val="2"/>
            <w:shd w:val="clear" w:color="auto" w:fill="FFFFFF"/>
            <w:vAlign w:val="center"/>
          </w:tcPr>
          <w:p w14:paraId="47B470C5" w14:textId="77777777" w:rsidR="00B40DDD" w:rsidRPr="008A596A" w:rsidRDefault="00B40DDD" w:rsidP="00B40DDD">
            <w:pPr>
              <w:autoSpaceDE w:val="0"/>
              <w:autoSpaceDN w:val="0"/>
              <w:adjustRightInd w:val="0"/>
              <w:jc w:val="center"/>
            </w:pPr>
            <w:r w:rsidRPr="008A596A">
              <w:t>23</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70571A0B" w14:textId="77777777" w:rsidR="00B40DDD" w:rsidRPr="008A596A" w:rsidRDefault="00B40DDD" w:rsidP="00B40DDD">
            <w:pPr>
              <w:jc w:val="both"/>
              <w:rPr>
                <w:b/>
                <w:bCs/>
              </w:rPr>
            </w:pPr>
            <w:r w:rsidRPr="008A596A">
              <w:rPr>
                <w:b/>
                <w:bCs/>
              </w:rPr>
              <w:t>Oprogramowanie</w:t>
            </w:r>
          </w:p>
          <w:p w14:paraId="588F0816" w14:textId="77777777" w:rsidR="00B40DDD" w:rsidRPr="008A596A" w:rsidRDefault="00B40DDD" w:rsidP="00B40DDD">
            <w:pPr>
              <w:jc w:val="both"/>
            </w:pPr>
            <w:r w:rsidRPr="008A596A">
              <w:t>Dedykowane oprogramowanie producenta sprzętu umożliwiające automatyczną weryfikację i instalację sterowników oraz oprogramowania użytkowego producenta w tym również wgranie najnowszej wersji BIOS. Oprogramowanie musi automatycznie łączyć się z centralna bazą sterowników i oprogramowania użytkowego producenta, sprawdzać dostępne aktualizacje i zapewniać zbiorczą instalację wszystkich sterowników i aplikacji. Oprogramowanie musi być wyposażone w moduł rejestru zdarzeń, w którym znajdują się informacje o tym kiedy i jakie sterowniki zostały zainstalowane.</w:t>
            </w:r>
          </w:p>
        </w:tc>
        <w:tc>
          <w:tcPr>
            <w:tcW w:w="3544" w:type="dxa"/>
            <w:gridSpan w:val="2"/>
            <w:shd w:val="clear" w:color="auto" w:fill="FFFFFF"/>
            <w:vAlign w:val="center"/>
          </w:tcPr>
          <w:p w14:paraId="02362A02" w14:textId="77777777" w:rsidR="00B40DDD" w:rsidRPr="008A596A" w:rsidRDefault="00B40DDD" w:rsidP="00B40DDD">
            <w:pPr>
              <w:autoSpaceDE w:val="0"/>
              <w:autoSpaceDN w:val="0"/>
              <w:adjustRightInd w:val="0"/>
            </w:pPr>
          </w:p>
        </w:tc>
      </w:tr>
      <w:tr w:rsidR="00B40DDD" w:rsidRPr="008A596A" w14:paraId="7577D575"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2872"/>
          <w:jc w:val="center"/>
        </w:trPr>
        <w:tc>
          <w:tcPr>
            <w:tcW w:w="603" w:type="dxa"/>
            <w:gridSpan w:val="2"/>
            <w:shd w:val="clear" w:color="auto" w:fill="FFFFFF"/>
            <w:vAlign w:val="center"/>
          </w:tcPr>
          <w:p w14:paraId="6CD23100" w14:textId="77777777" w:rsidR="00B40DDD" w:rsidRPr="008A596A" w:rsidRDefault="00B40DDD" w:rsidP="00B40DDD">
            <w:pPr>
              <w:autoSpaceDE w:val="0"/>
              <w:autoSpaceDN w:val="0"/>
              <w:adjustRightInd w:val="0"/>
              <w:jc w:val="center"/>
            </w:pPr>
            <w:r w:rsidRPr="008A596A">
              <w:lastRenderedPageBreak/>
              <w:t>24</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56AECC01" w14:textId="77777777" w:rsidR="00B40DDD" w:rsidRPr="008A596A" w:rsidRDefault="00B40DDD" w:rsidP="00B40DDD">
            <w:pPr>
              <w:jc w:val="both"/>
              <w:rPr>
                <w:b/>
                <w:bCs/>
              </w:rPr>
            </w:pPr>
            <w:r w:rsidRPr="008A596A">
              <w:rPr>
                <w:b/>
                <w:bCs/>
              </w:rPr>
              <w:t>Gwarancja i wsparcie techniczne producenta</w:t>
            </w:r>
          </w:p>
          <w:p w14:paraId="0AD517B6" w14:textId="1F33B9BD" w:rsidR="00B40DDD" w:rsidRPr="008A596A" w:rsidRDefault="00B40DDD" w:rsidP="00B40DDD">
            <w:r w:rsidRPr="008A596A">
              <w:t>Min. 36 miesięcy świadczona w miejscu użytkowania sprzętu (on-</w:t>
            </w:r>
            <w:proofErr w:type="spellStart"/>
            <w:r w:rsidRPr="008A596A">
              <w:t>site</w:t>
            </w:r>
            <w:proofErr w:type="spellEnd"/>
            <w:r w:rsidRPr="008A596A">
              <w:t>). W przypadku awarii, dysk twardy pozostaje u Zamawiającego. Firma serwisująca posiadająca certyfikat ISO 9001:2000 lub równoważny na świadczenie usług serwisowych. Serwis urządzeń musi być realizowany przez Producenta lub Autoryzowanego Partnera Serwisowego Producenta</w:t>
            </w:r>
            <w:r w:rsidR="005F6F8D">
              <w:t xml:space="preserve"> </w:t>
            </w:r>
            <w:r w:rsidR="005F6F8D" w:rsidRPr="005F6F8D">
              <w:t>- wymóg wynikający z realizacji polityki DNSH</w:t>
            </w:r>
            <w:r w:rsidRPr="008A596A">
              <w:br/>
            </w:r>
            <w:r w:rsidRPr="008A596A">
              <w:br/>
              <w:t>Dedykowany portal techniczny producenta komputera, wyposażony w funkcję automatycznej identyfikacji urządzenia, umożliwiający Zamawiającemu uzyskanie informacji w zakresie co najmniej:</w:t>
            </w:r>
          </w:p>
          <w:p w14:paraId="2BFB5053" w14:textId="77777777" w:rsidR="00B40DDD" w:rsidRPr="008A596A" w:rsidRDefault="00B40DDD" w:rsidP="00B40DDD">
            <w:r w:rsidRPr="008A596A">
              <w:t xml:space="preserve">- fabrycznej konfiguracji urządzenia, </w:t>
            </w:r>
          </w:p>
          <w:p w14:paraId="63454443" w14:textId="77777777" w:rsidR="00B40DDD" w:rsidRPr="008A596A" w:rsidRDefault="00B40DDD" w:rsidP="00B40DDD">
            <w:r w:rsidRPr="008A596A">
              <w:t xml:space="preserve">- rodzaju gwarancji, </w:t>
            </w:r>
          </w:p>
          <w:p w14:paraId="73589C72" w14:textId="77777777" w:rsidR="00B40DDD" w:rsidRPr="008A596A" w:rsidRDefault="00B40DDD" w:rsidP="00B40DDD">
            <w:r w:rsidRPr="008A596A">
              <w:t xml:space="preserve">- dacie wygaśnięcia gwarancji, </w:t>
            </w:r>
          </w:p>
          <w:p w14:paraId="2976C703" w14:textId="77777777" w:rsidR="00B40DDD" w:rsidRPr="008A596A" w:rsidRDefault="00B40DDD" w:rsidP="00B40DDD">
            <w:r w:rsidRPr="008A596A">
              <w:t>- aktualizacjach.</w:t>
            </w:r>
          </w:p>
          <w:p w14:paraId="4CBD92D5" w14:textId="77777777" w:rsidR="00B40DDD" w:rsidRPr="008A596A" w:rsidRDefault="00B40DDD" w:rsidP="00B40DDD"/>
          <w:p w14:paraId="1FB6DFEE" w14:textId="77777777" w:rsidR="00B40DDD" w:rsidRPr="008A596A" w:rsidRDefault="00B40DDD" w:rsidP="00B40DDD">
            <w:pPr>
              <w:jc w:val="both"/>
            </w:pPr>
            <w:r w:rsidRPr="008A596A">
              <w:t>Zaawansowana diagnostyka urządzenia i oprogramowania dostępna na stronie producenta komputera.</w:t>
            </w:r>
          </w:p>
        </w:tc>
        <w:tc>
          <w:tcPr>
            <w:tcW w:w="3544" w:type="dxa"/>
            <w:gridSpan w:val="2"/>
            <w:shd w:val="clear" w:color="auto" w:fill="FFFFFF"/>
            <w:vAlign w:val="center"/>
          </w:tcPr>
          <w:p w14:paraId="45B96C2D" w14:textId="77777777" w:rsidR="00B40DDD" w:rsidRPr="008A596A" w:rsidRDefault="00B40DDD" w:rsidP="00B40DDD">
            <w:pPr>
              <w:autoSpaceDE w:val="0"/>
              <w:autoSpaceDN w:val="0"/>
              <w:adjustRightInd w:val="0"/>
            </w:pPr>
          </w:p>
        </w:tc>
      </w:tr>
      <w:tr w:rsidR="00B40DDD" w:rsidRPr="008A596A" w14:paraId="5AD6BE36" w14:textId="77777777" w:rsidTr="00F22E58">
        <w:trPr>
          <w:gridAfter w:val="1"/>
          <w:wAfter w:w="54" w:type="dxa"/>
          <w:trHeight w:val="416"/>
          <w:jc w:val="center"/>
        </w:trPr>
        <w:tc>
          <w:tcPr>
            <w:tcW w:w="603" w:type="dxa"/>
            <w:gridSpan w:val="2"/>
            <w:vMerge w:val="restart"/>
            <w:tcBorders>
              <w:top w:val="single" w:sz="4" w:space="0" w:color="000000"/>
              <w:left w:val="single" w:sz="4" w:space="0" w:color="000000"/>
            </w:tcBorders>
            <w:shd w:val="clear" w:color="auto" w:fill="D0CECE"/>
            <w:vAlign w:val="center"/>
          </w:tcPr>
          <w:p w14:paraId="4878B16D" w14:textId="44052CD8" w:rsidR="00B40DDD" w:rsidRPr="008A596A" w:rsidRDefault="00B40DDD" w:rsidP="00B40DDD">
            <w:pPr>
              <w:pStyle w:val="Nagwek1"/>
            </w:pPr>
            <w:r w:rsidRPr="008A596A">
              <w:t>B.</w:t>
            </w:r>
          </w:p>
        </w:tc>
        <w:tc>
          <w:tcPr>
            <w:tcW w:w="9882" w:type="dxa"/>
            <w:gridSpan w:val="4"/>
            <w:tcBorders>
              <w:top w:val="single" w:sz="4" w:space="0" w:color="000000"/>
              <w:left w:val="single" w:sz="4" w:space="0" w:color="000000"/>
              <w:bottom w:val="single" w:sz="4" w:space="0" w:color="000000"/>
              <w:right w:val="single" w:sz="4" w:space="0" w:color="auto"/>
            </w:tcBorders>
            <w:shd w:val="clear" w:color="auto" w:fill="D0CECE"/>
            <w:vAlign w:val="center"/>
          </w:tcPr>
          <w:p w14:paraId="593B8128" w14:textId="77777777" w:rsidR="00B40DDD" w:rsidRPr="008A596A" w:rsidRDefault="00B40DDD" w:rsidP="00B40DDD">
            <w:pPr>
              <w:suppressAutoHyphens/>
              <w:rPr>
                <w:b/>
                <w:bCs/>
                <w:sz w:val="18"/>
                <w:szCs w:val="18"/>
              </w:rPr>
            </w:pPr>
            <w:r w:rsidRPr="008A596A">
              <w:rPr>
                <w:b/>
                <w:bCs/>
                <w:sz w:val="18"/>
                <w:szCs w:val="18"/>
              </w:rPr>
              <w:t>Komputer typu AIO typu B</w:t>
            </w:r>
          </w:p>
        </w:tc>
      </w:tr>
      <w:tr w:rsidR="00B40DDD" w:rsidRPr="008A596A" w14:paraId="7E1DBFAA" w14:textId="77777777" w:rsidTr="00F22E58">
        <w:trPr>
          <w:gridAfter w:val="1"/>
          <w:wAfter w:w="54" w:type="dxa"/>
          <w:trHeight w:val="284"/>
          <w:jc w:val="center"/>
        </w:trPr>
        <w:tc>
          <w:tcPr>
            <w:tcW w:w="603" w:type="dxa"/>
            <w:gridSpan w:val="2"/>
            <w:vMerge/>
            <w:tcBorders>
              <w:left w:val="single" w:sz="4" w:space="0" w:color="000000"/>
            </w:tcBorders>
            <w:shd w:val="clear" w:color="auto" w:fill="D0CECE"/>
            <w:vAlign w:val="center"/>
          </w:tcPr>
          <w:p w14:paraId="7B4BFFEB" w14:textId="77777777" w:rsidR="00B40DDD" w:rsidRPr="008A596A" w:rsidRDefault="00B40DDD" w:rsidP="00B40DDD">
            <w:pPr>
              <w:suppressAutoHyphens/>
              <w:jc w:val="center"/>
              <w:rPr>
                <w:sz w:val="18"/>
                <w:szCs w:val="18"/>
              </w:rPr>
            </w:pPr>
          </w:p>
        </w:tc>
        <w:tc>
          <w:tcPr>
            <w:tcW w:w="6338" w:type="dxa"/>
            <w:gridSpan w:val="2"/>
            <w:tcBorders>
              <w:top w:val="single" w:sz="4" w:space="0" w:color="000000"/>
              <w:left w:val="single" w:sz="4" w:space="0" w:color="000000"/>
              <w:bottom w:val="single" w:sz="4" w:space="0" w:color="000000"/>
              <w:right w:val="single" w:sz="4" w:space="0" w:color="auto"/>
            </w:tcBorders>
            <w:shd w:val="clear" w:color="auto" w:fill="F2F2F2"/>
            <w:vAlign w:val="center"/>
          </w:tcPr>
          <w:p w14:paraId="2DA5E690" w14:textId="77777777" w:rsidR="00B40DDD" w:rsidRPr="008A596A" w:rsidRDefault="00B40DDD" w:rsidP="00B40DDD">
            <w:pPr>
              <w:suppressAutoHyphens/>
              <w:rPr>
                <w:sz w:val="18"/>
                <w:szCs w:val="18"/>
              </w:rPr>
            </w:pPr>
            <w:r w:rsidRPr="008A596A">
              <w:rPr>
                <w:sz w:val="18"/>
                <w:szCs w:val="18"/>
              </w:rPr>
              <w:t>Nazwa</w:t>
            </w:r>
          </w:p>
        </w:tc>
        <w:tc>
          <w:tcPr>
            <w:tcW w:w="3544" w:type="dxa"/>
            <w:gridSpan w:val="2"/>
            <w:tcBorders>
              <w:top w:val="single" w:sz="4" w:space="0" w:color="000000"/>
              <w:left w:val="single" w:sz="4" w:space="0" w:color="000000"/>
              <w:bottom w:val="single" w:sz="4" w:space="0" w:color="000000"/>
              <w:right w:val="single" w:sz="4" w:space="0" w:color="auto"/>
            </w:tcBorders>
            <w:shd w:val="clear" w:color="auto" w:fill="F2F2F2"/>
            <w:vAlign w:val="center"/>
          </w:tcPr>
          <w:p w14:paraId="508AF675" w14:textId="77777777" w:rsidR="00B40DDD" w:rsidRPr="008A596A" w:rsidRDefault="00B40DDD" w:rsidP="00B40DDD">
            <w:pPr>
              <w:suppressAutoHyphens/>
              <w:snapToGrid w:val="0"/>
              <w:rPr>
                <w:sz w:val="18"/>
                <w:szCs w:val="18"/>
              </w:rPr>
            </w:pPr>
          </w:p>
        </w:tc>
      </w:tr>
      <w:tr w:rsidR="00B40DDD" w:rsidRPr="008A596A" w14:paraId="38A0961D" w14:textId="77777777" w:rsidTr="00F22E58">
        <w:trPr>
          <w:gridAfter w:val="1"/>
          <w:wAfter w:w="54" w:type="dxa"/>
          <w:trHeight w:val="284"/>
          <w:jc w:val="center"/>
        </w:trPr>
        <w:tc>
          <w:tcPr>
            <w:tcW w:w="603" w:type="dxa"/>
            <w:gridSpan w:val="2"/>
            <w:vMerge/>
            <w:tcBorders>
              <w:left w:val="single" w:sz="4" w:space="0" w:color="000000"/>
            </w:tcBorders>
            <w:shd w:val="clear" w:color="auto" w:fill="D0CECE"/>
            <w:vAlign w:val="center"/>
          </w:tcPr>
          <w:p w14:paraId="564EE2CE" w14:textId="77777777" w:rsidR="00B40DDD" w:rsidRPr="008A596A" w:rsidRDefault="00B40DDD" w:rsidP="00B40DDD">
            <w:pPr>
              <w:suppressAutoHyphens/>
              <w:jc w:val="center"/>
              <w:rPr>
                <w:sz w:val="18"/>
                <w:szCs w:val="18"/>
              </w:rPr>
            </w:pPr>
          </w:p>
        </w:tc>
        <w:tc>
          <w:tcPr>
            <w:tcW w:w="6338" w:type="dxa"/>
            <w:gridSpan w:val="2"/>
            <w:tcBorders>
              <w:top w:val="single" w:sz="4" w:space="0" w:color="000000"/>
              <w:left w:val="single" w:sz="4" w:space="0" w:color="000000"/>
              <w:bottom w:val="single" w:sz="4" w:space="0" w:color="000000"/>
              <w:right w:val="single" w:sz="4" w:space="0" w:color="auto"/>
            </w:tcBorders>
            <w:shd w:val="clear" w:color="auto" w:fill="F2F2F2"/>
            <w:vAlign w:val="center"/>
          </w:tcPr>
          <w:p w14:paraId="2B5FD107" w14:textId="77777777" w:rsidR="00B40DDD" w:rsidRPr="008A596A" w:rsidRDefault="00B40DDD" w:rsidP="00B40DDD">
            <w:pPr>
              <w:suppressAutoHyphens/>
              <w:rPr>
                <w:b/>
                <w:bCs/>
                <w:sz w:val="18"/>
                <w:szCs w:val="18"/>
              </w:rPr>
            </w:pPr>
            <w:r w:rsidRPr="008A596A">
              <w:rPr>
                <w:sz w:val="18"/>
                <w:szCs w:val="18"/>
              </w:rPr>
              <w:t>Producent/kraj</w:t>
            </w:r>
          </w:p>
        </w:tc>
        <w:tc>
          <w:tcPr>
            <w:tcW w:w="3544" w:type="dxa"/>
            <w:gridSpan w:val="2"/>
            <w:tcBorders>
              <w:top w:val="single" w:sz="4" w:space="0" w:color="000000"/>
              <w:left w:val="single" w:sz="4" w:space="0" w:color="000000"/>
              <w:bottom w:val="single" w:sz="4" w:space="0" w:color="000000"/>
              <w:right w:val="single" w:sz="4" w:space="0" w:color="auto"/>
            </w:tcBorders>
            <w:shd w:val="clear" w:color="auto" w:fill="F2F2F2"/>
            <w:vAlign w:val="center"/>
          </w:tcPr>
          <w:p w14:paraId="15E2CB5E" w14:textId="77777777" w:rsidR="00B40DDD" w:rsidRPr="008A596A" w:rsidRDefault="00B40DDD" w:rsidP="00B40DDD">
            <w:pPr>
              <w:suppressAutoHyphens/>
              <w:snapToGrid w:val="0"/>
              <w:rPr>
                <w:sz w:val="18"/>
                <w:szCs w:val="18"/>
              </w:rPr>
            </w:pPr>
          </w:p>
        </w:tc>
      </w:tr>
      <w:tr w:rsidR="00B40DDD" w:rsidRPr="008A596A" w14:paraId="7F73A7BD" w14:textId="77777777" w:rsidTr="00F22E58">
        <w:trPr>
          <w:gridAfter w:val="1"/>
          <w:wAfter w:w="54" w:type="dxa"/>
          <w:trHeight w:val="284"/>
          <w:jc w:val="center"/>
        </w:trPr>
        <w:tc>
          <w:tcPr>
            <w:tcW w:w="603" w:type="dxa"/>
            <w:gridSpan w:val="2"/>
            <w:vMerge/>
            <w:tcBorders>
              <w:left w:val="single" w:sz="4" w:space="0" w:color="000000"/>
            </w:tcBorders>
            <w:shd w:val="clear" w:color="auto" w:fill="D0CECE"/>
            <w:vAlign w:val="center"/>
          </w:tcPr>
          <w:p w14:paraId="03AB9C86" w14:textId="77777777" w:rsidR="00B40DDD" w:rsidRPr="008A596A" w:rsidRDefault="00B40DDD" w:rsidP="00B40DDD">
            <w:pPr>
              <w:suppressAutoHyphens/>
              <w:jc w:val="center"/>
              <w:rPr>
                <w:sz w:val="18"/>
                <w:szCs w:val="18"/>
              </w:rPr>
            </w:pPr>
          </w:p>
        </w:tc>
        <w:tc>
          <w:tcPr>
            <w:tcW w:w="6338" w:type="dxa"/>
            <w:gridSpan w:val="2"/>
            <w:tcBorders>
              <w:top w:val="single" w:sz="4" w:space="0" w:color="000000"/>
              <w:left w:val="single" w:sz="4" w:space="0" w:color="000000"/>
              <w:bottom w:val="single" w:sz="4" w:space="0" w:color="000000"/>
              <w:right w:val="single" w:sz="4" w:space="0" w:color="auto"/>
            </w:tcBorders>
            <w:shd w:val="clear" w:color="auto" w:fill="F2F2F2"/>
            <w:vAlign w:val="center"/>
          </w:tcPr>
          <w:p w14:paraId="69A066D1" w14:textId="77777777" w:rsidR="00B40DDD" w:rsidRPr="008A596A" w:rsidRDefault="00B40DDD" w:rsidP="00B40DDD">
            <w:pPr>
              <w:suppressAutoHyphens/>
              <w:rPr>
                <w:sz w:val="18"/>
                <w:szCs w:val="18"/>
              </w:rPr>
            </w:pPr>
            <w:r w:rsidRPr="008A596A">
              <w:rPr>
                <w:sz w:val="18"/>
                <w:szCs w:val="18"/>
              </w:rPr>
              <w:t>Typ/Model</w:t>
            </w:r>
          </w:p>
        </w:tc>
        <w:tc>
          <w:tcPr>
            <w:tcW w:w="3544" w:type="dxa"/>
            <w:gridSpan w:val="2"/>
            <w:tcBorders>
              <w:top w:val="single" w:sz="4" w:space="0" w:color="000000"/>
              <w:left w:val="single" w:sz="4" w:space="0" w:color="000000"/>
              <w:bottom w:val="single" w:sz="4" w:space="0" w:color="000000"/>
              <w:right w:val="single" w:sz="4" w:space="0" w:color="auto"/>
            </w:tcBorders>
            <w:shd w:val="clear" w:color="auto" w:fill="F2F2F2"/>
            <w:vAlign w:val="center"/>
          </w:tcPr>
          <w:p w14:paraId="49954B39" w14:textId="77777777" w:rsidR="00B40DDD" w:rsidRPr="008A596A" w:rsidRDefault="00B40DDD" w:rsidP="00B40DDD">
            <w:pPr>
              <w:suppressAutoHyphens/>
              <w:snapToGrid w:val="0"/>
              <w:rPr>
                <w:sz w:val="18"/>
                <w:szCs w:val="18"/>
              </w:rPr>
            </w:pPr>
          </w:p>
        </w:tc>
      </w:tr>
      <w:tr w:rsidR="00B40DDD" w:rsidRPr="008A596A" w14:paraId="5BC61870" w14:textId="77777777" w:rsidTr="00F22E58">
        <w:trPr>
          <w:gridAfter w:val="1"/>
          <w:wAfter w:w="54" w:type="dxa"/>
          <w:trHeight w:val="284"/>
          <w:jc w:val="center"/>
        </w:trPr>
        <w:tc>
          <w:tcPr>
            <w:tcW w:w="603" w:type="dxa"/>
            <w:gridSpan w:val="2"/>
            <w:vMerge/>
            <w:tcBorders>
              <w:left w:val="single" w:sz="4" w:space="0" w:color="000000"/>
              <w:bottom w:val="single" w:sz="4" w:space="0" w:color="000000"/>
            </w:tcBorders>
            <w:shd w:val="clear" w:color="auto" w:fill="D0CECE"/>
            <w:vAlign w:val="center"/>
          </w:tcPr>
          <w:p w14:paraId="12F6FC4B" w14:textId="77777777" w:rsidR="00B40DDD" w:rsidRPr="008A596A" w:rsidRDefault="00B40DDD" w:rsidP="00B40DDD">
            <w:pPr>
              <w:suppressAutoHyphens/>
              <w:jc w:val="center"/>
              <w:rPr>
                <w:sz w:val="18"/>
                <w:szCs w:val="18"/>
              </w:rPr>
            </w:pPr>
          </w:p>
        </w:tc>
        <w:tc>
          <w:tcPr>
            <w:tcW w:w="6338" w:type="dxa"/>
            <w:gridSpan w:val="2"/>
            <w:tcBorders>
              <w:top w:val="single" w:sz="4" w:space="0" w:color="000000"/>
              <w:left w:val="single" w:sz="4" w:space="0" w:color="000000"/>
              <w:bottom w:val="single" w:sz="4" w:space="0" w:color="000000"/>
              <w:right w:val="single" w:sz="4" w:space="0" w:color="auto"/>
            </w:tcBorders>
            <w:shd w:val="clear" w:color="auto" w:fill="F2F2F2"/>
            <w:vAlign w:val="center"/>
          </w:tcPr>
          <w:p w14:paraId="28397BD3" w14:textId="77777777" w:rsidR="00B40DDD" w:rsidRPr="008A596A" w:rsidRDefault="00B40DDD" w:rsidP="00B40DDD">
            <w:pPr>
              <w:suppressAutoHyphens/>
              <w:rPr>
                <w:sz w:val="18"/>
                <w:szCs w:val="18"/>
              </w:rPr>
            </w:pPr>
            <w:r w:rsidRPr="008A596A">
              <w:rPr>
                <w:sz w:val="18"/>
                <w:szCs w:val="18"/>
              </w:rPr>
              <w:t>Rok produkcji</w:t>
            </w:r>
          </w:p>
        </w:tc>
        <w:tc>
          <w:tcPr>
            <w:tcW w:w="3544" w:type="dxa"/>
            <w:gridSpan w:val="2"/>
            <w:tcBorders>
              <w:top w:val="single" w:sz="4" w:space="0" w:color="000000"/>
              <w:left w:val="single" w:sz="4" w:space="0" w:color="auto"/>
              <w:bottom w:val="single" w:sz="4" w:space="0" w:color="000000"/>
              <w:right w:val="single" w:sz="4" w:space="0" w:color="auto"/>
            </w:tcBorders>
            <w:shd w:val="clear" w:color="auto" w:fill="F2F2F2"/>
            <w:vAlign w:val="center"/>
          </w:tcPr>
          <w:p w14:paraId="4050186E" w14:textId="77777777" w:rsidR="00B40DDD" w:rsidRPr="008A596A" w:rsidRDefault="00B40DDD" w:rsidP="00B40DDD">
            <w:pPr>
              <w:suppressAutoHyphens/>
              <w:snapToGrid w:val="0"/>
              <w:rPr>
                <w:sz w:val="18"/>
                <w:szCs w:val="18"/>
              </w:rPr>
            </w:pPr>
          </w:p>
        </w:tc>
      </w:tr>
      <w:tr w:rsidR="00B40DDD" w:rsidRPr="008A596A" w14:paraId="41EA8475"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434"/>
          <w:jc w:val="center"/>
        </w:trPr>
        <w:tc>
          <w:tcPr>
            <w:tcW w:w="603" w:type="dxa"/>
            <w:gridSpan w:val="2"/>
            <w:shd w:val="clear" w:color="auto" w:fill="BFBFBF"/>
            <w:vAlign w:val="center"/>
          </w:tcPr>
          <w:p w14:paraId="59A470C7" w14:textId="77777777" w:rsidR="00B40DDD" w:rsidRPr="008A596A" w:rsidRDefault="00B40DDD" w:rsidP="00B40DDD">
            <w:pPr>
              <w:autoSpaceDE w:val="0"/>
              <w:autoSpaceDN w:val="0"/>
              <w:adjustRightInd w:val="0"/>
              <w:jc w:val="center"/>
              <w:rPr>
                <w:sz w:val="18"/>
                <w:szCs w:val="18"/>
              </w:rPr>
            </w:pPr>
            <w:r w:rsidRPr="008A596A">
              <w:rPr>
                <w:b/>
                <w:bCs/>
                <w:sz w:val="18"/>
                <w:szCs w:val="18"/>
              </w:rPr>
              <w:t>Lp.</w:t>
            </w:r>
          </w:p>
        </w:tc>
        <w:tc>
          <w:tcPr>
            <w:tcW w:w="6338" w:type="dxa"/>
            <w:gridSpan w:val="2"/>
            <w:shd w:val="clear" w:color="auto" w:fill="BFBFBF"/>
            <w:vAlign w:val="center"/>
          </w:tcPr>
          <w:p w14:paraId="1487784F" w14:textId="77777777" w:rsidR="00B40DDD" w:rsidRPr="008A596A" w:rsidRDefault="00B40DDD" w:rsidP="00B40DDD">
            <w:pPr>
              <w:jc w:val="center"/>
              <w:rPr>
                <w:b/>
                <w:bCs/>
                <w:sz w:val="18"/>
                <w:szCs w:val="18"/>
              </w:rPr>
            </w:pPr>
            <w:r w:rsidRPr="008A596A">
              <w:rPr>
                <w:b/>
                <w:bCs/>
                <w:sz w:val="18"/>
                <w:szCs w:val="18"/>
              </w:rPr>
              <w:t>Parametr / warunek wymagany</w:t>
            </w:r>
          </w:p>
        </w:tc>
        <w:tc>
          <w:tcPr>
            <w:tcW w:w="3544" w:type="dxa"/>
            <w:gridSpan w:val="2"/>
            <w:shd w:val="clear" w:color="auto" w:fill="BFBFBF"/>
            <w:vAlign w:val="center"/>
          </w:tcPr>
          <w:p w14:paraId="2C1F2566" w14:textId="77777777" w:rsidR="00B40DDD" w:rsidRPr="008A596A" w:rsidRDefault="00B40DDD" w:rsidP="00B40DDD">
            <w:pPr>
              <w:jc w:val="center"/>
              <w:rPr>
                <w:b/>
                <w:bCs/>
                <w:sz w:val="18"/>
                <w:szCs w:val="18"/>
              </w:rPr>
            </w:pPr>
            <w:r w:rsidRPr="008A596A">
              <w:rPr>
                <w:b/>
                <w:bCs/>
                <w:sz w:val="18"/>
                <w:szCs w:val="18"/>
              </w:rPr>
              <w:t>Parametr oferowany – podać</w:t>
            </w:r>
          </w:p>
        </w:tc>
      </w:tr>
      <w:tr w:rsidR="00B40DDD" w:rsidRPr="008A596A" w14:paraId="5A648732"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409"/>
          <w:jc w:val="center"/>
        </w:trPr>
        <w:tc>
          <w:tcPr>
            <w:tcW w:w="10485" w:type="dxa"/>
            <w:gridSpan w:val="6"/>
            <w:shd w:val="clear" w:color="auto" w:fill="D9D9D9"/>
            <w:vAlign w:val="center"/>
          </w:tcPr>
          <w:p w14:paraId="5CE86481" w14:textId="77777777" w:rsidR="00B40DDD" w:rsidRPr="008A596A" w:rsidRDefault="00B40DDD" w:rsidP="00B40DDD">
            <w:pPr>
              <w:autoSpaceDE w:val="0"/>
              <w:autoSpaceDN w:val="0"/>
              <w:adjustRightInd w:val="0"/>
              <w:rPr>
                <w:sz w:val="18"/>
                <w:szCs w:val="18"/>
              </w:rPr>
            </w:pPr>
            <w:r w:rsidRPr="008A596A">
              <w:rPr>
                <w:b/>
                <w:bCs/>
                <w:sz w:val="18"/>
                <w:szCs w:val="18"/>
              </w:rPr>
              <w:t xml:space="preserve">I Ogólne </w:t>
            </w:r>
          </w:p>
        </w:tc>
      </w:tr>
      <w:tr w:rsidR="00B40DDD" w:rsidRPr="008A596A" w14:paraId="7B2BE9CA"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381"/>
          <w:jc w:val="center"/>
        </w:trPr>
        <w:tc>
          <w:tcPr>
            <w:tcW w:w="603" w:type="dxa"/>
            <w:gridSpan w:val="2"/>
            <w:shd w:val="clear" w:color="auto" w:fill="FFFFFF"/>
            <w:vAlign w:val="center"/>
          </w:tcPr>
          <w:p w14:paraId="5DA37D4D" w14:textId="77777777" w:rsidR="00B40DDD" w:rsidRPr="008A596A" w:rsidRDefault="00B40DDD" w:rsidP="00B40DDD">
            <w:pPr>
              <w:autoSpaceDE w:val="0"/>
              <w:autoSpaceDN w:val="0"/>
              <w:adjustRightInd w:val="0"/>
              <w:jc w:val="center"/>
              <w:rPr>
                <w:sz w:val="18"/>
                <w:szCs w:val="18"/>
              </w:rPr>
            </w:pPr>
            <w:r w:rsidRPr="008A596A">
              <w:rPr>
                <w:sz w:val="18"/>
                <w:szCs w:val="18"/>
              </w:rPr>
              <w:t>1</w:t>
            </w:r>
          </w:p>
        </w:tc>
        <w:tc>
          <w:tcPr>
            <w:tcW w:w="6338" w:type="dxa"/>
            <w:gridSpan w:val="2"/>
            <w:shd w:val="clear" w:color="auto" w:fill="FFFFFF"/>
            <w:vAlign w:val="center"/>
          </w:tcPr>
          <w:p w14:paraId="640AE1A4" w14:textId="77777777" w:rsidR="00B40DDD" w:rsidRPr="008A596A" w:rsidRDefault="00B40DDD" w:rsidP="00B40DDD">
            <w:pPr>
              <w:autoSpaceDE w:val="0"/>
              <w:autoSpaceDN w:val="0"/>
              <w:adjustRightInd w:val="0"/>
              <w:jc w:val="both"/>
              <w:rPr>
                <w:sz w:val="18"/>
                <w:szCs w:val="18"/>
              </w:rPr>
            </w:pPr>
            <w:r w:rsidRPr="008A596A">
              <w:rPr>
                <w:sz w:val="18"/>
                <w:szCs w:val="18"/>
              </w:rPr>
              <w:t>Urządzenie fabrycznie nowe, rok produkcji nie starszy niż 2025</w:t>
            </w:r>
          </w:p>
        </w:tc>
        <w:tc>
          <w:tcPr>
            <w:tcW w:w="3544" w:type="dxa"/>
            <w:gridSpan w:val="2"/>
            <w:shd w:val="clear" w:color="auto" w:fill="FFFFFF"/>
            <w:vAlign w:val="center"/>
          </w:tcPr>
          <w:p w14:paraId="107F3549" w14:textId="77777777" w:rsidR="00B40DDD" w:rsidRPr="008A596A" w:rsidRDefault="00B40DDD" w:rsidP="00B40DDD">
            <w:pPr>
              <w:autoSpaceDE w:val="0"/>
              <w:autoSpaceDN w:val="0"/>
              <w:adjustRightInd w:val="0"/>
              <w:rPr>
                <w:sz w:val="18"/>
                <w:szCs w:val="18"/>
              </w:rPr>
            </w:pPr>
          </w:p>
        </w:tc>
      </w:tr>
      <w:tr w:rsidR="00B40DDD" w:rsidRPr="008A596A" w14:paraId="107F852D"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377"/>
          <w:jc w:val="center"/>
        </w:trPr>
        <w:tc>
          <w:tcPr>
            <w:tcW w:w="6941" w:type="dxa"/>
            <w:gridSpan w:val="4"/>
            <w:shd w:val="clear" w:color="auto" w:fill="D9D9D9"/>
            <w:vAlign w:val="center"/>
          </w:tcPr>
          <w:p w14:paraId="315E8AFE" w14:textId="77777777" w:rsidR="00B40DDD" w:rsidRPr="008A596A" w:rsidRDefault="00B40DDD" w:rsidP="00B40DDD">
            <w:pPr>
              <w:autoSpaceDE w:val="0"/>
              <w:autoSpaceDN w:val="0"/>
              <w:adjustRightInd w:val="0"/>
              <w:jc w:val="both"/>
              <w:rPr>
                <w:b/>
                <w:sz w:val="18"/>
                <w:szCs w:val="18"/>
              </w:rPr>
            </w:pPr>
            <w:r w:rsidRPr="008A596A">
              <w:rPr>
                <w:b/>
                <w:sz w:val="18"/>
                <w:szCs w:val="18"/>
              </w:rPr>
              <w:t xml:space="preserve">II Opis </w:t>
            </w:r>
          </w:p>
        </w:tc>
        <w:tc>
          <w:tcPr>
            <w:tcW w:w="3544" w:type="dxa"/>
            <w:gridSpan w:val="2"/>
            <w:shd w:val="clear" w:color="auto" w:fill="D9D9D9"/>
            <w:vAlign w:val="center"/>
          </w:tcPr>
          <w:p w14:paraId="13070CB7" w14:textId="77777777" w:rsidR="00B40DDD" w:rsidRPr="008A596A" w:rsidRDefault="00B40DDD" w:rsidP="00B40DDD">
            <w:pPr>
              <w:autoSpaceDE w:val="0"/>
              <w:autoSpaceDN w:val="0"/>
              <w:adjustRightInd w:val="0"/>
              <w:jc w:val="both"/>
              <w:rPr>
                <w:b/>
                <w:sz w:val="18"/>
                <w:szCs w:val="18"/>
              </w:rPr>
            </w:pPr>
          </w:p>
        </w:tc>
      </w:tr>
      <w:tr w:rsidR="00B40DDD" w:rsidRPr="008A596A" w14:paraId="0111C878"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184"/>
          <w:jc w:val="center"/>
        </w:trPr>
        <w:tc>
          <w:tcPr>
            <w:tcW w:w="603" w:type="dxa"/>
            <w:gridSpan w:val="2"/>
            <w:shd w:val="clear" w:color="auto" w:fill="FFFFFF"/>
            <w:vAlign w:val="center"/>
          </w:tcPr>
          <w:p w14:paraId="0724C7C6" w14:textId="77777777" w:rsidR="00B40DDD" w:rsidRPr="008A596A" w:rsidRDefault="00B40DDD" w:rsidP="00B40DDD">
            <w:pPr>
              <w:autoSpaceDE w:val="0"/>
              <w:autoSpaceDN w:val="0"/>
              <w:adjustRightInd w:val="0"/>
              <w:jc w:val="center"/>
              <w:rPr>
                <w:sz w:val="18"/>
                <w:szCs w:val="18"/>
              </w:rPr>
            </w:pPr>
            <w:r w:rsidRPr="008A596A">
              <w:rPr>
                <w:sz w:val="18"/>
                <w:szCs w:val="18"/>
              </w:rPr>
              <w:t>1</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2910A1CA" w14:textId="77777777" w:rsidR="00B40DDD" w:rsidRPr="008A596A" w:rsidRDefault="00B40DDD" w:rsidP="00B40DDD">
            <w:pPr>
              <w:jc w:val="both"/>
              <w:rPr>
                <w:b/>
                <w:sz w:val="18"/>
                <w:szCs w:val="18"/>
              </w:rPr>
            </w:pPr>
            <w:r w:rsidRPr="008A596A">
              <w:rPr>
                <w:b/>
                <w:sz w:val="18"/>
                <w:szCs w:val="18"/>
              </w:rPr>
              <w:t>Komputer</w:t>
            </w:r>
          </w:p>
          <w:p w14:paraId="7E1B9852" w14:textId="7504FF59" w:rsidR="00B40DDD" w:rsidRPr="008A596A" w:rsidRDefault="00B40DDD" w:rsidP="00B40DDD">
            <w:pPr>
              <w:jc w:val="both"/>
              <w:rPr>
                <w:sz w:val="18"/>
                <w:szCs w:val="18"/>
              </w:rPr>
            </w:pPr>
            <w:r w:rsidRPr="008A596A">
              <w:rPr>
                <w:sz w:val="18"/>
                <w:szCs w:val="18"/>
              </w:rPr>
              <w:t>Komputer będzie wykorzystywany dla potrzeb aplikacji biurowych, dostępu do Internetu oraz poczty elektronicznej, jako lokalna baza danych.</w:t>
            </w:r>
          </w:p>
        </w:tc>
        <w:tc>
          <w:tcPr>
            <w:tcW w:w="3544" w:type="dxa"/>
            <w:gridSpan w:val="2"/>
            <w:shd w:val="clear" w:color="auto" w:fill="FFFFFF"/>
            <w:vAlign w:val="center"/>
          </w:tcPr>
          <w:p w14:paraId="03AF8F1C" w14:textId="77777777" w:rsidR="00B40DDD" w:rsidRPr="008A596A" w:rsidRDefault="00B40DDD" w:rsidP="00B40DDD">
            <w:pPr>
              <w:autoSpaceDE w:val="0"/>
              <w:autoSpaceDN w:val="0"/>
              <w:adjustRightInd w:val="0"/>
              <w:rPr>
                <w:sz w:val="18"/>
                <w:szCs w:val="18"/>
              </w:rPr>
            </w:pPr>
          </w:p>
        </w:tc>
      </w:tr>
      <w:tr w:rsidR="00B40DDD" w:rsidRPr="008A596A" w14:paraId="65BF7925"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368"/>
          <w:jc w:val="center"/>
        </w:trPr>
        <w:tc>
          <w:tcPr>
            <w:tcW w:w="603" w:type="dxa"/>
            <w:gridSpan w:val="2"/>
            <w:shd w:val="clear" w:color="auto" w:fill="FFFFFF"/>
            <w:vAlign w:val="center"/>
          </w:tcPr>
          <w:p w14:paraId="224445EA" w14:textId="77777777" w:rsidR="00B40DDD" w:rsidRPr="008A596A" w:rsidRDefault="00B40DDD" w:rsidP="00B40DDD">
            <w:pPr>
              <w:autoSpaceDE w:val="0"/>
              <w:autoSpaceDN w:val="0"/>
              <w:adjustRightInd w:val="0"/>
              <w:jc w:val="center"/>
              <w:rPr>
                <w:sz w:val="18"/>
                <w:szCs w:val="18"/>
              </w:rPr>
            </w:pPr>
            <w:r w:rsidRPr="008A596A">
              <w:rPr>
                <w:sz w:val="18"/>
                <w:szCs w:val="18"/>
              </w:rPr>
              <w:t>2</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03ADCD4" w14:textId="77777777" w:rsidR="00B40DDD" w:rsidRPr="008A596A" w:rsidRDefault="00B40DDD" w:rsidP="00B40DDD">
            <w:pPr>
              <w:jc w:val="both"/>
              <w:rPr>
                <w:b/>
                <w:bCs/>
                <w:sz w:val="18"/>
                <w:szCs w:val="18"/>
              </w:rPr>
            </w:pPr>
            <w:r w:rsidRPr="008A596A">
              <w:rPr>
                <w:b/>
                <w:bCs/>
                <w:sz w:val="18"/>
                <w:szCs w:val="18"/>
              </w:rPr>
              <w:t>Obudowa</w:t>
            </w:r>
          </w:p>
          <w:p w14:paraId="5D36868B" w14:textId="77777777" w:rsidR="00B40DDD" w:rsidRPr="008A596A" w:rsidRDefault="00B40DDD" w:rsidP="00B40DDD">
            <w:pPr>
              <w:snapToGrid w:val="0"/>
              <w:jc w:val="both"/>
              <w:rPr>
                <w:sz w:val="18"/>
                <w:szCs w:val="18"/>
              </w:rPr>
            </w:pPr>
            <w:r w:rsidRPr="008A596A">
              <w:rPr>
                <w:sz w:val="18"/>
                <w:szCs w:val="18"/>
              </w:rPr>
              <w:t xml:space="preserve">Obudowa typu </w:t>
            </w:r>
            <w:proofErr w:type="spellStart"/>
            <w:r w:rsidRPr="008A596A">
              <w:rPr>
                <w:sz w:val="18"/>
                <w:szCs w:val="18"/>
              </w:rPr>
              <w:t>All</w:t>
            </w:r>
            <w:proofErr w:type="spellEnd"/>
            <w:r w:rsidRPr="008A596A">
              <w:rPr>
                <w:sz w:val="18"/>
                <w:szCs w:val="18"/>
              </w:rPr>
              <w:t xml:space="preserve">-in-One (komputer trwale zintegrowany z monitorem) z możliwością zabezpieczenia fizycznego przez metalową linkę typu </w:t>
            </w:r>
            <w:proofErr w:type="spellStart"/>
            <w:r w:rsidRPr="008A596A">
              <w:rPr>
                <w:sz w:val="18"/>
                <w:szCs w:val="18"/>
              </w:rPr>
              <w:t>Kensington</w:t>
            </w:r>
            <w:proofErr w:type="spellEnd"/>
            <w:r w:rsidRPr="008A596A">
              <w:rPr>
                <w:sz w:val="18"/>
                <w:szCs w:val="18"/>
              </w:rPr>
              <w:t xml:space="preserve"> Lock oraz umożliwiająca </w:t>
            </w:r>
            <w:proofErr w:type="spellStart"/>
            <w:r w:rsidRPr="008A596A">
              <w:rPr>
                <w:sz w:val="18"/>
                <w:szCs w:val="18"/>
              </w:rPr>
              <w:t>beznarzędziową</w:t>
            </w:r>
            <w:proofErr w:type="spellEnd"/>
            <w:r w:rsidRPr="008A596A">
              <w:rPr>
                <w:sz w:val="18"/>
                <w:szCs w:val="18"/>
              </w:rPr>
              <w:t xml:space="preserve"> wymianę pamięci RAM. Możliwość zamontowania urządzenia na ścianie przy użyciu złącza VESA 100x100. Obudowa trwale oznaczona nazwą producenta, nazwą komputera.</w:t>
            </w:r>
          </w:p>
        </w:tc>
        <w:tc>
          <w:tcPr>
            <w:tcW w:w="3544" w:type="dxa"/>
            <w:gridSpan w:val="2"/>
            <w:shd w:val="clear" w:color="auto" w:fill="FFFFFF"/>
            <w:vAlign w:val="center"/>
          </w:tcPr>
          <w:p w14:paraId="0FD47CAC" w14:textId="77777777" w:rsidR="00B40DDD" w:rsidRPr="008A596A" w:rsidRDefault="00B40DDD" w:rsidP="00B40DDD">
            <w:pPr>
              <w:autoSpaceDE w:val="0"/>
              <w:autoSpaceDN w:val="0"/>
              <w:adjustRightInd w:val="0"/>
              <w:rPr>
                <w:sz w:val="18"/>
                <w:szCs w:val="18"/>
              </w:rPr>
            </w:pPr>
          </w:p>
        </w:tc>
      </w:tr>
      <w:tr w:rsidR="00B40DDD" w:rsidRPr="008A596A" w14:paraId="2BCA9A85"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206"/>
          <w:jc w:val="center"/>
        </w:trPr>
        <w:tc>
          <w:tcPr>
            <w:tcW w:w="603" w:type="dxa"/>
            <w:gridSpan w:val="2"/>
            <w:shd w:val="clear" w:color="auto" w:fill="FFFFFF"/>
            <w:vAlign w:val="center"/>
          </w:tcPr>
          <w:p w14:paraId="7D977626" w14:textId="77777777" w:rsidR="00B40DDD" w:rsidRPr="008A596A" w:rsidRDefault="00B40DDD" w:rsidP="00B40DDD">
            <w:pPr>
              <w:autoSpaceDE w:val="0"/>
              <w:autoSpaceDN w:val="0"/>
              <w:adjustRightInd w:val="0"/>
              <w:jc w:val="center"/>
              <w:rPr>
                <w:sz w:val="18"/>
                <w:szCs w:val="18"/>
              </w:rPr>
            </w:pPr>
            <w:r w:rsidRPr="008A596A">
              <w:rPr>
                <w:sz w:val="18"/>
                <w:szCs w:val="18"/>
              </w:rPr>
              <w:t>3</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69C9DB8" w14:textId="77777777" w:rsidR="00B40DDD" w:rsidRPr="008A596A" w:rsidRDefault="00B40DDD" w:rsidP="00B40DDD">
            <w:pPr>
              <w:jc w:val="both"/>
              <w:rPr>
                <w:b/>
                <w:bCs/>
                <w:sz w:val="18"/>
                <w:szCs w:val="18"/>
              </w:rPr>
            </w:pPr>
            <w:r w:rsidRPr="008A596A">
              <w:rPr>
                <w:b/>
                <w:bCs/>
                <w:sz w:val="18"/>
                <w:szCs w:val="18"/>
              </w:rPr>
              <w:t>Podstawa</w:t>
            </w:r>
          </w:p>
          <w:p w14:paraId="315B76E2" w14:textId="77777777" w:rsidR="00B40DDD" w:rsidRPr="008A596A" w:rsidRDefault="00B40DDD" w:rsidP="00B40DDD">
            <w:pPr>
              <w:jc w:val="both"/>
              <w:rPr>
                <w:sz w:val="18"/>
                <w:szCs w:val="18"/>
              </w:rPr>
            </w:pPr>
            <w:r w:rsidRPr="008A596A">
              <w:rPr>
                <w:sz w:val="18"/>
                <w:szCs w:val="18"/>
              </w:rPr>
              <w:t>Podstawa umożliwiająca prace w trybie płaskim  oraz regulację jednostki w zakresie co najmniej:</w:t>
            </w:r>
          </w:p>
          <w:p w14:paraId="1CEC8A2E" w14:textId="77777777" w:rsidR="00B40DDD" w:rsidRPr="008A596A" w:rsidRDefault="00B40DDD" w:rsidP="00B40DDD">
            <w:pPr>
              <w:jc w:val="both"/>
              <w:rPr>
                <w:sz w:val="18"/>
                <w:szCs w:val="18"/>
              </w:rPr>
            </w:pPr>
            <w:r w:rsidRPr="008A596A">
              <w:rPr>
                <w:sz w:val="18"/>
                <w:szCs w:val="18"/>
              </w:rPr>
              <w:t xml:space="preserve">- pochylenie przód tył w zakresie -5 do +70 stopni </w:t>
            </w:r>
          </w:p>
          <w:p w14:paraId="397DC487" w14:textId="77777777" w:rsidR="00B40DDD" w:rsidRPr="008A596A" w:rsidRDefault="00B40DDD" w:rsidP="00B40DDD">
            <w:pPr>
              <w:jc w:val="both"/>
              <w:rPr>
                <w:sz w:val="18"/>
                <w:szCs w:val="18"/>
              </w:rPr>
            </w:pPr>
            <w:r w:rsidRPr="008A596A">
              <w:rPr>
                <w:sz w:val="18"/>
                <w:szCs w:val="18"/>
              </w:rPr>
              <w:t>- regulację wysokości trybie  w trybie płaskim do 169mm</w:t>
            </w:r>
          </w:p>
          <w:p w14:paraId="28E94344" w14:textId="77777777" w:rsidR="00B40DDD" w:rsidRPr="008A596A" w:rsidRDefault="00B40DDD" w:rsidP="00B40DDD">
            <w:pPr>
              <w:jc w:val="both"/>
              <w:rPr>
                <w:sz w:val="18"/>
                <w:szCs w:val="18"/>
              </w:rPr>
            </w:pPr>
            <w:r w:rsidRPr="008A596A">
              <w:rPr>
                <w:sz w:val="18"/>
                <w:szCs w:val="18"/>
              </w:rPr>
              <w:t>- regulację wysokości trybie  w trybie pionowym do 102mm</w:t>
            </w:r>
          </w:p>
        </w:tc>
        <w:tc>
          <w:tcPr>
            <w:tcW w:w="3544" w:type="dxa"/>
            <w:gridSpan w:val="2"/>
            <w:shd w:val="clear" w:color="auto" w:fill="FFFFFF"/>
            <w:vAlign w:val="center"/>
          </w:tcPr>
          <w:p w14:paraId="17C6417A" w14:textId="77777777" w:rsidR="00B40DDD" w:rsidRPr="008A596A" w:rsidRDefault="00B40DDD" w:rsidP="00B40DDD">
            <w:pPr>
              <w:autoSpaceDE w:val="0"/>
              <w:autoSpaceDN w:val="0"/>
              <w:adjustRightInd w:val="0"/>
              <w:rPr>
                <w:sz w:val="18"/>
                <w:szCs w:val="18"/>
              </w:rPr>
            </w:pPr>
          </w:p>
        </w:tc>
      </w:tr>
      <w:tr w:rsidR="00B40DDD" w:rsidRPr="008A596A" w14:paraId="57F93CB6"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196"/>
          <w:jc w:val="center"/>
        </w:trPr>
        <w:tc>
          <w:tcPr>
            <w:tcW w:w="603" w:type="dxa"/>
            <w:gridSpan w:val="2"/>
            <w:shd w:val="clear" w:color="auto" w:fill="FFFFFF"/>
            <w:vAlign w:val="center"/>
          </w:tcPr>
          <w:p w14:paraId="1696B8CF" w14:textId="77777777" w:rsidR="00B40DDD" w:rsidRPr="008A596A" w:rsidRDefault="00B40DDD" w:rsidP="00B40DDD">
            <w:pPr>
              <w:autoSpaceDE w:val="0"/>
              <w:autoSpaceDN w:val="0"/>
              <w:adjustRightInd w:val="0"/>
              <w:jc w:val="center"/>
              <w:rPr>
                <w:sz w:val="18"/>
                <w:szCs w:val="18"/>
              </w:rPr>
            </w:pPr>
            <w:r w:rsidRPr="008A596A">
              <w:rPr>
                <w:sz w:val="18"/>
                <w:szCs w:val="18"/>
              </w:rPr>
              <w:t>4</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2F3CA488" w14:textId="77777777" w:rsidR="00B40DDD" w:rsidRPr="008A596A" w:rsidRDefault="00B40DDD" w:rsidP="00B40DDD">
            <w:pPr>
              <w:jc w:val="both"/>
              <w:rPr>
                <w:b/>
                <w:bCs/>
                <w:sz w:val="18"/>
                <w:szCs w:val="18"/>
              </w:rPr>
            </w:pPr>
            <w:r w:rsidRPr="008A596A">
              <w:rPr>
                <w:b/>
                <w:bCs/>
                <w:sz w:val="18"/>
                <w:szCs w:val="18"/>
              </w:rPr>
              <w:t>Chipset</w:t>
            </w:r>
          </w:p>
          <w:p w14:paraId="4480CC40" w14:textId="77777777" w:rsidR="00B40DDD" w:rsidRPr="008A596A" w:rsidRDefault="00B40DDD" w:rsidP="00B40DDD">
            <w:pPr>
              <w:snapToGrid w:val="0"/>
              <w:jc w:val="both"/>
              <w:rPr>
                <w:sz w:val="18"/>
                <w:szCs w:val="18"/>
              </w:rPr>
            </w:pPr>
            <w:r w:rsidRPr="008A596A">
              <w:rPr>
                <w:sz w:val="18"/>
                <w:szCs w:val="18"/>
              </w:rPr>
              <w:t>Dostosowany do zaoferowanego procesora</w:t>
            </w:r>
          </w:p>
        </w:tc>
        <w:tc>
          <w:tcPr>
            <w:tcW w:w="3544" w:type="dxa"/>
            <w:gridSpan w:val="2"/>
            <w:shd w:val="clear" w:color="auto" w:fill="FFFFFF"/>
            <w:vAlign w:val="center"/>
          </w:tcPr>
          <w:p w14:paraId="1C287ABC" w14:textId="77777777" w:rsidR="00B40DDD" w:rsidRPr="008A596A" w:rsidRDefault="00B40DDD" w:rsidP="00B40DDD">
            <w:pPr>
              <w:autoSpaceDE w:val="0"/>
              <w:autoSpaceDN w:val="0"/>
              <w:adjustRightInd w:val="0"/>
              <w:rPr>
                <w:sz w:val="18"/>
                <w:szCs w:val="18"/>
              </w:rPr>
            </w:pPr>
          </w:p>
        </w:tc>
      </w:tr>
      <w:tr w:rsidR="00B40DDD" w:rsidRPr="008A596A" w14:paraId="348299BA"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184"/>
          <w:jc w:val="center"/>
        </w:trPr>
        <w:tc>
          <w:tcPr>
            <w:tcW w:w="603" w:type="dxa"/>
            <w:gridSpan w:val="2"/>
            <w:shd w:val="clear" w:color="auto" w:fill="FFFFFF"/>
            <w:vAlign w:val="center"/>
          </w:tcPr>
          <w:p w14:paraId="0F9AF7B9" w14:textId="77777777" w:rsidR="00B40DDD" w:rsidRPr="008A596A" w:rsidRDefault="00B40DDD" w:rsidP="00B40DDD">
            <w:pPr>
              <w:autoSpaceDE w:val="0"/>
              <w:autoSpaceDN w:val="0"/>
              <w:adjustRightInd w:val="0"/>
              <w:jc w:val="center"/>
              <w:rPr>
                <w:sz w:val="18"/>
                <w:szCs w:val="18"/>
              </w:rPr>
            </w:pPr>
            <w:r w:rsidRPr="008A596A">
              <w:rPr>
                <w:sz w:val="18"/>
                <w:szCs w:val="18"/>
              </w:rPr>
              <w:t>5</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71E335F" w14:textId="77777777" w:rsidR="00B40DDD" w:rsidRPr="008A596A" w:rsidRDefault="00B40DDD" w:rsidP="00B40DDD">
            <w:pPr>
              <w:jc w:val="both"/>
              <w:rPr>
                <w:b/>
                <w:bCs/>
                <w:sz w:val="18"/>
                <w:szCs w:val="18"/>
              </w:rPr>
            </w:pPr>
            <w:r w:rsidRPr="008A596A">
              <w:rPr>
                <w:b/>
                <w:bCs/>
                <w:sz w:val="18"/>
                <w:szCs w:val="18"/>
              </w:rPr>
              <w:t>Płyta główna</w:t>
            </w:r>
          </w:p>
          <w:p w14:paraId="6CA5A212" w14:textId="77777777" w:rsidR="00B40DDD" w:rsidRPr="008A596A" w:rsidRDefault="00B40DDD" w:rsidP="00B40DDD">
            <w:pPr>
              <w:snapToGrid w:val="0"/>
              <w:jc w:val="both"/>
              <w:rPr>
                <w:sz w:val="18"/>
                <w:szCs w:val="18"/>
              </w:rPr>
            </w:pPr>
            <w:r w:rsidRPr="008A596A">
              <w:rPr>
                <w:sz w:val="18"/>
                <w:szCs w:val="18"/>
              </w:rPr>
              <w:t xml:space="preserve">Zaprojektowana i wyprodukowana przez producenta komputera, trwale oznaczona nazwą producenta komputera (na etapie produkcji). Płyta główna wyposażona w min. 4 złącza M.2 z czego min. 3 dedykowane dla dysku SSD </w:t>
            </w:r>
            <w:proofErr w:type="spellStart"/>
            <w:r w:rsidRPr="008A596A">
              <w:rPr>
                <w:sz w:val="18"/>
                <w:szCs w:val="18"/>
              </w:rPr>
              <w:t>PCIe</w:t>
            </w:r>
            <w:proofErr w:type="spellEnd"/>
            <w:r w:rsidRPr="008A596A">
              <w:rPr>
                <w:sz w:val="18"/>
                <w:szCs w:val="18"/>
              </w:rPr>
              <w:t xml:space="preserve">. Płyta główna wyposażona w min. 2 </w:t>
            </w:r>
            <w:proofErr w:type="spellStart"/>
            <w:r w:rsidRPr="008A596A">
              <w:rPr>
                <w:sz w:val="18"/>
                <w:szCs w:val="18"/>
              </w:rPr>
              <w:t>sloty</w:t>
            </w:r>
            <w:proofErr w:type="spellEnd"/>
            <w:r w:rsidRPr="008A596A">
              <w:rPr>
                <w:sz w:val="18"/>
                <w:szCs w:val="18"/>
              </w:rPr>
              <w:t xml:space="preserve"> pamięci RAM DDR5</w:t>
            </w:r>
          </w:p>
        </w:tc>
        <w:tc>
          <w:tcPr>
            <w:tcW w:w="3544" w:type="dxa"/>
            <w:gridSpan w:val="2"/>
            <w:shd w:val="clear" w:color="auto" w:fill="FFFFFF"/>
            <w:vAlign w:val="center"/>
          </w:tcPr>
          <w:p w14:paraId="29476F39" w14:textId="77777777" w:rsidR="00B40DDD" w:rsidRPr="008A596A" w:rsidRDefault="00B40DDD" w:rsidP="00B40DDD">
            <w:pPr>
              <w:autoSpaceDE w:val="0"/>
              <w:autoSpaceDN w:val="0"/>
              <w:adjustRightInd w:val="0"/>
              <w:rPr>
                <w:sz w:val="18"/>
                <w:szCs w:val="18"/>
              </w:rPr>
            </w:pPr>
          </w:p>
        </w:tc>
      </w:tr>
      <w:tr w:rsidR="00B40DDD" w:rsidRPr="008A596A" w14:paraId="3756ACDA"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196"/>
          <w:jc w:val="center"/>
        </w:trPr>
        <w:tc>
          <w:tcPr>
            <w:tcW w:w="603" w:type="dxa"/>
            <w:gridSpan w:val="2"/>
            <w:shd w:val="clear" w:color="auto" w:fill="FFFFFF"/>
            <w:vAlign w:val="center"/>
          </w:tcPr>
          <w:p w14:paraId="11503B02" w14:textId="77777777" w:rsidR="00B40DDD" w:rsidRPr="008A596A" w:rsidRDefault="00B40DDD" w:rsidP="00B40DDD">
            <w:pPr>
              <w:autoSpaceDE w:val="0"/>
              <w:autoSpaceDN w:val="0"/>
              <w:adjustRightInd w:val="0"/>
              <w:jc w:val="center"/>
              <w:rPr>
                <w:sz w:val="18"/>
                <w:szCs w:val="18"/>
              </w:rPr>
            </w:pPr>
            <w:r w:rsidRPr="008A596A">
              <w:rPr>
                <w:sz w:val="18"/>
                <w:szCs w:val="18"/>
              </w:rPr>
              <w:t>6</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DF46550" w14:textId="77777777" w:rsidR="00B40DDD" w:rsidRPr="008A596A" w:rsidRDefault="00B40DDD" w:rsidP="00B40DDD">
            <w:pPr>
              <w:jc w:val="both"/>
              <w:rPr>
                <w:b/>
                <w:bCs/>
                <w:sz w:val="18"/>
                <w:szCs w:val="18"/>
              </w:rPr>
            </w:pPr>
            <w:r w:rsidRPr="008A596A">
              <w:rPr>
                <w:b/>
                <w:bCs/>
                <w:sz w:val="18"/>
                <w:szCs w:val="18"/>
              </w:rPr>
              <w:t>Procesor</w:t>
            </w:r>
          </w:p>
          <w:p w14:paraId="33DF80A2" w14:textId="77777777" w:rsidR="00B40DDD" w:rsidRPr="008A596A" w:rsidRDefault="00B40DDD" w:rsidP="00B40DDD">
            <w:pPr>
              <w:snapToGrid w:val="0"/>
              <w:jc w:val="both"/>
              <w:rPr>
                <w:sz w:val="18"/>
                <w:szCs w:val="18"/>
              </w:rPr>
            </w:pPr>
            <w:r w:rsidRPr="008A596A">
              <w:rPr>
                <w:sz w:val="18"/>
                <w:szCs w:val="18"/>
              </w:rPr>
              <w:t xml:space="preserve">Procesor klasy x86, zaprojektowany do pracy w komputerach stacjonarnych o wydajności liczonej w punktach wyższej lub równej niż Intel </w:t>
            </w:r>
            <w:proofErr w:type="spellStart"/>
            <w:r w:rsidRPr="008A596A">
              <w:rPr>
                <w:sz w:val="18"/>
                <w:szCs w:val="18"/>
              </w:rPr>
              <w:t>Core</w:t>
            </w:r>
            <w:proofErr w:type="spellEnd"/>
            <w:r w:rsidRPr="008A596A">
              <w:rPr>
                <w:sz w:val="18"/>
                <w:szCs w:val="18"/>
              </w:rPr>
              <w:t xml:space="preserve"> Ultra 5 235 na podstawie testu </w:t>
            </w:r>
            <w:proofErr w:type="spellStart"/>
            <w:r w:rsidRPr="008A596A">
              <w:rPr>
                <w:sz w:val="18"/>
                <w:szCs w:val="18"/>
              </w:rPr>
              <w:t>PerformanceTest</w:t>
            </w:r>
            <w:proofErr w:type="spellEnd"/>
            <w:r w:rsidRPr="008A596A">
              <w:rPr>
                <w:sz w:val="18"/>
                <w:szCs w:val="18"/>
              </w:rPr>
              <w:t xml:space="preserve"> w teście CPU Mark według wyników opublikowanych na http://www.cpubenchmark.net/. Wykonawca w składanej ofercie winien podać dokładny model oferowanego podzespołu.</w:t>
            </w:r>
          </w:p>
        </w:tc>
        <w:tc>
          <w:tcPr>
            <w:tcW w:w="3544" w:type="dxa"/>
            <w:gridSpan w:val="2"/>
            <w:shd w:val="clear" w:color="auto" w:fill="FFFFFF"/>
            <w:vAlign w:val="center"/>
          </w:tcPr>
          <w:p w14:paraId="2056A723" w14:textId="77777777" w:rsidR="00B40DDD" w:rsidRPr="008A596A" w:rsidRDefault="00B40DDD" w:rsidP="00B40DDD">
            <w:pPr>
              <w:autoSpaceDE w:val="0"/>
              <w:autoSpaceDN w:val="0"/>
              <w:adjustRightInd w:val="0"/>
              <w:rPr>
                <w:sz w:val="18"/>
                <w:szCs w:val="18"/>
              </w:rPr>
            </w:pPr>
          </w:p>
        </w:tc>
      </w:tr>
      <w:tr w:rsidR="00B40DDD" w:rsidRPr="008A596A" w14:paraId="13AC7C35"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184"/>
          <w:jc w:val="center"/>
        </w:trPr>
        <w:tc>
          <w:tcPr>
            <w:tcW w:w="603" w:type="dxa"/>
            <w:gridSpan w:val="2"/>
            <w:shd w:val="clear" w:color="auto" w:fill="FFFFFF"/>
            <w:vAlign w:val="center"/>
          </w:tcPr>
          <w:p w14:paraId="1331F772" w14:textId="77777777" w:rsidR="00B40DDD" w:rsidRPr="008A596A" w:rsidRDefault="00B40DDD" w:rsidP="00B40DDD">
            <w:pPr>
              <w:autoSpaceDE w:val="0"/>
              <w:autoSpaceDN w:val="0"/>
              <w:adjustRightInd w:val="0"/>
              <w:jc w:val="center"/>
              <w:rPr>
                <w:sz w:val="18"/>
                <w:szCs w:val="18"/>
              </w:rPr>
            </w:pPr>
            <w:r w:rsidRPr="008A596A">
              <w:rPr>
                <w:sz w:val="18"/>
                <w:szCs w:val="18"/>
              </w:rPr>
              <w:t>7</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7EEE987E" w14:textId="77777777" w:rsidR="00B40DDD" w:rsidRPr="008A596A" w:rsidRDefault="00B40DDD" w:rsidP="00B40DDD">
            <w:pPr>
              <w:jc w:val="both"/>
              <w:rPr>
                <w:b/>
                <w:bCs/>
                <w:sz w:val="18"/>
                <w:szCs w:val="18"/>
              </w:rPr>
            </w:pPr>
            <w:r w:rsidRPr="008A596A">
              <w:rPr>
                <w:b/>
                <w:bCs/>
                <w:sz w:val="18"/>
                <w:szCs w:val="18"/>
              </w:rPr>
              <w:t>Pamięć operacyjna</w:t>
            </w:r>
          </w:p>
          <w:p w14:paraId="225D0FF0" w14:textId="77777777" w:rsidR="00B40DDD" w:rsidRPr="008A596A" w:rsidRDefault="00B40DDD" w:rsidP="00B40DDD">
            <w:pPr>
              <w:jc w:val="both"/>
              <w:rPr>
                <w:sz w:val="18"/>
                <w:szCs w:val="18"/>
              </w:rPr>
            </w:pPr>
            <w:r w:rsidRPr="008A596A">
              <w:rPr>
                <w:sz w:val="18"/>
                <w:szCs w:val="18"/>
              </w:rPr>
              <w:t>Min. 16GB RAM DDR5.</w:t>
            </w:r>
          </w:p>
          <w:p w14:paraId="67392EE5" w14:textId="77777777" w:rsidR="00B40DDD" w:rsidRPr="008A596A" w:rsidRDefault="00B40DDD" w:rsidP="00B40DDD">
            <w:pPr>
              <w:jc w:val="both"/>
              <w:rPr>
                <w:sz w:val="18"/>
                <w:szCs w:val="18"/>
              </w:rPr>
            </w:pPr>
            <w:r w:rsidRPr="008A596A">
              <w:rPr>
                <w:sz w:val="18"/>
                <w:szCs w:val="18"/>
              </w:rPr>
              <w:t xml:space="preserve">Możliwość rozbudowy do min. 64GB Jeden slot pozostawiony wolny </w:t>
            </w:r>
          </w:p>
        </w:tc>
        <w:tc>
          <w:tcPr>
            <w:tcW w:w="3544" w:type="dxa"/>
            <w:gridSpan w:val="2"/>
            <w:shd w:val="clear" w:color="auto" w:fill="FFFFFF"/>
            <w:vAlign w:val="center"/>
          </w:tcPr>
          <w:p w14:paraId="17C8F6B0" w14:textId="77777777" w:rsidR="00B40DDD" w:rsidRPr="008A596A" w:rsidRDefault="00B40DDD" w:rsidP="00B40DDD">
            <w:pPr>
              <w:autoSpaceDE w:val="0"/>
              <w:autoSpaceDN w:val="0"/>
              <w:adjustRightInd w:val="0"/>
              <w:rPr>
                <w:sz w:val="18"/>
                <w:szCs w:val="18"/>
              </w:rPr>
            </w:pPr>
          </w:p>
        </w:tc>
      </w:tr>
      <w:tr w:rsidR="00B40DDD" w:rsidRPr="008A596A" w14:paraId="70DC6EAA"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220"/>
          <w:jc w:val="center"/>
        </w:trPr>
        <w:tc>
          <w:tcPr>
            <w:tcW w:w="603" w:type="dxa"/>
            <w:gridSpan w:val="2"/>
            <w:shd w:val="clear" w:color="auto" w:fill="FFFFFF"/>
            <w:vAlign w:val="center"/>
          </w:tcPr>
          <w:p w14:paraId="5B25AE8E" w14:textId="77777777" w:rsidR="00B40DDD" w:rsidRPr="008A596A" w:rsidRDefault="00B40DDD" w:rsidP="00B40DDD">
            <w:pPr>
              <w:autoSpaceDE w:val="0"/>
              <w:autoSpaceDN w:val="0"/>
              <w:adjustRightInd w:val="0"/>
              <w:jc w:val="center"/>
              <w:rPr>
                <w:sz w:val="18"/>
                <w:szCs w:val="18"/>
              </w:rPr>
            </w:pPr>
            <w:r w:rsidRPr="008A596A">
              <w:rPr>
                <w:sz w:val="18"/>
                <w:szCs w:val="18"/>
              </w:rPr>
              <w:lastRenderedPageBreak/>
              <w:t>8</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FA66B5B" w14:textId="77777777" w:rsidR="00B40DDD" w:rsidRPr="008A596A" w:rsidRDefault="00B40DDD" w:rsidP="00B40DDD">
            <w:pPr>
              <w:jc w:val="both"/>
              <w:rPr>
                <w:b/>
                <w:bCs/>
                <w:sz w:val="18"/>
                <w:szCs w:val="18"/>
              </w:rPr>
            </w:pPr>
            <w:r w:rsidRPr="008A596A">
              <w:rPr>
                <w:b/>
                <w:bCs/>
                <w:sz w:val="18"/>
                <w:szCs w:val="18"/>
              </w:rPr>
              <w:t>Dysk twardy</w:t>
            </w:r>
          </w:p>
          <w:p w14:paraId="3E715FDF" w14:textId="77777777" w:rsidR="00B40DDD" w:rsidRPr="008A596A" w:rsidRDefault="00B40DDD" w:rsidP="00B40DDD">
            <w:pPr>
              <w:jc w:val="both"/>
              <w:rPr>
                <w:sz w:val="18"/>
                <w:szCs w:val="18"/>
              </w:rPr>
            </w:pPr>
            <w:r w:rsidRPr="008A596A">
              <w:rPr>
                <w:sz w:val="18"/>
                <w:szCs w:val="18"/>
              </w:rPr>
              <w:t xml:space="preserve">Min 512GB M.2 </w:t>
            </w:r>
            <w:proofErr w:type="spellStart"/>
            <w:r w:rsidRPr="008A596A">
              <w:rPr>
                <w:sz w:val="18"/>
                <w:szCs w:val="18"/>
              </w:rPr>
              <w:t>PCIe</w:t>
            </w:r>
            <w:proofErr w:type="spellEnd"/>
            <w:r w:rsidRPr="008A596A">
              <w:rPr>
                <w:sz w:val="18"/>
                <w:szCs w:val="18"/>
              </w:rPr>
              <w:t>, wspierający sprzętowe szyfrowanie dysku OPAL 2.0, zawierający RECOVERY umożliwiającą odtworzenie systemu operacyjnego fabrycznie zainstalowanego na komputerze po awarii. Możliwość instalacji drugiego dysku SSD M.2</w:t>
            </w:r>
          </w:p>
        </w:tc>
        <w:tc>
          <w:tcPr>
            <w:tcW w:w="3544" w:type="dxa"/>
            <w:gridSpan w:val="2"/>
            <w:shd w:val="clear" w:color="auto" w:fill="FFFFFF"/>
            <w:vAlign w:val="center"/>
          </w:tcPr>
          <w:p w14:paraId="1E77B160" w14:textId="77777777" w:rsidR="00B40DDD" w:rsidRPr="008A596A" w:rsidRDefault="00B40DDD" w:rsidP="00B40DDD">
            <w:pPr>
              <w:autoSpaceDE w:val="0"/>
              <w:autoSpaceDN w:val="0"/>
              <w:adjustRightInd w:val="0"/>
              <w:rPr>
                <w:sz w:val="18"/>
                <w:szCs w:val="18"/>
              </w:rPr>
            </w:pPr>
          </w:p>
        </w:tc>
      </w:tr>
      <w:tr w:rsidR="00B40DDD" w:rsidRPr="008A596A" w14:paraId="4B23CE66"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360"/>
          <w:jc w:val="center"/>
        </w:trPr>
        <w:tc>
          <w:tcPr>
            <w:tcW w:w="603" w:type="dxa"/>
            <w:gridSpan w:val="2"/>
            <w:shd w:val="clear" w:color="auto" w:fill="FFFFFF"/>
            <w:vAlign w:val="center"/>
          </w:tcPr>
          <w:p w14:paraId="538E51D7" w14:textId="77777777" w:rsidR="00B40DDD" w:rsidRPr="008A596A" w:rsidRDefault="00B40DDD" w:rsidP="00B40DDD">
            <w:pPr>
              <w:autoSpaceDE w:val="0"/>
              <w:autoSpaceDN w:val="0"/>
              <w:adjustRightInd w:val="0"/>
              <w:jc w:val="center"/>
              <w:rPr>
                <w:sz w:val="18"/>
                <w:szCs w:val="18"/>
              </w:rPr>
            </w:pPr>
            <w:r w:rsidRPr="008A596A">
              <w:rPr>
                <w:sz w:val="18"/>
                <w:szCs w:val="18"/>
              </w:rPr>
              <w:t>9</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15E6761B" w14:textId="77777777" w:rsidR="00B40DDD" w:rsidRPr="008A596A" w:rsidRDefault="00B40DDD" w:rsidP="00B40DDD">
            <w:pPr>
              <w:jc w:val="both"/>
              <w:rPr>
                <w:b/>
                <w:bCs/>
                <w:sz w:val="18"/>
                <w:szCs w:val="18"/>
              </w:rPr>
            </w:pPr>
            <w:r w:rsidRPr="008A596A">
              <w:rPr>
                <w:b/>
                <w:bCs/>
                <w:sz w:val="18"/>
                <w:szCs w:val="18"/>
              </w:rPr>
              <w:t>Karta graficzna</w:t>
            </w:r>
          </w:p>
          <w:p w14:paraId="454DAAD9" w14:textId="77777777" w:rsidR="00B40DDD" w:rsidRPr="008A596A" w:rsidRDefault="00B40DDD" w:rsidP="00B40DDD">
            <w:pPr>
              <w:jc w:val="both"/>
              <w:rPr>
                <w:sz w:val="18"/>
                <w:szCs w:val="18"/>
              </w:rPr>
            </w:pPr>
            <w:r w:rsidRPr="008A596A">
              <w:rPr>
                <w:sz w:val="18"/>
                <w:szCs w:val="18"/>
              </w:rPr>
              <w:t>Zintegrowana karta graficzna z procesorem.</w:t>
            </w:r>
          </w:p>
        </w:tc>
        <w:tc>
          <w:tcPr>
            <w:tcW w:w="3544" w:type="dxa"/>
            <w:gridSpan w:val="2"/>
            <w:shd w:val="clear" w:color="auto" w:fill="FFFFFF"/>
            <w:vAlign w:val="center"/>
          </w:tcPr>
          <w:p w14:paraId="4FA013C8" w14:textId="77777777" w:rsidR="00B40DDD" w:rsidRPr="008A596A" w:rsidRDefault="00B40DDD" w:rsidP="00B40DDD">
            <w:pPr>
              <w:autoSpaceDE w:val="0"/>
              <w:autoSpaceDN w:val="0"/>
              <w:adjustRightInd w:val="0"/>
              <w:rPr>
                <w:sz w:val="18"/>
                <w:szCs w:val="18"/>
              </w:rPr>
            </w:pPr>
          </w:p>
        </w:tc>
      </w:tr>
      <w:tr w:rsidR="00B40DDD" w:rsidRPr="008A596A" w14:paraId="0C820F20"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381"/>
          <w:jc w:val="center"/>
        </w:trPr>
        <w:tc>
          <w:tcPr>
            <w:tcW w:w="603" w:type="dxa"/>
            <w:gridSpan w:val="2"/>
            <w:shd w:val="clear" w:color="auto" w:fill="FFFFFF"/>
            <w:vAlign w:val="center"/>
          </w:tcPr>
          <w:p w14:paraId="37B20ABA" w14:textId="77777777" w:rsidR="00B40DDD" w:rsidRPr="008A596A" w:rsidRDefault="00B40DDD" w:rsidP="00B40DDD">
            <w:pPr>
              <w:autoSpaceDE w:val="0"/>
              <w:autoSpaceDN w:val="0"/>
              <w:adjustRightInd w:val="0"/>
              <w:jc w:val="center"/>
              <w:rPr>
                <w:sz w:val="18"/>
                <w:szCs w:val="18"/>
              </w:rPr>
            </w:pPr>
            <w:r w:rsidRPr="008A596A">
              <w:rPr>
                <w:sz w:val="18"/>
                <w:szCs w:val="18"/>
              </w:rPr>
              <w:t>10</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44525C15" w14:textId="77777777" w:rsidR="00B40DDD" w:rsidRPr="008A596A" w:rsidRDefault="00B40DDD" w:rsidP="00B40DDD">
            <w:pPr>
              <w:jc w:val="both"/>
              <w:rPr>
                <w:b/>
                <w:bCs/>
                <w:sz w:val="18"/>
                <w:szCs w:val="18"/>
              </w:rPr>
            </w:pPr>
            <w:r w:rsidRPr="008A596A">
              <w:rPr>
                <w:b/>
                <w:bCs/>
                <w:sz w:val="18"/>
                <w:szCs w:val="18"/>
              </w:rPr>
              <w:t>Matryca</w:t>
            </w:r>
          </w:p>
          <w:p w14:paraId="26A37BA8" w14:textId="77777777" w:rsidR="00B40DDD" w:rsidRPr="008A596A" w:rsidRDefault="00B40DDD" w:rsidP="00B40DDD">
            <w:pPr>
              <w:jc w:val="both"/>
              <w:rPr>
                <w:sz w:val="18"/>
                <w:szCs w:val="18"/>
              </w:rPr>
            </w:pPr>
            <w:r w:rsidRPr="008A596A">
              <w:rPr>
                <w:sz w:val="18"/>
                <w:szCs w:val="18"/>
              </w:rPr>
              <w:t>Ekran dotykowy</w:t>
            </w:r>
          </w:p>
          <w:p w14:paraId="68CB9054" w14:textId="77777777" w:rsidR="00B40DDD" w:rsidRPr="008A596A" w:rsidRDefault="00B40DDD" w:rsidP="00B40DDD">
            <w:pPr>
              <w:jc w:val="both"/>
              <w:rPr>
                <w:sz w:val="18"/>
                <w:szCs w:val="18"/>
              </w:rPr>
            </w:pPr>
            <w:r w:rsidRPr="008A596A">
              <w:rPr>
                <w:sz w:val="18"/>
                <w:szCs w:val="18"/>
              </w:rPr>
              <w:t xml:space="preserve">Min. </w:t>
            </w:r>
            <w:smartTag w:uri="urn:schemas-microsoft-com:office:smarttags" w:element="metricconverter">
              <w:smartTagPr>
                <w:attr w:name="ProductID" w:val="23,8”"/>
              </w:smartTagPr>
              <w:r w:rsidRPr="008A596A">
                <w:rPr>
                  <w:sz w:val="18"/>
                  <w:szCs w:val="18"/>
                </w:rPr>
                <w:t>23,8”</w:t>
              </w:r>
            </w:smartTag>
            <w:r w:rsidRPr="008A596A">
              <w:rPr>
                <w:sz w:val="18"/>
                <w:szCs w:val="18"/>
              </w:rPr>
              <w:t xml:space="preserve"> IPS o rozdzielczości min. FHD 1920x1080</w:t>
            </w:r>
          </w:p>
          <w:p w14:paraId="646CDE79" w14:textId="77777777" w:rsidR="00B40DDD" w:rsidRPr="008A596A" w:rsidRDefault="00B40DDD" w:rsidP="00B40DDD">
            <w:pPr>
              <w:rPr>
                <w:sz w:val="18"/>
                <w:szCs w:val="18"/>
              </w:rPr>
            </w:pPr>
            <w:r w:rsidRPr="008A596A">
              <w:rPr>
                <w:sz w:val="18"/>
                <w:szCs w:val="18"/>
              </w:rPr>
              <w:t xml:space="preserve">Powłoka antyodblaskowa </w:t>
            </w:r>
          </w:p>
          <w:p w14:paraId="3F9FC0BE" w14:textId="77777777" w:rsidR="00B40DDD" w:rsidRPr="008A596A" w:rsidRDefault="00B40DDD" w:rsidP="00B40DDD">
            <w:pPr>
              <w:rPr>
                <w:sz w:val="18"/>
                <w:szCs w:val="18"/>
              </w:rPr>
            </w:pPr>
            <w:r w:rsidRPr="008A596A">
              <w:rPr>
                <w:sz w:val="18"/>
                <w:szCs w:val="18"/>
              </w:rPr>
              <w:t>Jasność typowa min. 250 cd/m²</w:t>
            </w:r>
          </w:p>
          <w:p w14:paraId="6EB20B5E" w14:textId="77777777" w:rsidR="00B40DDD" w:rsidRPr="008A596A" w:rsidRDefault="00B40DDD" w:rsidP="00B40DDD">
            <w:pPr>
              <w:rPr>
                <w:sz w:val="18"/>
                <w:szCs w:val="18"/>
              </w:rPr>
            </w:pPr>
            <w:r w:rsidRPr="008A596A">
              <w:rPr>
                <w:sz w:val="18"/>
                <w:szCs w:val="18"/>
              </w:rPr>
              <w:t>Kontrast typowy min. 1500:1</w:t>
            </w:r>
          </w:p>
          <w:p w14:paraId="3F6B06E4" w14:textId="77777777" w:rsidR="00B40DDD" w:rsidRPr="008A596A" w:rsidRDefault="00B40DDD" w:rsidP="00B40DDD">
            <w:pPr>
              <w:rPr>
                <w:sz w:val="18"/>
                <w:szCs w:val="18"/>
              </w:rPr>
            </w:pPr>
            <w:r w:rsidRPr="008A596A">
              <w:rPr>
                <w:sz w:val="18"/>
                <w:szCs w:val="18"/>
              </w:rPr>
              <w:t>Odświeżanie min. 100Hz</w:t>
            </w:r>
          </w:p>
          <w:p w14:paraId="07F4287B" w14:textId="77777777" w:rsidR="00B40DDD" w:rsidRPr="008A596A" w:rsidRDefault="00B40DDD" w:rsidP="00B40DDD">
            <w:pPr>
              <w:rPr>
                <w:sz w:val="18"/>
                <w:szCs w:val="18"/>
              </w:rPr>
            </w:pPr>
            <w:proofErr w:type="spellStart"/>
            <w:r w:rsidRPr="008A596A">
              <w:rPr>
                <w:sz w:val="18"/>
                <w:szCs w:val="18"/>
              </w:rPr>
              <w:t>Gamut</w:t>
            </w:r>
            <w:proofErr w:type="spellEnd"/>
            <w:r w:rsidRPr="008A596A">
              <w:rPr>
                <w:sz w:val="18"/>
                <w:szCs w:val="18"/>
              </w:rPr>
              <w:t xml:space="preserve"> kolorów min. 99% </w:t>
            </w:r>
            <w:proofErr w:type="spellStart"/>
            <w:r w:rsidRPr="008A596A">
              <w:rPr>
                <w:sz w:val="18"/>
                <w:szCs w:val="18"/>
              </w:rPr>
              <w:t>sRGB</w:t>
            </w:r>
            <w:proofErr w:type="spellEnd"/>
          </w:p>
          <w:p w14:paraId="3CC1AD62" w14:textId="77777777" w:rsidR="00B40DDD" w:rsidRPr="008A596A" w:rsidRDefault="00B40DDD" w:rsidP="00B40DDD">
            <w:pPr>
              <w:rPr>
                <w:sz w:val="18"/>
                <w:szCs w:val="18"/>
              </w:rPr>
            </w:pPr>
            <w:r w:rsidRPr="008A596A">
              <w:rPr>
                <w:sz w:val="18"/>
                <w:szCs w:val="18"/>
              </w:rPr>
              <w:t>Sprzętowa funkcja redukująca emisję światła niebieskiego</w:t>
            </w:r>
          </w:p>
          <w:p w14:paraId="6D255301" w14:textId="77777777" w:rsidR="00B40DDD" w:rsidRPr="008A596A" w:rsidRDefault="00B40DDD" w:rsidP="00B40DDD">
            <w:pPr>
              <w:snapToGrid w:val="0"/>
              <w:jc w:val="both"/>
              <w:rPr>
                <w:sz w:val="18"/>
                <w:szCs w:val="18"/>
              </w:rPr>
            </w:pPr>
            <w:r w:rsidRPr="008A596A">
              <w:rPr>
                <w:sz w:val="18"/>
                <w:szCs w:val="18"/>
              </w:rPr>
              <w:t>Kąty widzenia poziomo/pionowo min. 178/178 stopni</w:t>
            </w:r>
          </w:p>
        </w:tc>
        <w:tc>
          <w:tcPr>
            <w:tcW w:w="3544" w:type="dxa"/>
            <w:gridSpan w:val="2"/>
            <w:shd w:val="clear" w:color="auto" w:fill="FFFFFF"/>
            <w:vAlign w:val="center"/>
          </w:tcPr>
          <w:p w14:paraId="4BEE355D" w14:textId="77777777" w:rsidR="00B40DDD" w:rsidRPr="008A596A" w:rsidRDefault="00B40DDD" w:rsidP="00B40DDD">
            <w:pPr>
              <w:autoSpaceDE w:val="0"/>
              <w:autoSpaceDN w:val="0"/>
              <w:adjustRightInd w:val="0"/>
              <w:rPr>
                <w:sz w:val="18"/>
                <w:szCs w:val="18"/>
              </w:rPr>
            </w:pPr>
          </w:p>
        </w:tc>
      </w:tr>
      <w:tr w:rsidR="00B40DDD" w:rsidRPr="008A596A" w14:paraId="149691E7"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184"/>
          <w:jc w:val="center"/>
        </w:trPr>
        <w:tc>
          <w:tcPr>
            <w:tcW w:w="603" w:type="dxa"/>
            <w:gridSpan w:val="2"/>
            <w:shd w:val="clear" w:color="auto" w:fill="FFFFFF"/>
            <w:vAlign w:val="center"/>
          </w:tcPr>
          <w:p w14:paraId="748AE609" w14:textId="77777777" w:rsidR="00B40DDD" w:rsidRPr="008A596A" w:rsidRDefault="00B40DDD" w:rsidP="00B40DDD">
            <w:pPr>
              <w:autoSpaceDE w:val="0"/>
              <w:autoSpaceDN w:val="0"/>
              <w:adjustRightInd w:val="0"/>
              <w:jc w:val="center"/>
              <w:rPr>
                <w:sz w:val="18"/>
                <w:szCs w:val="18"/>
              </w:rPr>
            </w:pPr>
            <w:r w:rsidRPr="008A596A">
              <w:rPr>
                <w:sz w:val="18"/>
                <w:szCs w:val="18"/>
              </w:rPr>
              <w:t>11</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0FA7D5F1" w14:textId="77777777" w:rsidR="00B40DDD" w:rsidRPr="008A596A" w:rsidRDefault="00B40DDD" w:rsidP="00B40DDD">
            <w:pPr>
              <w:jc w:val="both"/>
              <w:rPr>
                <w:b/>
                <w:bCs/>
                <w:sz w:val="18"/>
                <w:szCs w:val="18"/>
              </w:rPr>
            </w:pPr>
            <w:r w:rsidRPr="008A596A">
              <w:rPr>
                <w:b/>
                <w:bCs/>
                <w:sz w:val="18"/>
                <w:szCs w:val="18"/>
              </w:rPr>
              <w:t>Multimedia</w:t>
            </w:r>
          </w:p>
          <w:p w14:paraId="34C73CF8" w14:textId="77777777" w:rsidR="00B40DDD" w:rsidRPr="008A596A" w:rsidRDefault="00B40DDD" w:rsidP="00B40DDD">
            <w:pPr>
              <w:rPr>
                <w:sz w:val="18"/>
                <w:szCs w:val="18"/>
              </w:rPr>
            </w:pPr>
            <w:r w:rsidRPr="008A596A">
              <w:rPr>
                <w:sz w:val="18"/>
                <w:szCs w:val="18"/>
              </w:rPr>
              <w:t xml:space="preserve">Karta dźwiękowa zintegrowana z płytą główną, zgodna z High Definition. </w:t>
            </w:r>
          </w:p>
          <w:p w14:paraId="5A7AB555" w14:textId="77777777" w:rsidR="00B40DDD" w:rsidRPr="008A596A" w:rsidRDefault="00B40DDD" w:rsidP="00B40DDD">
            <w:pPr>
              <w:rPr>
                <w:sz w:val="18"/>
                <w:szCs w:val="18"/>
              </w:rPr>
            </w:pPr>
            <w:r w:rsidRPr="008A596A">
              <w:rPr>
                <w:sz w:val="18"/>
                <w:szCs w:val="18"/>
              </w:rPr>
              <w:t>Wbudowane dwa głośniki o mocy min. 3W każdy</w:t>
            </w:r>
          </w:p>
          <w:p w14:paraId="308B6368" w14:textId="77777777" w:rsidR="00B40DDD" w:rsidRPr="008A596A" w:rsidRDefault="00B40DDD" w:rsidP="00B40DDD">
            <w:pPr>
              <w:rPr>
                <w:sz w:val="18"/>
                <w:szCs w:val="18"/>
              </w:rPr>
            </w:pPr>
            <w:r w:rsidRPr="008A596A">
              <w:rPr>
                <w:sz w:val="18"/>
                <w:szCs w:val="18"/>
              </w:rPr>
              <w:t>Wbudowane dwa mikrofony.</w:t>
            </w:r>
          </w:p>
          <w:p w14:paraId="6E716B57" w14:textId="77777777" w:rsidR="00B40DDD" w:rsidRPr="008A596A" w:rsidRDefault="00B40DDD" w:rsidP="00B40DDD">
            <w:pPr>
              <w:snapToGrid w:val="0"/>
              <w:jc w:val="both"/>
              <w:rPr>
                <w:sz w:val="18"/>
                <w:szCs w:val="18"/>
              </w:rPr>
            </w:pPr>
            <w:r w:rsidRPr="008A596A">
              <w:rPr>
                <w:sz w:val="18"/>
                <w:szCs w:val="18"/>
              </w:rPr>
              <w:t>Kamera min. 5MP zintegrowana z obudową komputera, z mechaniczną zasłoną obiektywu, funkcją logowania za pomocą rozpoznawania twarzy</w:t>
            </w:r>
          </w:p>
        </w:tc>
        <w:tc>
          <w:tcPr>
            <w:tcW w:w="3544" w:type="dxa"/>
            <w:gridSpan w:val="2"/>
            <w:shd w:val="clear" w:color="auto" w:fill="FFFFFF"/>
            <w:vAlign w:val="center"/>
          </w:tcPr>
          <w:p w14:paraId="102FCB4A" w14:textId="77777777" w:rsidR="00B40DDD" w:rsidRPr="008A596A" w:rsidRDefault="00B40DDD" w:rsidP="00B40DDD">
            <w:pPr>
              <w:autoSpaceDE w:val="0"/>
              <w:autoSpaceDN w:val="0"/>
              <w:adjustRightInd w:val="0"/>
              <w:rPr>
                <w:sz w:val="18"/>
                <w:szCs w:val="18"/>
              </w:rPr>
            </w:pPr>
          </w:p>
        </w:tc>
      </w:tr>
      <w:tr w:rsidR="00B40DDD" w:rsidRPr="008A596A" w14:paraId="5DF0E466"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393"/>
          <w:jc w:val="center"/>
        </w:trPr>
        <w:tc>
          <w:tcPr>
            <w:tcW w:w="603" w:type="dxa"/>
            <w:gridSpan w:val="2"/>
            <w:shd w:val="clear" w:color="auto" w:fill="FFFFFF"/>
            <w:vAlign w:val="center"/>
          </w:tcPr>
          <w:p w14:paraId="6F681159" w14:textId="77777777" w:rsidR="00B40DDD" w:rsidRPr="008A596A" w:rsidRDefault="00B40DDD" w:rsidP="00B40DDD">
            <w:pPr>
              <w:autoSpaceDE w:val="0"/>
              <w:autoSpaceDN w:val="0"/>
              <w:adjustRightInd w:val="0"/>
              <w:jc w:val="center"/>
              <w:rPr>
                <w:sz w:val="18"/>
                <w:szCs w:val="18"/>
              </w:rPr>
            </w:pPr>
            <w:r w:rsidRPr="008A596A">
              <w:rPr>
                <w:sz w:val="18"/>
                <w:szCs w:val="18"/>
              </w:rPr>
              <w:t>12</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066E79A6" w14:textId="77777777" w:rsidR="00B40DDD" w:rsidRPr="008A596A" w:rsidRDefault="00B40DDD" w:rsidP="00B40DDD">
            <w:pPr>
              <w:jc w:val="both"/>
              <w:rPr>
                <w:b/>
                <w:bCs/>
                <w:sz w:val="18"/>
                <w:szCs w:val="18"/>
              </w:rPr>
            </w:pPr>
            <w:r w:rsidRPr="008A596A">
              <w:rPr>
                <w:b/>
                <w:bCs/>
                <w:sz w:val="18"/>
                <w:szCs w:val="18"/>
              </w:rPr>
              <w:t>Sieć</w:t>
            </w:r>
          </w:p>
          <w:p w14:paraId="573D8196" w14:textId="77777777" w:rsidR="00B40DDD" w:rsidRPr="008A596A" w:rsidRDefault="00B40DDD" w:rsidP="00B40DDD">
            <w:pPr>
              <w:snapToGrid w:val="0"/>
              <w:jc w:val="both"/>
              <w:rPr>
                <w:sz w:val="18"/>
                <w:szCs w:val="18"/>
              </w:rPr>
            </w:pPr>
            <w:r w:rsidRPr="008A596A">
              <w:rPr>
                <w:sz w:val="18"/>
                <w:szCs w:val="18"/>
              </w:rPr>
              <w:t>Karta sieciowa LAN obsługująca prędkości 10/100/1000</w:t>
            </w:r>
          </w:p>
        </w:tc>
        <w:tc>
          <w:tcPr>
            <w:tcW w:w="3544" w:type="dxa"/>
            <w:gridSpan w:val="2"/>
            <w:shd w:val="clear" w:color="auto" w:fill="FFFFFF"/>
            <w:vAlign w:val="center"/>
          </w:tcPr>
          <w:p w14:paraId="6DA13EBE" w14:textId="77777777" w:rsidR="00B40DDD" w:rsidRPr="008A596A" w:rsidRDefault="00B40DDD" w:rsidP="00B40DDD">
            <w:pPr>
              <w:autoSpaceDE w:val="0"/>
              <w:autoSpaceDN w:val="0"/>
              <w:adjustRightInd w:val="0"/>
              <w:rPr>
                <w:sz w:val="18"/>
                <w:szCs w:val="18"/>
              </w:rPr>
            </w:pPr>
          </w:p>
        </w:tc>
      </w:tr>
      <w:tr w:rsidR="00B40DDD" w:rsidRPr="008A596A" w14:paraId="0468F2FF"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184"/>
          <w:jc w:val="center"/>
        </w:trPr>
        <w:tc>
          <w:tcPr>
            <w:tcW w:w="603" w:type="dxa"/>
            <w:gridSpan w:val="2"/>
            <w:shd w:val="clear" w:color="auto" w:fill="FFFFFF"/>
            <w:vAlign w:val="center"/>
          </w:tcPr>
          <w:p w14:paraId="7D77141D" w14:textId="77777777" w:rsidR="00B40DDD" w:rsidRPr="008A596A" w:rsidRDefault="00B40DDD" w:rsidP="00B40DDD">
            <w:pPr>
              <w:autoSpaceDE w:val="0"/>
              <w:autoSpaceDN w:val="0"/>
              <w:adjustRightInd w:val="0"/>
              <w:jc w:val="center"/>
              <w:rPr>
                <w:sz w:val="18"/>
                <w:szCs w:val="18"/>
              </w:rPr>
            </w:pPr>
            <w:r w:rsidRPr="008A596A">
              <w:rPr>
                <w:sz w:val="18"/>
                <w:szCs w:val="18"/>
              </w:rPr>
              <w:t>13</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5C4B8E6D" w14:textId="77777777" w:rsidR="00B40DDD" w:rsidRPr="008A596A" w:rsidRDefault="00B40DDD" w:rsidP="00B40DDD">
            <w:pPr>
              <w:jc w:val="both"/>
              <w:rPr>
                <w:b/>
                <w:bCs/>
                <w:sz w:val="18"/>
                <w:szCs w:val="18"/>
              </w:rPr>
            </w:pPr>
            <w:r w:rsidRPr="008A596A">
              <w:rPr>
                <w:b/>
                <w:bCs/>
                <w:sz w:val="18"/>
                <w:szCs w:val="18"/>
              </w:rPr>
              <w:t>Porty/złącza</w:t>
            </w:r>
          </w:p>
          <w:p w14:paraId="59A3C908" w14:textId="77777777" w:rsidR="00B40DDD" w:rsidRPr="008A596A" w:rsidRDefault="00B40DDD" w:rsidP="00B40DDD">
            <w:pPr>
              <w:rPr>
                <w:sz w:val="18"/>
                <w:szCs w:val="18"/>
              </w:rPr>
            </w:pPr>
            <w:r w:rsidRPr="008A596A">
              <w:rPr>
                <w:sz w:val="18"/>
                <w:szCs w:val="18"/>
              </w:rPr>
              <w:t>1x USB-C (</w:t>
            </w:r>
            <w:proofErr w:type="spellStart"/>
            <w:r w:rsidRPr="008A596A">
              <w:rPr>
                <w:sz w:val="18"/>
                <w:szCs w:val="18"/>
              </w:rPr>
              <w:t>ThunderBolt</w:t>
            </w:r>
            <w:proofErr w:type="spellEnd"/>
            <w:r w:rsidRPr="008A596A">
              <w:rPr>
                <w:sz w:val="18"/>
                <w:szCs w:val="18"/>
              </w:rPr>
              <w:t xml:space="preserve"> 4, </w:t>
            </w:r>
            <w:proofErr w:type="spellStart"/>
            <w:r w:rsidRPr="008A596A">
              <w:rPr>
                <w:sz w:val="18"/>
                <w:szCs w:val="18"/>
              </w:rPr>
              <w:t>DisplayPort</w:t>
            </w:r>
            <w:proofErr w:type="spellEnd"/>
            <w:r w:rsidRPr="008A596A">
              <w:rPr>
                <w:sz w:val="18"/>
                <w:szCs w:val="18"/>
              </w:rPr>
              <w:t>)</w:t>
            </w:r>
          </w:p>
          <w:p w14:paraId="7B642526" w14:textId="77777777" w:rsidR="00B40DDD" w:rsidRPr="008A596A" w:rsidRDefault="00B40DDD" w:rsidP="00B40DDD">
            <w:pPr>
              <w:rPr>
                <w:sz w:val="18"/>
                <w:szCs w:val="18"/>
              </w:rPr>
            </w:pPr>
            <w:r w:rsidRPr="008A596A">
              <w:rPr>
                <w:sz w:val="18"/>
                <w:szCs w:val="18"/>
              </w:rPr>
              <w:t>- 1x USB 3.2 typu C</w:t>
            </w:r>
            <w:r w:rsidRPr="008A596A">
              <w:rPr>
                <w:sz w:val="18"/>
                <w:szCs w:val="18"/>
              </w:rPr>
              <w:br/>
              <w:t xml:space="preserve">- 5x USB 3.2 typu A </w:t>
            </w:r>
          </w:p>
          <w:p w14:paraId="4BF21C90" w14:textId="77777777" w:rsidR="00B40DDD" w:rsidRPr="008A596A" w:rsidRDefault="00B40DDD" w:rsidP="00B40DDD">
            <w:pPr>
              <w:rPr>
                <w:sz w:val="18"/>
                <w:szCs w:val="18"/>
              </w:rPr>
            </w:pPr>
            <w:r w:rsidRPr="008A596A">
              <w:rPr>
                <w:sz w:val="18"/>
                <w:szCs w:val="18"/>
              </w:rPr>
              <w:t>- 1x HDMI</w:t>
            </w:r>
          </w:p>
          <w:p w14:paraId="223EA099" w14:textId="77777777" w:rsidR="00B40DDD" w:rsidRPr="008A596A" w:rsidRDefault="00B40DDD" w:rsidP="00B40DDD">
            <w:pPr>
              <w:rPr>
                <w:sz w:val="18"/>
                <w:szCs w:val="18"/>
              </w:rPr>
            </w:pPr>
            <w:r w:rsidRPr="008A596A">
              <w:rPr>
                <w:sz w:val="18"/>
                <w:szCs w:val="18"/>
              </w:rPr>
              <w:t xml:space="preserve">- 1x </w:t>
            </w:r>
            <w:proofErr w:type="spellStart"/>
            <w:r w:rsidRPr="008A596A">
              <w:rPr>
                <w:sz w:val="18"/>
                <w:szCs w:val="18"/>
              </w:rPr>
              <w:t>DisplayPort</w:t>
            </w:r>
            <w:proofErr w:type="spellEnd"/>
          </w:p>
          <w:p w14:paraId="57A3D0B7" w14:textId="77777777" w:rsidR="00B40DDD" w:rsidRPr="008A596A" w:rsidRDefault="00B40DDD" w:rsidP="00B40DDD">
            <w:pPr>
              <w:rPr>
                <w:sz w:val="18"/>
                <w:szCs w:val="18"/>
              </w:rPr>
            </w:pPr>
            <w:r w:rsidRPr="008A596A">
              <w:rPr>
                <w:sz w:val="18"/>
                <w:szCs w:val="18"/>
              </w:rPr>
              <w:t>- 1x RJ-45</w:t>
            </w:r>
          </w:p>
          <w:p w14:paraId="428AF318" w14:textId="77777777" w:rsidR="00B40DDD" w:rsidRPr="008A596A" w:rsidRDefault="00B40DDD" w:rsidP="00B40DDD">
            <w:pPr>
              <w:rPr>
                <w:sz w:val="18"/>
                <w:szCs w:val="18"/>
              </w:rPr>
            </w:pPr>
            <w:r w:rsidRPr="008A596A">
              <w:rPr>
                <w:sz w:val="18"/>
                <w:szCs w:val="18"/>
              </w:rPr>
              <w:t xml:space="preserve">- 1x złącze audio </w:t>
            </w:r>
            <w:proofErr w:type="spellStart"/>
            <w:r w:rsidRPr="008A596A">
              <w:rPr>
                <w:sz w:val="18"/>
                <w:szCs w:val="18"/>
              </w:rPr>
              <w:t>combo</w:t>
            </w:r>
            <w:proofErr w:type="spellEnd"/>
          </w:p>
          <w:p w14:paraId="679CA7CC" w14:textId="77777777" w:rsidR="00B40DDD" w:rsidRPr="008A596A" w:rsidRDefault="00B40DDD" w:rsidP="00B40DDD">
            <w:pPr>
              <w:rPr>
                <w:sz w:val="18"/>
                <w:szCs w:val="18"/>
              </w:rPr>
            </w:pPr>
            <w:r w:rsidRPr="008A596A">
              <w:rPr>
                <w:sz w:val="18"/>
                <w:szCs w:val="18"/>
              </w:rPr>
              <w:t>- 1x czytnik kart SD1</w:t>
            </w:r>
            <w:r w:rsidRPr="008A596A">
              <w:rPr>
                <w:sz w:val="18"/>
                <w:szCs w:val="18"/>
              </w:rPr>
              <w:br/>
            </w:r>
          </w:p>
          <w:p w14:paraId="7FDE3345" w14:textId="77777777" w:rsidR="00B40DDD" w:rsidRPr="008A596A" w:rsidRDefault="00B40DDD" w:rsidP="00B40DDD">
            <w:pPr>
              <w:rPr>
                <w:sz w:val="18"/>
                <w:szCs w:val="18"/>
              </w:rPr>
            </w:pPr>
            <w:r w:rsidRPr="008A596A">
              <w:rPr>
                <w:sz w:val="18"/>
                <w:szCs w:val="18"/>
              </w:rPr>
              <w:t>Wymagana ilość i rozmieszczenie (na zewnątrz obudowy komputera) portów USB nie może być osiągnięta w wyniku stosowania konwerterów, przejściówek itp.</w:t>
            </w:r>
          </w:p>
          <w:p w14:paraId="0A61C911" w14:textId="77777777" w:rsidR="00B40DDD" w:rsidRPr="008A596A" w:rsidRDefault="00B40DDD" w:rsidP="00B40DDD">
            <w:pPr>
              <w:rPr>
                <w:sz w:val="18"/>
                <w:szCs w:val="18"/>
              </w:rPr>
            </w:pPr>
          </w:p>
        </w:tc>
        <w:tc>
          <w:tcPr>
            <w:tcW w:w="3544" w:type="dxa"/>
            <w:gridSpan w:val="2"/>
            <w:shd w:val="clear" w:color="auto" w:fill="FFFFFF"/>
            <w:vAlign w:val="center"/>
          </w:tcPr>
          <w:p w14:paraId="646B5356" w14:textId="77777777" w:rsidR="00B40DDD" w:rsidRPr="008A596A" w:rsidRDefault="00B40DDD" w:rsidP="00B40DDD">
            <w:pPr>
              <w:autoSpaceDE w:val="0"/>
              <w:autoSpaceDN w:val="0"/>
              <w:adjustRightInd w:val="0"/>
              <w:rPr>
                <w:sz w:val="18"/>
                <w:szCs w:val="18"/>
              </w:rPr>
            </w:pPr>
          </w:p>
        </w:tc>
      </w:tr>
      <w:tr w:rsidR="00B40DDD" w:rsidRPr="008A596A" w14:paraId="1CBA8AD5"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356"/>
          <w:jc w:val="center"/>
        </w:trPr>
        <w:tc>
          <w:tcPr>
            <w:tcW w:w="603" w:type="dxa"/>
            <w:gridSpan w:val="2"/>
            <w:shd w:val="clear" w:color="auto" w:fill="FFFFFF"/>
            <w:vAlign w:val="center"/>
          </w:tcPr>
          <w:p w14:paraId="493ED191" w14:textId="77777777" w:rsidR="00B40DDD" w:rsidRPr="008A596A" w:rsidRDefault="00B40DDD" w:rsidP="00B40DDD">
            <w:pPr>
              <w:autoSpaceDE w:val="0"/>
              <w:autoSpaceDN w:val="0"/>
              <w:adjustRightInd w:val="0"/>
              <w:jc w:val="center"/>
              <w:rPr>
                <w:sz w:val="18"/>
                <w:szCs w:val="18"/>
              </w:rPr>
            </w:pPr>
            <w:r w:rsidRPr="008A596A">
              <w:rPr>
                <w:sz w:val="18"/>
                <w:szCs w:val="18"/>
              </w:rPr>
              <w:t>14</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09FA729C" w14:textId="77777777" w:rsidR="00B40DDD" w:rsidRPr="008A596A" w:rsidRDefault="00B40DDD" w:rsidP="00B40DDD">
            <w:pPr>
              <w:jc w:val="both"/>
              <w:rPr>
                <w:b/>
                <w:bCs/>
                <w:sz w:val="18"/>
                <w:szCs w:val="18"/>
              </w:rPr>
            </w:pPr>
            <w:r w:rsidRPr="008A596A">
              <w:rPr>
                <w:b/>
                <w:bCs/>
                <w:sz w:val="18"/>
                <w:szCs w:val="18"/>
              </w:rPr>
              <w:t>Klawiatura/mysz</w:t>
            </w:r>
          </w:p>
          <w:p w14:paraId="680B705C" w14:textId="77777777" w:rsidR="00B40DDD" w:rsidRPr="008A596A" w:rsidRDefault="00B40DDD" w:rsidP="00B40DDD">
            <w:pPr>
              <w:snapToGrid w:val="0"/>
              <w:jc w:val="both"/>
              <w:rPr>
                <w:sz w:val="18"/>
                <w:szCs w:val="18"/>
              </w:rPr>
            </w:pPr>
            <w:r w:rsidRPr="008A596A">
              <w:rPr>
                <w:sz w:val="18"/>
                <w:szCs w:val="18"/>
              </w:rPr>
              <w:t>Przewodowa USB: klawiatura w układzie US + mysz z rolką</w:t>
            </w:r>
          </w:p>
        </w:tc>
        <w:tc>
          <w:tcPr>
            <w:tcW w:w="3544" w:type="dxa"/>
            <w:gridSpan w:val="2"/>
            <w:shd w:val="clear" w:color="auto" w:fill="FFFFFF"/>
            <w:vAlign w:val="center"/>
          </w:tcPr>
          <w:p w14:paraId="19E26146" w14:textId="77777777" w:rsidR="00B40DDD" w:rsidRPr="008A596A" w:rsidRDefault="00B40DDD" w:rsidP="00B40DDD">
            <w:pPr>
              <w:autoSpaceDE w:val="0"/>
              <w:autoSpaceDN w:val="0"/>
              <w:adjustRightInd w:val="0"/>
              <w:rPr>
                <w:sz w:val="18"/>
                <w:szCs w:val="18"/>
              </w:rPr>
            </w:pPr>
          </w:p>
        </w:tc>
      </w:tr>
      <w:tr w:rsidR="00B40DDD" w:rsidRPr="008A596A" w14:paraId="248AF6C0"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148"/>
          <w:jc w:val="center"/>
        </w:trPr>
        <w:tc>
          <w:tcPr>
            <w:tcW w:w="603" w:type="dxa"/>
            <w:gridSpan w:val="2"/>
            <w:shd w:val="clear" w:color="auto" w:fill="FFFFFF"/>
            <w:vAlign w:val="center"/>
          </w:tcPr>
          <w:p w14:paraId="3B6CBD09" w14:textId="77777777" w:rsidR="00B40DDD" w:rsidRPr="008A596A" w:rsidRDefault="00B40DDD" w:rsidP="00B40DDD">
            <w:pPr>
              <w:autoSpaceDE w:val="0"/>
              <w:autoSpaceDN w:val="0"/>
              <w:adjustRightInd w:val="0"/>
              <w:jc w:val="center"/>
              <w:rPr>
                <w:sz w:val="18"/>
                <w:szCs w:val="18"/>
              </w:rPr>
            </w:pPr>
            <w:r w:rsidRPr="008A596A">
              <w:rPr>
                <w:sz w:val="18"/>
                <w:szCs w:val="18"/>
              </w:rPr>
              <w:t>15</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559CC9D3" w14:textId="77777777" w:rsidR="00B40DDD" w:rsidRPr="008A596A" w:rsidRDefault="00B40DDD" w:rsidP="00B40DDD">
            <w:pPr>
              <w:jc w:val="both"/>
              <w:rPr>
                <w:b/>
                <w:bCs/>
                <w:sz w:val="18"/>
                <w:szCs w:val="18"/>
              </w:rPr>
            </w:pPr>
            <w:r w:rsidRPr="008A596A">
              <w:rPr>
                <w:b/>
                <w:bCs/>
                <w:sz w:val="18"/>
                <w:szCs w:val="18"/>
              </w:rPr>
              <w:t>Zasilacz</w:t>
            </w:r>
          </w:p>
          <w:p w14:paraId="7AF78F65" w14:textId="25B60B22" w:rsidR="00B40DDD" w:rsidRPr="008A596A" w:rsidRDefault="00B40DDD" w:rsidP="00B40DDD">
            <w:pPr>
              <w:snapToGrid w:val="0"/>
              <w:jc w:val="both"/>
              <w:rPr>
                <w:sz w:val="18"/>
                <w:szCs w:val="18"/>
              </w:rPr>
            </w:pPr>
            <w:r w:rsidRPr="008A596A">
              <w:rPr>
                <w:sz w:val="18"/>
                <w:szCs w:val="18"/>
              </w:rPr>
              <w:t>Energooszczędny zasilacz o mocy min. 180W oraz sprawności na poziomie min. 90%</w:t>
            </w:r>
            <w:r w:rsidR="005F6F8D">
              <w:rPr>
                <w:sz w:val="18"/>
                <w:szCs w:val="18"/>
              </w:rPr>
              <w:t xml:space="preserve"> </w:t>
            </w:r>
            <w:r w:rsidR="005F6F8D">
              <w:rPr>
                <w:sz w:val="18"/>
                <w:szCs w:val="18"/>
              </w:rPr>
              <w:br/>
            </w:r>
            <w:r w:rsidR="005F6F8D" w:rsidRPr="005F6F8D">
              <w:rPr>
                <w:sz w:val="18"/>
                <w:szCs w:val="18"/>
              </w:rPr>
              <w:t>- wymóg wynikający z realizacji polityki DNSH</w:t>
            </w:r>
          </w:p>
        </w:tc>
        <w:tc>
          <w:tcPr>
            <w:tcW w:w="3544" w:type="dxa"/>
            <w:gridSpan w:val="2"/>
            <w:shd w:val="clear" w:color="auto" w:fill="FFFFFF"/>
            <w:vAlign w:val="center"/>
          </w:tcPr>
          <w:p w14:paraId="06451D8A" w14:textId="77777777" w:rsidR="00B40DDD" w:rsidRPr="008A596A" w:rsidRDefault="00B40DDD" w:rsidP="00B40DDD">
            <w:pPr>
              <w:autoSpaceDE w:val="0"/>
              <w:autoSpaceDN w:val="0"/>
              <w:adjustRightInd w:val="0"/>
              <w:rPr>
                <w:sz w:val="18"/>
                <w:szCs w:val="18"/>
              </w:rPr>
            </w:pPr>
          </w:p>
        </w:tc>
      </w:tr>
      <w:tr w:rsidR="00B40DDD" w:rsidRPr="008A596A" w14:paraId="7B67B223"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222"/>
          <w:jc w:val="center"/>
        </w:trPr>
        <w:tc>
          <w:tcPr>
            <w:tcW w:w="603" w:type="dxa"/>
            <w:gridSpan w:val="2"/>
            <w:shd w:val="clear" w:color="auto" w:fill="FFFFFF"/>
            <w:vAlign w:val="center"/>
          </w:tcPr>
          <w:p w14:paraId="0228DF66" w14:textId="77777777" w:rsidR="00B40DDD" w:rsidRPr="008A596A" w:rsidRDefault="00B40DDD" w:rsidP="00B40DDD">
            <w:pPr>
              <w:autoSpaceDE w:val="0"/>
              <w:autoSpaceDN w:val="0"/>
              <w:adjustRightInd w:val="0"/>
              <w:jc w:val="center"/>
              <w:rPr>
                <w:sz w:val="18"/>
                <w:szCs w:val="18"/>
              </w:rPr>
            </w:pPr>
            <w:r w:rsidRPr="008A596A">
              <w:rPr>
                <w:sz w:val="18"/>
                <w:szCs w:val="18"/>
              </w:rPr>
              <w:t>16</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750EEFA5" w14:textId="77777777" w:rsidR="00B40DDD" w:rsidRPr="008A596A" w:rsidRDefault="00B40DDD" w:rsidP="00B40DDD">
            <w:pPr>
              <w:tabs>
                <w:tab w:val="left" w:pos="414"/>
              </w:tabs>
              <w:jc w:val="both"/>
              <w:rPr>
                <w:b/>
                <w:bCs/>
                <w:sz w:val="18"/>
                <w:szCs w:val="18"/>
              </w:rPr>
            </w:pPr>
            <w:r w:rsidRPr="008A596A">
              <w:rPr>
                <w:b/>
                <w:bCs/>
                <w:sz w:val="18"/>
                <w:szCs w:val="18"/>
              </w:rPr>
              <w:t>System operacyjny</w:t>
            </w:r>
          </w:p>
          <w:p w14:paraId="590C717F" w14:textId="77777777" w:rsidR="00B40DDD" w:rsidRPr="008A596A" w:rsidRDefault="00B40DDD" w:rsidP="00B40DDD">
            <w:pPr>
              <w:rPr>
                <w:sz w:val="18"/>
                <w:szCs w:val="18"/>
              </w:rPr>
            </w:pPr>
            <w:r w:rsidRPr="008A596A">
              <w:rPr>
                <w:sz w:val="18"/>
                <w:szCs w:val="18"/>
              </w:rPr>
              <w:t>System operacyjny klasy PC musi spełniać następujące wymagania poprzez wbudowane mechanizmy, bez użycia dodatkowych aplikacji:</w:t>
            </w:r>
          </w:p>
          <w:p w14:paraId="4D6AFCE9" w14:textId="77777777" w:rsidR="00B40DDD" w:rsidRPr="008A596A" w:rsidRDefault="00B40DDD" w:rsidP="00B40DDD">
            <w:pPr>
              <w:rPr>
                <w:sz w:val="18"/>
                <w:szCs w:val="18"/>
              </w:rPr>
            </w:pPr>
            <w:r w:rsidRPr="008A596A">
              <w:rPr>
                <w:sz w:val="18"/>
                <w:szCs w:val="18"/>
              </w:rPr>
              <w:t>1.</w:t>
            </w:r>
            <w:r w:rsidRPr="008A596A">
              <w:rPr>
                <w:sz w:val="18"/>
                <w:szCs w:val="18"/>
              </w:rPr>
              <w:tab/>
              <w:t>Dostępne dwa rodzaje graficznego interfejsu użytkownika:</w:t>
            </w:r>
          </w:p>
          <w:p w14:paraId="1C756671" w14:textId="77777777" w:rsidR="00B40DDD" w:rsidRPr="008A596A" w:rsidRDefault="00B40DDD" w:rsidP="00B40DDD">
            <w:pPr>
              <w:rPr>
                <w:sz w:val="18"/>
                <w:szCs w:val="18"/>
              </w:rPr>
            </w:pPr>
            <w:r w:rsidRPr="008A596A">
              <w:rPr>
                <w:sz w:val="18"/>
                <w:szCs w:val="18"/>
              </w:rPr>
              <w:t>a.</w:t>
            </w:r>
            <w:r w:rsidRPr="008A596A">
              <w:rPr>
                <w:sz w:val="18"/>
                <w:szCs w:val="18"/>
              </w:rPr>
              <w:tab/>
              <w:t>Klasyczny, umożliwiający obsługę przy pomocy klawiatury i myszy,</w:t>
            </w:r>
          </w:p>
          <w:p w14:paraId="5EE7B0D3" w14:textId="77777777" w:rsidR="00B40DDD" w:rsidRPr="008A596A" w:rsidRDefault="00B40DDD" w:rsidP="00B40DDD">
            <w:pPr>
              <w:rPr>
                <w:sz w:val="18"/>
                <w:szCs w:val="18"/>
              </w:rPr>
            </w:pPr>
            <w:r w:rsidRPr="008A596A">
              <w:rPr>
                <w:sz w:val="18"/>
                <w:szCs w:val="18"/>
              </w:rPr>
              <w:t>b.</w:t>
            </w:r>
            <w:r w:rsidRPr="008A596A">
              <w:rPr>
                <w:sz w:val="18"/>
                <w:szCs w:val="18"/>
              </w:rPr>
              <w:tab/>
              <w:t>Dotykowy umożliwiający sterowanie dotykiem na urządzeniach typu tablet lub monitorach dotykowych</w:t>
            </w:r>
          </w:p>
          <w:p w14:paraId="79777C32" w14:textId="77777777" w:rsidR="00B40DDD" w:rsidRPr="008A596A" w:rsidRDefault="00B40DDD" w:rsidP="00B40DDD">
            <w:pPr>
              <w:rPr>
                <w:sz w:val="18"/>
                <w:szCs w:val="18"/>
              </w:rPr>
            </w:pPr>
            <w:r w:rsidRPr="008A596A">
              <w:rPr>
                <w:sz w:val="18"/>
                <w:szCs w:val="18"/>
              </w:rPr>
              <w:t>2.</w:t>
            </w:r>
            <w:r w:rsidRPr="008A596A">
              <w:rPr>
                <w:sz w:val="18"/>
                <w:szCs w:val="18"/>
              </w:rPr>
              <w:tab/>
              <w:t>Funkcje związane z obsługą komputerów typu tablet, z wbudowanym modułem „uczenia się” pisma użytkownika – obsługa języka polskiego</w:t>
            </w:r>
          </w:p>
          <w:p w14:paraId="77E4796E" w14:textId="77777777" w:rsidR="00B40DDD" w:rsidRPr="008A596A" w:rsidRDefault="00B40DDD" w:rsidP="00B40DDD">
            <w:pPr>
              <w:rPr>
                <w:sz w:val="18"/>
                <w:szCs w:val="18"/>
              </w:rPr>
            </w:pPr>
            <w:r w:rsidRPr="008A596A">
              <w:rPr>
                <w:sz w:val="18"/>
                <w:szCs w:val="18"/>
              </w:rPr>
              <w:t>3.</w:t>
            </w:r>
            <w:r w:rsidRPr="008A596A">
              <w:rPr>
                <w:sz w:val="18"/>
                <w:szCs w:val="18"/>
              </w:rPr>
              <w:tab/>
              <w:t>Interfejs użytkownika dostępny w wielu językach do wyboru – w tym polskim i angielskim</w:t>
            </w:r>
          </w:p>
          <w:p w14:paraId="13136720" w14:textId="77777777" w:rsidR="00B40DDD" w:rsidRPr="008A596A" w:rsidRDefault="00B40DDD" w:rsidP="00B40DDD">
            <w:pPr>
              <w:rPr>
                <w:sz w:val="18"/>
                <w:szCs w:val="18"/>
              </w:rPr>
            </w:pPr>
            <w:r w:rsidRPr="008A596A">
              <w:rPr>
                <w:sz w:val="18"/>
                <w:szCs w:val="18"/>
              </w:rPr>
              <w:t>4.</w:t>
            </w:r>
            <w:r w:rsidRPr="008A596A">
              <w:rPr>
                <w:sz w:val="18"/>
                <w:szCs w:val="18"/>
              </w:rPr>
              <w:tab/>
              <w:t>Możliwość tworzenia pulpitów wirtualnych, przenoszenia aplikacji pomiędzy pulpitami i przełączanie się pomiędzy pulpitami za pomocą skrótów klawiaturowych lub GUI.</w:t>
            </w:r>
          </w:p>
          <w:p w14:paraId="6A67FB55" w14:textId="77777777" w:rsidR="00B40DDD" w:rsidRPr="008A596A" w:rsidRDefault="00B40DDD" w:rsidP="00B40DDD">
            <w:pPr>
              <w:rPr>
                <w:sz w:val="18"/>
                <w:szCs w:val="18"/>
              </w:rPr>
            </w:pPr>
            <w:r w:rsidRPr="008A596A">
              <w:rPr>
                <w:sz w:val="18"/>
                <w:szCs w:val="18"/>
              </w:rPr>
              <w:t>5.</w:t>
            </w:r>
            <w:r w:rsidRPr="008A596A">
              <w:rPr>
                <w:sz w:val="18"/>
                <w:szCs w:val="18"/>
              </w:rPr>
              <w:tab/>
              <w:t>Wbudowane w system operacyjny minimum dwie przeglądarki Internetowe</w:t>
            </w:r>
          </w:p>
          <w:p w14:paraId="3221DB60" w14:textId="77777777" w:rsidR="00B40DDD" w:rsidRPr="008A596A" w:rsidRDefault="00B40DDD" w:rsidP="00B40DDD">
            <w:pPr>
              <w:rPr>
                <w:sz w:val="18"/>
                <w:szCs w:val="18"/>
              </w:rPr>
            </w:pPr>
            <w:r w:rsidRPr="008A596A">
              <w:rPr>
                <w:sz w:val="18"/>
                <w:szCs w:val="18"/>
              </w:rPr>
              <w:t>6.</w:t>
            </w:r>
            <w:r w:rsidRPr="008A596A">
              <w:rPr>
                <w:sz w:val="18"/>
                <w:szCs w:val="18"/>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57E9B024" w14:textId="77777777" w:rsidR="00B40DDD" w:rsidRPr="008A596A" w:rsidRDefault="00B40DDD" w:rsidP="00B40DDD">
            <w:pPr>
              <w:rPr>
                <w:sz w:val="18"/>
                <w:szCs w:val="18"/>
              </w:rPr>
            </w:pPr>
            <w:r w:rsidRPr="008A596A">
              <w:rPr>
                <w:sz w:val="18"/>
                <w:szCs w:val="18"/>
              </w:rPr>
              <w:t>7.</w:t>
            </w:r>
            <w:r w:rsidRPr="008A596A">
              <w:rPr>
                <w:sz w:val="18"/>
                <w:szCs w:val="18"/>
              </w:rPr>
              <w:tab/>
              <w:t>Zlokalizowane w języku polskim, co najmniej następujące elementy: menu, pomoc, komunikaty systemowe, menedżer plików.</w:t>
            </w:r>
          </w:p>
          <w:p w14:paraId="3B172CBF" w14:textId="77777777" w:rsidR="00B40DDD" w:rsidRPr="008A596A" w:rsidRDefault="00B40DDD" w:rsidP="00B40DDD">
            <w:pPr>
              <w:rPr>
                <w:sz w:val="18"/>
                <w:szCs w:val="18"/>
              </w:rPr>
            </w:pPr>
            <w:r w:rsidRPr="008A596A">
              <w:rPr>
                <w:sz w:val="18"/>
                <w:szCs w:val="18"/>
              </w:rPr>
              <w:t>8.</w:t>
            </w:r>
            <w:r w:rsidRPr="008A596A">
              <w:rPr>
                <w:sz w:val="18"/>
                <w:szCs w:val="18"/>
              </w:rPr>
              <w:tab/>
              <w:t>Graficzne środowisko instalacji i konfiguracji dostępne w języku polskim</w:t>
            </w:r>
          </w:p>
          <w:p w14:paraId="031C62CC" w14:textId="77777777" w:rsidR="00B40DDD" w:rsidRPr="008A596A" w:rsidRDefault="00B40DDD" w:rsidP="00B40DDD">
            <w:pPr>
              <w:rPr>
                <w:sz w:val="18"/>
                <w:szCs w:val="18"/>
              </w:rPr>
            </w:pPr>
            <w:r w:rsidRPr="008A596A">
              <w:rPr>
                <w:sz w:val="18"/>
                <w:szCs w:val="18"/>
              </w:rPr>
              <w:t>9.</w:t>
            </w:r>
            <w:r w:rsidRPr="008A596A">
              <w:rPr>
                <w:sz w:val="18"/>
                <w:szCs w:val="18"/>
              </w:rPr>
              <w:tab/>
              <w:t>Wbudowany system pomocy w języku polskim.</w:t>
            </w:r>
          </w:p>
          <w:p w14:paraId="7306E38E" w14:textId="77777777" w:rsidR="00B40DDD" w:rsidRPr="008A596A" w:rsidRDefault="00B40DDD" w:rsidP="00B40DDD">
            <w:pPr>
              <w:rPr>
                <w:sz w:val="18"/>
                <w:szCs w:val="18"/>
              </w:rPr>
            </w:pPr>
            <w:r w:rsidRPr="008A596A">
              <w:rPr>
                <w:sz w:val="18"/>
                <w:szCs w:val="18"/>
              </w:rPr>
              <w:lastRenderedPageBreak/>
              <w:t>10.</w:t>
            </w:r>
            <w:r w:rsidRPr="008A596A">
              <w:rPr>
                <w:sz w:val="18"/>
                <w:szCs w:val="18"/>
              </w:rPr>
              <w:tab/>
              <w:t>Możliwość przystosowania stanowiska dla osób niepełnosprawnych (np. słabo widzących).</w:t>
            </w:r>
          </w:p>
          <w:p w14:paraId="6A54A84F" w14:textId="77777777" w:rsidR="00B40DDD" w:rsidRPr="008A596A" w:rsidRDefault="00B40DDD" w:rsidP="00B40DDD">
            <w:pPr>
              <w:rPr>
                <w:sz w:val="18"/>
                <w:szCs w:val="18"/>
              </w:rPr>
            </w:pPr>
            <w:r w:rsidRPr="008A596A">
              <w:rPr>
                <w:sz w:val="18"/>
                <w:szCs w:val="18"/>
              </w:rPr>
              <w:t>11.</w:t>
            </w:r>
            <w:r w:rsidRPr="008A596A">
              <w:rPr>
                <w:sz w:val="18"/>
                <w:szCs w:val="18"/>
              </w:rPr>
              <w:tab/>
              <w:t>Możliwość dokonywania aktualizacji i poprawek systemu poprzez mechanizm zarządzany przez administratora systemu Zamawiającego.</w:t>
            </w:r>
          </w:p>
          <w:p w14:paraId="4CC9DADB" w14:textId="77777777" w:rsidR="00B40DDD" w:rsidRPr="008A596A" w:rsidRDefault="00B40DDD" w:rsidP="00B40DDD">
            <w:pPr>
              <w:rPr>
                <w:sz w:val="18"/>
                <w:szCs w:val="18"/>
              </w:rPr>
            </w:pPr>
            <w:r w:rsidRPr="008A596A">
              <w:rPr>
                <w:sz w:val="18"/>
                <w:szCs w:val="18"/>
              </w:rPr>
              <w:t>12.</w:t>
            </w:r>
            <w:r w:rsidRPr="008A596A">
              <w:rPr>
                <w:sz w:val="18"/>
                <w:szCs w:val="18"/>
              </w:rPr>
              <w:tab/>
              <w:t xml:space="preserve">Możliwość dostarczania poprawek do systemu operacyjnego w modelu </w:t>
            </w:r>
            <w:proofErr w:type="spellStart"/>
            <w:r w:rsidRPr="008A596A">
              <w:rPr>
                <w:sz w:val="18"/>
                <w:szCs w:val="18"/>
              </w:rPr>
              <w:t>peer</w:t>
            </w:r>
            <w:proofErr w:type="spellEnd"/>
            <w:r w:rsidRPr="008A596A">
              <w:rPr>
                <w:sz w:val="18"/>
                <w:szCs w:val="18"/>
              </w:rPr>
              <w:t>-to-</w:t>
            </w:r>
            <w:proofErr w:type="spellStart"/>
            <w:r w:rsidRPr="008A596A">
              <w:rPr>
                <w:sz w:val="18"/>
                <w:szCs w:val="18"/>
              </w:rPr>
              <w:t>peer</w:t>
            </w:r>
            <w:proofErr w:type="spellEnd"/>
            <w:r w:rsidRPr="008A596A">
              <w:rPr>
                <w:sz w:val="18"/>
                <w:szCs w:val="18"/>
              </w:rPr>
              <w:t>.</w:t>
            </w:r>
          </w:p>
          <w:p w14:paraId="76DDDC92" w14:textId="77777777" w:rsidR="00B40DDD" w:rsidRPr="008A596A" w:rsidRDefault="00B40DDD" w:rsidP="00B40DDD">
            <w:pPr>
              <w:rPr>
                <w:sz w:val="18"/>
                <w:szCs w:val="18"/>
              </w:rPr>
            </w:pPr>
            <w:r w:rsidRPr="008A596A">
              <w:rPr>
                <w:sz w:val="18"/>
                <w:szCs w:val="18"/>
              </w:rPr>
              <w:t>13.</w:t>
            </w:r>
            <w:r w:rsidRPr="008A596A">
              <w:rPr>
                <w:sz w:val="18"/>
                <w:szCs w:val="18"/>
              </w:rPr>
              <w:tab/>
              <w:t>Możliwość sterowania czasem dostarczania nowych wersji systemu operacyjnego, możliwość centralnego opóźniania dostarczania nowej wersji o minimum 4 miesiące.</w:t>
            </w:r>
          </w:p>
          <w:p w14:paraId="3863C526" w14:textId="77777777" w:rsidR="00B40DDD" w:rsidRPr="008A596A" w:rsidRDefault="00B40DDD" w:rsidP="00B40DDD">
            <w:pPr>
              <w:rPr>
                <w:sz w:val="18"/>
                <w:szCs w:val="18"/>
              </w:rPr>
            </w:pPr>
            <w:r w:rsidRPr="008A596A">
              <w:rPr>
                <w:sz w:val="18"/>
                <w:szCs w:val="18"/>
              </w:rPr>
              <w:t>14.</w:t>
            </w:r>
            <w:r w:rsidRPr="008A596A">
              <w:rPr>
                <w:sz w:val="18"/>
                <w:szCs w:val="18"/>
              </w:rPr>
              <w:tab/>
              <w:t>Zabezpieczony hasłem hierarchiczny dostęp do systemu, konta i profile użytkowników zarządzane zdalnie; praca systemu w trybie ochrony kont użytkowników.</w:t>
            </w:r>
          </w:p>
          <w:p w14:paraId="668F233C" w14:textId="77777777" w:rsidR="00B40DDD" w:rsidRPr="008A596A" w:rsidRDefault="00B40DDD" w:rsidP="00B40DDD">
            <w:pPr>
              <w:rPr>
                <w:sz w:val="18"/>
                <w:szCs w:val="18"/>
              </w:rPr>
            </w:pPr>
            <w:r w:rsidRPr="008A596A">
              <w:rPr>
                <w:sz w:val="18"/>
                <w:szCs w:val="18"/>
              </w:rPr>
              <w:t>15.</w:t>
            </w:r>
            <w:r w:rsidRPr="008A596A">
              <w:rPr>
                <w:sz w:val="18"/>
                <w:szCs w:val="18"/>
              </w:rPr>
              <w:tab/>
              <w:t>Możliwość dołączenia systemu do usługi katalogowej on-</w:t>
            </w:r>
            <w:proofErr w:type="spellStart"/>
            <w:r w:rsidRPr="008A596A">
              <w:rPr>
                <w:sz w:val="18"/>
                <w:szCs w:val="18"/>
              </w:rPr>
              <w:t>premise</w:t>
            </w:r>
            <w:proofErr w:type="spellEnd"/>
            <w:r w:rsidRPr="008A596A">
              <w:rPr>
                <w:sz w:val="18"/>
                <w:szCs w:val="18"/>
              </w:rPr>
              <w:t xml:space="preserve"> lub w chmurze.</w:t>
            </w:r>
          </w:p>
          <w:p w14:paraId="1C47AC3C" w14:textId="77777777" w:rsidR="00B40DDD" w:rsidRPr="008A596A" w:rsidRDefault="00B40DDD" w:rsidP="00B40DDD">
            <w:pPr>
              <w:rPr>
                <w:sz w:val="18"/>
                <w:szCs w:val="18"/>
              </w:rPr>
            </w:pPr>
            <w:r w:rsidRPr="008A596A">
              <w:rPr>
                <w:sz w:val="18"/>
                <w:szCs w:val="18"/>
              </w:rPr>
              <w:t>16.</w:t>
            </w:r>
            <w:r w:rsidRPr="008A596A">
              <w:rPr>
                <w:sz w:val="18"/>
                <w:szCs w:val="18"/>
              </w:rPr>
              <w:tab/>
              <w:t>Umożliwienie zablokowania urządzenia w ramach danego konta tylko do uruchamiania wybranej aplikacji - tryb "kiosk".</w:t>
            </w:r>
          </w:p>
          <w:p w14:paraId="04A741CF" w14:textId="77777777" w:rsidR="00B40DDD" w:rsidRPr="008A596A" w:rsidRDefault="00B40DDD" w:rsidP="00B40DDD">
            <w:pPr>
              <w:rPr>
                <w:sz w:val="18"/>
                <w:szCs w:val="18"/>
              </w:rPr>
            </w:pPr>
            <w:r w:rsidRPr="008A596A">
              <w:rPr>
                <w:sz w:val="18"/>
                <w:szCs w:val="18"/>
              </w:rPr>
              <w:t>17.</w:t>
            </w:r>
            <w:r w:rsidRPr="008A596A">
              <w:rPr>
                <w:sz w:val="18"/>
                <w:szCs w:val="18"/>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1F9444AB" w14:textId="77777777" w:rsidR="00B40DDD" w:rsidRPr="008A596A" w:rsidRDefault="00B40DDD" w:rsidP="00B40DDD">
            <w:pPr>
              <w:rPr>
                <w:sz w:val="18"/>
                <w:szCs w:val="18"/>
              </w:rPr>
            </w:pPr>
            <w:r w:rsidRPr="008A596A">
              <w:rPr>
                <w:sz w:val="18"/>
                <w:szCs w:val="18"/>
              </w:rPr>
              <w:t>18.</w:t>
            </w:r>
            <w:r w:rsidRPr="008A596A">
              <w:rPr>
                <w:sz w:val="18"/>
                <w:szCs w:val="18"/>
              </w:rPr>
              <w:tab/>
              <w:t>Zdalna pomoc i współdzielenie aplikacji – możliwość zdalnego przejęcia sesji zalogowanego użytkownika celem rozwiązania problemu z komputerem.</w:t>
            </w:r>
          </w:p>
          <w:p w14:paraId="161B1CE1" w14:textId="77777777" w:rsidR="00B40DDD" w:rsidRPr="008A596A" w:rsidRDefault="00B40DDD" w:rsidP="00B40DDD">
            <w:pPr>
              <w:rPr>
                <w:sz w:val="18"/>
                <w:szCs w:val="18"/>
              </w:rPr>
            </w:pPr>
            <w:r w:rsidRPr="008A596A">
              <w:rPr>
                <w:sz w:val="18"/>
                <w:szCs w:val="18"/>
              </w:rPr>
              <w:t>19.</w:t>
            </w:r>
            <w:r w:rsidRPr="008A596A">
              <w:rPr>
                <w:sz w:val="18"/>
                <w:szCs w:val="18"/>
              </w:rPr>
              <w:tab/>
              <w:t xml:space="preserve">Transakcyjny system plików pozwalający na stosowanie przydziałów (ang. </w:t>
            </w:r>
            <w:proofErr w:type="spellStart"/>
            <w:r w:rsidRPr="008A596A">
              <w:rPr>
                <w:sz w:val="18"/>
                <w:szCs w:val="18"/>
              </w:rPr>
              <w:t>quota</w:t>
            </w:r>
            <w:proofErr w:type="spellEnd"/>
            <w:r w:rsidRPr="008A596A">
              <w:rPr>
                <w:sz w:val="18"/>
                <w:szCs w:val="18"/>
              </w:rPr>
              <w:t>) na dysku dla użytkowników oraz zapewniający większą niezawodność i pozwalający tworzyć kopie zapasowe.</w:t>
            </w:r>
          </w:p>
          <w:p w14:paraId="292FA587" w14:textId="77777777" w:rsidR="00B40DDD" w:rsidRPr="008A596A" w:rsidRDefault="00B40DDD" w:rsidP="00B40DDD">
            <w:pPr>
              <w:rPr>
                <w:sz w:val="18"/>
                <w:szCs w:val="18"/>
              </w:rPr>
            </w:pPr>
            <w:r w:rsidRPr="008A596A">
              <w:rPr>
                <w:sz w:val="18"/>
                <w:szCs w:val="18"/>
              </w:rPr>
              <w:t>20.</w:t>
            </w:r>
            <w:r w:rsidRPr="008A596A">
              <w:rPr>
                <w:sz w:val="18"/>
                <w:szCs w:val="18"/>
              </w:rPr>
              <w:tab/>
              <w:t>Oprogramowanie dla tworzenia kopii zapasowych (Backup); automatyczne wykonywanie kopii plików z możliwością automatycznego przywrócenia wersji wcześniejszej.</w:t>
            </w:r>
          </w:p>
          <w:p w14:paraId="23EDF1F4" w14:textId="77777777" w:rsidR="00B40DDD" w:rsidRPr="008A596A" w:rsidRDefault="00B40DDD" w:rsidP="00B40DDD">
            <w:pPr>
              <w:rPr>
                <w:sz w:val="18"/>
                <w:szCs w:val="18"/>
              </w:rPr>
            </w:pPr>
            <w:r w:rsidRPr="008A596A">
              <w:rPr>
                <w:sz w:val="18"/>
                <w:szCs w:val="18"/>
              </w:rPr>
              <w:t>21.</w:t>
            </w:r>
            <w:r w:rsidRPr="008A596A">
              <w:rPr>
                <w:sz w:val="18"/>
                <w:szCs w:val="18"/>
              </w:rPr>
              <w:tab/>
              <w:t>Możliwość przywracania obrazu plików systemowych do uprzednio zapisanej postaci.</w:t>
            </w:r>
          </w:p>
          <w:p w14:paraId="7A67E32C" w14:textId="77777777" w:rsidR="00B40DDD" w:rsidRPr="008A596A" w:rsidRDefault="00B40DDD" w:rsidP="00B40DDD">
            <w:pPr>
              <w:rPr>
                <w:sz w:val="18"/>
                <w:szCs w:val="18"/>
              </w:rPr>
            </w:pPr>
            <w:r w:rsidRPr="008A596A">
              <w:rPr>
                <w:sz w:val="18"/>
                <w:szCs w:val="18"/>
              </w:rPr>
              <w:t>22.</w:t>
            </w:r>
            <w:r w:rsidRPr="008A596A">
              <w:rPr>
                <w:sz w:val="18"/>
                <w:szCs w:val="18"/>
              </w:rPr>
              <w:tab/>
              <w:t>Możliwość przywracania systemu operacyjnego do stanu początkowego z pozostawieniem plików użytkownika.</w:t>
            </w:r>
          </w:p>
          <w:p w14:paraId="7E82FE66" w14:textId="77777777" w:rsidR="00B40DDD" w:rsidRPr="008A596A" w:rsidRDefault="00B40DDD" w:rsidP="00B40DDD">
            <w:pPr>
              <w:rPr>
                <w:sz w:val="18"/>
                <w:szCs w:val="18"/>
              </w:rPr>
            </w:pPr>
            <w:r w:rsidRPr="008A596A">
              <w:rPr>
                <w:sz w:val="18"/>
                <w:szCs w:val="18"/>
              </w:rPr>
              <w:t>23.</w:t>
            </w:r>
            <w:r w:rsidRPr="008A596A">
              <w:rPr>
                <w:sz w:val="18"/>
                <w:szCs w:val="18"/>
              </w:rPr>
              <w:tab/>
              <w:t>Możliwość blokowania lub dopuszczania dowolnych urządzeń peryferyjnych za pomocą polityk grupowych (np. przy użyciu numerów identyfikacyjnych sprzętu)."</w:t>
            </w:r>
          </w:p>
          <w:p w14:paraId="02669328" w14:textId="77777777" w:rsidR="00B40DDD" w:rsidRPr="008A596A" w:rsidRDefault="00B40DDD" w:rsidP="00B40DDD">
            <w:pPr>
              <w:rPr>
                <w:sz w:val="18"/>
                <w:szCs w:val="18"/>
              </w:rPr>
            </w:pPr>
            <w:r w:rsidRPr="008A596A">
              <w:rPr>
                <w:sz w:val="18"/>
                <w:szCs w:val="18"/>
              </w:rPr>
              <w:t>24.</w:t>
            </w:r>
            <w:r w:rsidRPr="008A596A">
              <w:rPr>
                <w:sz w:val="18"/>
                <w:szCs w:val="18"/>
              </w:rPr>
              <w:tab/>
              <w:t xml:space="preserve">Wbudowany mechanizm wirtualizacji typu </w:t>
            </w:r>
            <w:proofErr w:type="spellStart"/>
            <w:r w:rsidRPr="008A596A">
              <w:rPr>
                <w:sz w:val="18"/>
                <w:szCs w:val="18"/>
              </w:rPr>
              <w:t>hypervisor</w:t>
            </w:r>
            <w:proofErr w:type="spellEnd"/>
            <w:r w:rsidRPr="008A596A">
              <w:rPr>
                <w:sz w:val="18"/>
                <w:szCs w:val="18"/>
              </w:rPr>
              <w:t>."</w:t>
            </w:r>
          </w:p>
          <w:p w14:paraId="34282200" w14:textId="77777777" w:rsidR="00B40DDD" w:rsidRPr="008A596A" w:rsidRDefault="00B40DDD" w:rsidP="00B40DDD">
            <w:pPr>
              <w:rPr>
                <w:sz w:val="18"/>
                <w:szCs w:val="18"/>
              </w:rPr>
            </w:pPr>
            <w:r w:rsidRPr="008A596A">
              <w:rPr>
                <w:sz w:val="18"/>
                <w:szCs w:val="18"/>
              </w:rPr>
              <w:t>25.</w:t>
            </w:r>
            <w:r w:rsidRPr="008A596A">
              <w:rPr>
                <w:sz w:val="18"/>
                <w:szCs w:val="18"/>
              </w:rPr>
              <w:tab/>
              <w:t>Wbudowana możliwość zdalnego dostępu do systemu i pracy zdalnej z wykorzystaniem pełnego interfejsu graficznego.</w:t>
            </w:r>
          </w:p>
          <w:p w14:paraId="02AD23E3" w14:textId="77777777" w:rsidR="00B40DDD" w:rsidRPr="008A596A" w:rsidRDefault="00B40DDD" w:rsidP="00B40DDD">
            <w:pPr>
              <w:rPr>
                <w:sz w:val="18"/>
                <w:szCs w:val="18"/>
              </w:rPr>
            </w:pPr>
            <w:r w:rsidRPr="008A596A">
              <w:rPr>
                <w:sz w:val="18"/>
                <w:szCs w:val="18"/>
              </w:rPr>
              <w:t>26.</w:t>
            </w:r>
            <w:r w:rsidRPr="008A596A">
              <w:rPr>
                <w:sz w:val="18"/>
                <w:szCs w:val="18"/>
              </w:rPr>
              <w:tab/>
              <w:t>Dostępność bezpłatnych biuletynów bezpieczeństwa związanych z działaniem systemu operacyjnego.</w:t>
            </w:r>
          </w:p>
          <w:p w14:paraId="47466354" w14:textId="77777777" w:rsidR="00B40DDD" w:rsidRPr="008A596A" w:rsidRDefault="00B40DDD" w:rsidP="00B40DDD">
            <w:pPr>
              <w:rPr>
                <w:sz w:val="18"/>
                <w:szCs w:val="18"/>
              </w:rPr>
            </w:pPr>
            <w:r w:rsidRPr="008A596A">
              <w:rPr>
                <w:sz w:val="18"/>
                <w:szCs w:val="18"/>
              </w:rPr>
              <w:t>27.</w:t>
            </w:r>
            <w:r w:rsidRPr="008A596A">
              <w:rPr>
                <w:sz w:val="18"/>
                <w:szCs w:val="18"/>
              </w:rPr>
              <w:tab/>
              <w:t>Wbudowana zapora internetowa (firewall) dla ochrony połączeń internetowych, zintegrowana z systemem konsola do zarządzania ustawieniami zapory i regułami IP v4 i v6.</w:t>
            </w:r>
          </w:p>
          <w:p w14:paraId="725D5945" w14:textId="77777777" w:rsidR="00B40DDD" w:rsidRPr="008A596A" w:rsidRDefault="00B40DDD" w:rsidP="00B40DDD">
            <w:pPr>
              <w:rPr>
                <w:sz w:val="18"/>
                <w:szCs w:val="18"/>
              </w:rPr>
            </w:pPr>
            <w:r w:rsidRPr="008A596A">
              <w:rPr>
                <w:sz w:val="18"/>
                <w:szCs w:val="18"/>
              </w:rPr>
              <w:t>28.</w:t>
            </w:r>
            <w:r w:rsidRPr="008A596A">
              <w:rPr>
                <w:sz w:val="18"/>
                <w:szCs w:val="18"/>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02368F0D" w14:textId="77777777" w:rsidR="00B40DDD" w:rsidRPr="008A596A" w:rsidRDefault="00B40DDD" w:rsidP="00B40DDD">
            <w:pPr>
              <w:rPr>
                <w:sz w:val="18"/>
                <w:szCs w:val="18"/>
              </w:rPr>
            </w:pPr>
            <w:r w:rsidRPr="008A596A">
              <w:rPr>
                <w:sz w:val="18"/>
                <w:szCs w:val="18"/>
              </w:rPr>
              <w:t>29.</w:t>
            </w:r>
            <w:r w:rsidRPr="008A596A">
              <w:rPr>
                <w:sz w:val="18"/>
                <w:szCs w:val="18"/>
              </w:rPr>
              <w:tab/>
              <w:t>Możliwość zdefiniowania zarządzanych aplikacji w taki sposób aby automatycznie szyfrowały pliki na poziomie systemu plików. Blokowanie bezpośredniego kopiowania treści między aplikacjami zarządzanymi a niezarządzanymi.</w:t>
            </w:r>
          </w:p>
          <w:p w14:paraId="021A9741" w14:textId="77777777" w:rsidR="00B40DDD" w:rsidRPr="008A596A" w:rsidRDefault="00B40DDD" w:rsidP="00B40DDD">
            <w:pPr>
              <w:rPr>
                <w:sz w:val="18"/>
                <w:szCs w:val="18"/>
              </w:rPr>
            </w:pPr>
            <w:r w:rsidRPr="008A596A">
              <w:rPr>
                <w:sz w:val="18"/>
                <w:szCs w:val="18"/>
              </w:rPr>
              <w:t>30.</w:t>
            </w:r>
            <w:r w:rsidRPr="008A596A">
              <w:rPr>
                <w:sz w:val="18"/>
                <w:szCs w:val="18"/>
              </w:rPr>
              <w:tab/>
              <w:t>Wbudowany system uwierzytelnienia dwuskładnikowego oparty o certyfikat lub klucz prywatny oraz PIN lub uwierzytelnienie biometryczne.</w:t>
            </w:r>
          </w:p>
          <w:p w14:paraId="51294E90" w14:textId="77777777" w:rsidR="00B40DDD" w:rsidRPr="008A596A" w:rsidRDefault="00B40DDD" w:rsidP="00B40DDD">
            <w:pPr>
              <w:rPr>
                <w:sz w:val="18"/>
                <w:szCs w:val="18"/>
              </w:rPr>
            </w:pPr>
            <w:r w:rsidRPr="008A596A">
              <w:rPr>
                <w:sz w:val="18"/>
                <w:szCs w:val="18"/>
              </w:rPr>
              <w:t>31.</w:t>
            </w:r>
            <w:r w:rsidRPr="008A596A">
              <w:rPr>
                <w:sz w:val="18"/>
                <w:szCs w:val="18"/>
              </w:rPr>
              <w:tab/>
              <w:t>Wbudowane mechanizmy ochrony antywirusowej i przeciw złośliwemu oprogramowaniu z zapewnionymi bezpłatnymi aktualizacjami.</w:t>
            </w:r>
          </w:p>
          <w:p w14:paraId="38B7D2C2" w14:textId="77777777" w:rsidR="00B40DDD" w:rsidRPr="008A596A" w:rsidRDefault="00B40DDD" w:rsidP="00B40DDD">
            <w:pPr>
              <w:rPr>
                <w:sz w:val="18"/>
                <w:szCs w:val="18"/>
              </w:rPr>
            </w:pPr>
            <w:r w:rsidRPr="008A596A">
              <w:rPr>
                <w:sz w:val="18"/>
                <w:szCs w:val="18"/>
              </w:rPr>
              <w:t>32.</w:t>
            </w:r>
            <w:r w:rsidRPr="008A596A">
              <w:rPr>
                <w:sz w:val="18"/>
                <w:szCs w:val="18"/>
              </w:rPr>
              <w:tab/>
              <w:t>Wbudowany system szyfrowania dysku twardego ze wsparciem modułu TPM</w:t>
            </w:r>
          </w:p>
          <w:p w14:paraId="7F1D369D" w14:textId="77777777" w:rsidR="00B40DDD" w:rsidRPr="008A596A" w:rsidRDefault="00B40DDD" w:rsidP="00B40DDD">
            <w:pPr>
              <w:rPr>
                <w:sz w:val="18"/>
                <w:szCs w:val="18"/>
              </w:rPr>
            </w:pPr>
            <w:r w:rsidRPr="008A596A">
              <w:rPr>
                <w:sz w:val="18"/>
                <w:szCs w:val="18"/>
              </w:rPr>
              <w:t>33.</w:t>
            </w:r>
            <w:r w:rsidRPr="008A596A">
              <w:rPr>
                <w:sz w:val="18"/>
                <w:szCs w:val="18"/>
              </w:rPr>
              <w:tab/>
              <w:t>Możliwość tworzenia i przechowywania kopii zapasowych kluczy odzyskiwania do szyfrowania dysku w usługach katalogowych.</w:t>
            </w:r>
          </w:p>
          <w:p w14:paraId="1EC51295" w14:textId="77777777" w:rsidR="00B40DDD" w:rsidRPr="008A596A" w:rsidRDefault="00B40DDD" w:rsidP="00B40DDD">
            <w:pPr>
              <w:rPr>
                <w:sz w:val="18"/>
                <w:szCs w:val="18"/>
              </w:rPr>
            </w:pPr>
            <w:r w:rsidRPr="008A596A">
              <w:rPr>
                <w:sz w:val="18"/>
                <w:szCs w:val="18"/>
              </w:rPr>
              <w:t>34.</w:t>
            </w:r>
            <w:r w:rsidRPr="008A596A">
              <w:rPr>
                <w:sz w:val="18"/>
                <w:szCs w:val="18"/>
              </w:rPr>
              <w:tab/>
              <w:t>Możliwość tworzenia wirtualnych kart inteligentnych.</w:t>
            </w:r>
          </w:p>
          <w:p w14:paraId="0966A730" w14:textId="77777777" w:rsidR="00B40DDD" w:rsidRPr="008A596A" w:rsidRDefault="00B40DDD" w:rsidP="00B40DDD">
            <w:pPr>
              <w:rPr>
                <w:sz w:val="18"/>
                <w:szCs w:val="18"/>
              </w:rPr>
            </w:pPr>
            <w:r w:rsidRPr="008A596A">
              <w:rPr>
                <w:sz w:val="18"/>
                <w:szCs w:val="18"/>
              </w:rPr>
              <w:t>35.</w:t>
            </w:r>
            <w:r w:rsidRPr="008A596A">
              <w:rPr>
                <w:sz w:val="18"/>
                <w:szCs w:val="18"/>
              </w:rPr>
              <w:tab/>
              <w:t xml:space="preserve">Wsparcie dla </w:t>
            </w:r>
            <w:proofErr w:type="spellStart"/>
            <w:r w:rsidRPr="008A596A">
              <w:rPr>
                <w:sz w:val="18"/>
                <w:szCs w:val="18"/>
              </w:rPr>
              <w:t>firmware</w:t>
            </w:r>
            <w:proofErr w:type="spellEnd"/>
            <w:r w:rsidRPr="008A596A">
              <w:rPr>
                <w:sz w:val="18"/>
                <w:szCs w:val="18"/>
              </w:rPr>
              <w:t xml:space="preserve"> UEFI i funkcji bezpiecznego rozruchu (</w:t>
            </w:r>
            <w:proofErr w:type="spellStart"/>
            <w:r w:rsidRPr="008A596A">
              <w:rPr>
                <w:sz w:val="18"/>
                <w:szCs w:val="18"/>
              </w:rPr>
              <w:t>Secure</w:t>
            </w:r>
            <w:proofErr w:type="spellEnd"/>
            <w:r w:rsidRPr="008A596A">
              <w:rPr>
                <w:sz w:val="18"/>
                <w:szCs w:val="18"/>
              </w:rPr>
              <w:t xml:space="preserve"> </w:t>
            </w:r>
            <w:proofErr w:type="spellStart"/>
            <w:r w:rsidRPr="008A596A">
              <w:rPr>
                <w:sz w:val="18"/>
                <w:szCs w:val="18"/>
              </w:rPr>
              <w:t>Boot</w:t>
            </w:r>
            <w:proofErr w:type="spellEnd"/>
            <w:r w:rsidRPr="008A596A">
              <w:rPr>
                <w:sz w:val="18"/>
                <w:szCs w:val="18"/>
              </w:rPr>
              <w:t>)</w:t>
            </w:r>
          </w:p>
          <w:p w14:paraId="422893BC" w14:textId="77777777" w:rsidR="00B40DDD" w:rsidRPr="008A596A" w:rsidRDefault="00B40DDD" w:rsidP="00B40DDD">
            <w:pPr>
              <w:rPr>
                <w:sz w:val="18"/>
                <w:szCs w:val="18"/>
              </w:rPr>
            </w:pPr>
            <w:r w:rsidRPr="008A596A">
              <w:rPr>
                <w:sz w:val="18"/>
                <w:szCs w:val="18"/>
              </w:rPr>
              <w:t>36.</w:t>
            </w:r>
            <w:r w:rsidRPr="008A596A">
              <w:rPr>
                <w:sz w:val="18"/>
                <w:szCs w:val="18"/>
              </w:rPr>
              <w:tab/>
              <w:t xml:space="preserve">Wbudowany w system, wykorzystywany automatycznie przez wbudowane przeglądarki filtr </w:t>
            </w:r>
            <w:proofErr w:type="spellStart"/>
            <w:r w:rsidRPr="008A596A">
              <w:rPr>
                <w:sz w:val="18"/>
                <w:szCs w:val="18"/>
              </w:rPr>
              <w:t>reputacyjny</w:t>
            </w:r>
            <w:proofErr w:type="spellEnd"/>
            <w:r w:rsidRPr="008A596A">
              <w:rPr>
                <w:sz w:val="18"/>
                <w:szCs w:val="18"/>
              </w:rPr>
              <w:t xml:space="preserve"> URL.</w:t>
            </w:r>
          </w:p>
          <w:p w14:paraId="29B86F16" w14:textId="77777777" w:rsidR="00B40DDD" w:rsidRPr="008A596A" w:rsidRDefault="00B40DDD" w:rsidP="00B40DDD">
            <w:pPr>
              <w:rPr>
                <w:sz w:val="18"/>
                <w:szCs w:val="18"/>
              </w:rPr>
            </w:pPr>
            <w:r w:rsidRPr="008A596A">
              <w:rPr>
                <w:sz w:val="18"/>
                <w:szCs w:val="18"/>
              </w:rPr>
              <w:t>37.</w:t>
            </w:r>
            <w:r w:rsidRPr="008A596A">
              <w:rPr>
                <w:sz w:val="18"/>
                <w:szCs w:val="18"/>
              </w:rPr>
              <w:tab/>
              <w:t>Wsparcie dla IPSEC oparte na politykach – wdrażanie IPSEC oparte na zestawach reguł definiujących ustawienia zarządzanych w sposób centralny.</w:t>
            </w:r>
          </w:p>
          <w:p w14:paraId="238A6607" w14:textId="77777777" w:rsidR="00B40DDD" w:rsidRPr="008A596A" w:rsidRDefault="00B40DDD" w:rsidP="00B40DDD">
            <w:pPr>
              <w:rPr>
                <w:sz w:val="18"/>
                <w:szCs w:val="18"/>
              </w:rPr>
            </w:pPr>
            <w:r w:rsidRPr="008A596A">
              <w:rPr>
                <w:sz w:val="18"/>
                <w:szCs w:val="18"/>
              </w:rPr>
              <w:t>38.</w:t>
            </w:r>
            <w:r w:rsidRPr="008A596A">
              <w:rPr>
                <w:sz w:val="18"/>
                <w:szCs w:val="18"/>
              </w:rPr>
              <w:tab/>
              <w:t>Mechanizmy logowania w oparciu o:</w:t>
            </w:r>
          </w:p>
          <w:p w14:paraId="0F78D584" w14:textId="77777777" w:rsidR="00B40DDD" w:rsidRPr="008A596A" w:rsidRDefault="00B40DDD" w:rsidP="00B40DDD">
            <w:pPr>
              <w:rPr>
                <w:sz w:val="18"/>
                <w:szCs w:val="18"/>
              </w:rPr>
            </w:pPr>
            <w:r w:rsidRPr="008A596A">
              <w:rPr>
                <w:sz w:val="18"/>
                <w:szCs w:val="18"/>
              </w:rPr>
              <w:lastRenderedPageBreak/>
              <w:t>a.</w:t>
            </w:r>
            <w:r w:rsidRPr="008A596A">
              <w:rPr>
                <w:sz w:val="18"/>
                <w:szCs w:val="18"/>
              </w:rPr>
              <w:tab/>
              <w:t>Login i hasło,</w:t>
            </w:r>
          </w:p>
          <w:p w14:paraId="29A3DA8F" w14:textId="77777777" w:rsidR="00B40DDD" w:rsidRPr="008A596A" w:rsidRDefault="00B40DDD" w:rsidP="00B40DDD">
            <w:pPr>
              <w:rPr>
                <w:sz w:val="18"/>
                <w:szCs w:val="18"/>
              </w:rPr>
            </w:pPr>
            <w:r w:rsidRPr="008A596A">
              <w:rPr>
                <w:sz w:val="18"/>
                <w:szCs w:val="18"/>
              </w:rPr>
              <w:t>b.</w:t>
            </w:r>
            <w:r w:rsidRPr="008A596A">
              <w:rPr>
                <w:sz w:val="18"/>
                <w:szCs w:val="18"/>
              </w:rPr>
              <w:tab/>
              <w:t>Karty inteligentne i certyfikaty (</w:t>
            </w:r>
            <w:proofErr w:type="spellStart"/>
            <w:r w:rsidRPr="008A596A">
              <w:rPr>
                <w:sz w:val="18"/>
                <w:szCs w:val="18"/>
              </w:rPr>
              <w:t>smartcard</w:t>
            </w:r>
            <w:proofErr w:type="spellEnd"/>
            <w:r w:rsidRPr="008A596A">
              <w:rPr>
                <w:sz w:val="18"/>
                <w:szCs w:val="18"/>
              </w:rPr>
              <w:t>),</w:t>
            </w:r>
          </w:p>
          <w:p w14:paraId="0E045CDF" w14:textId="77777777" w:rsidR="00B40DDD" w:rsidRPr="008A596A" w:rsidRDefault="00B40DDD" w:rsidP="00B40DDD">
            <w:pPr>
              <w:rPr>
                <w:sz w:val="18"/>
                <w:szCs w:val="18"/>
              </w:rPr>
            </w:pPr>
            <w:r w:rsidRPr="008A596A">
              <w:rPr>
                <w:sz w:val="18"/>
                <w:szCs w:val="18"/>
              </w:rPr>
              <w:t>c.</w:t>
            </w:r>
            <w:r w:rsidRPr="008A596A">
              <w:rPr>
                <w:sz w:val="18"/>
                <w:szCs w:val="18"/>
              </w:rPr>
              <w:tab/>
              <w:t>Wirtualne karty inteligentne i certyfikaty (logowanie w oparciu o certyfikat chroniony poprzez moduł TPM),</w:t>
            </w:r>
          </w:p>
          <w:p w14:paraId="586B7DF9" w14:textId="77777777" w:rsidR="00B40DDD" w:rsidRPr="008A596A" w:rsidRDefault="00B40DDD" w:rsidP="00B40DDD">
            <w:pPr>
              <w:rPr>
                <w:sz w:val="18"/>
                <w:szCs w:val="18"/>
              </w:rPr>
            </w:pPr>
            <w:r w:rsidRPr="008A596A">
              <w:rPr>
                <w:sz w:val="18"/>
                <w:szCs w:val="18"/>
              </w:rPr>
              <w:t>d.</w:t>
            </w:r>
            <w:r w:rsidRPr="008A596A">
              <w:rPr>
                <w:sz w:val="18"/>
                <w:szCs w:val="18"/>
              </w:rPr>
              <w:tab/>
              <w:t>Certyfikat/Klucz i PIN</w:t>
            </w:r>
          </w:p>
          <w:p w14:paraId="2ECCA4AE" w14:textId="77777777" w:rsidR="00B40DDD" w:rsidRPr="008A596A" w:rsidRDefault="00B40DDD" w:rsidP="00B40DDD">
            <w:pPr>
              <w:rPr>
                <w:sz w:val="18"/>
                <w:szCs w:val="18"/>
              </w:rPr>
            </w:pPr>
            <w:r w:rsidRPr="008A596A">
              <w:rPr>
                <w:sz w:val="18"/>
                <w:szCs w:val="18"/>
              </w:rPr>
              <w:t>e.</w:t>
            </w:r>
            <w:r w:rsidRPr="008A596A">
              <w:rPr>
                <w:sz w:val="18"/>
                <w:szCs w:val="18"/>
              </w:rPr>
              <w:tab/>
              <w:t>Certyfikat/Klucz i uwierzytelnienie biometryczne</w:t>
            </w:r>
          </w:p>
          <w:p w14:paraId="7BD67E46" w14:textId="77777777" w:rsidR="00B40DDD" w:rsidRPr="008A596A" w:rsidRDefault="00B40DDD" w:rsidP="00B40DDD">
            <w:pPr>
              <w:rPr>
                <w:sz w:val="18"/>
                <w:szCs w:val="18"/>
              </w:rPr>
            </w:pPr>
            <w:r w:rsidRPr="008A596A">
              <w:rPr>
                <w:sz w:val="18"/>
                <w:szCs w:val="18"/>
              </w:rPr>
              <w:t>39.</w:t>
            </w:r>
            <w:r w:rsidRPr="008A596A">
              <w:rPr>
                <w:sz w:val="18"/>
                <w:szCs w:val="18"/>
              </w:rPr>
              <w:tab/>
              <w:t xml:space="preserve">Wsparcie dla uwierzytelniania na bazie </w:t>
            </w:r>
            <w:proofErr w:type="spellStart"/>
            <w:r w:rsidRPr="008A596A">
              <w:rPr>
                <w:sz w:val="18"/>
                <w:szCs w:val="18"/>
              </w:rPr>
              <w:t>Kerberos</w:t>
            </w:r>
            <w:proofErr w:type="spellEnd"/>
            <w:r w:rsidRPr="008A596A">
              <w:rPr>
                <w:sz w:val="18"/>
                <w:szCs w:val="18"/>
              </w:rPr>
              <w:t xml:space="preserve"> v. 5</w:t>
            </w:r>
          </w:p>
          <w:p w14:paraId="6EB7462D" w14:textId="77777777" w:rsidR="00B40DDD" w:rsidRPr="008A596A" w:rsidRDefault="00B40DDD" w:rsidP="00B40DDD">
            <w:pPr>
              <w:rPr>
                <w:sz w:val="18"/>
                <w:szCs w:val="18"/>
              </w:rPr>
            </w:pPr>
            <w:r w:rsidRPr="008A596A">
              <w:rPr>
                <w:sz w:val="18"/>
                <w:szCs w:val="18"/>
              </w:rPr>
              <w:t>40.</w:t>
            </w:r>
            <w:r w:rsidRPr="008A596A">
              <w:rPr>
                <w:sz w:val="18"/>
                <w:szCs w:val="18"/>
              </w:rPr>
              <w:tab/>
              <w:t>Wbudowany agent do zbierania danych na temat zagrożeń na stacji roboczej.</w:t>
            </w:r>
          </w:p>
          <w:p w14:paraId="080C2B34" w14:textId="77777777" w:rsidR="00B40DDD" w:rsidRPr="008A596A" w:rsidRDefault="00B40DDD" w:rsidP="00B40DDD">
            <w:pPr>
              <w:rPr>
                <w:sz w:val="18"/>
                <w:szCs w:val="18"/>
              </w:rPr>
            </w:pPr>
            <w:r w:rsidRPr="008A596A">
              <w:rPr>
                <w:sz w:val="18"/>
                <w:szCs w:val="18"/>
              </w:rPr>
              <w:t>41.</w:t>
            </w:r>
            <w:r w:rsidRPr="008A596A">
              <w:rPr>
                <w:sz w:val="18"/>
                <w:szCs w:val="18"/>
              </w:rPr>
              <w:tab/>
              <w:t>Wsparcie .NET Framework 2.x, 3.x i 4.x – możliwość uruchomienia aplikacji działających we wskazanych środowiskach</w:t>
            </w:r>
          </w:p>
          <w:p w14:paraId="55E2314C" w14:textId="77777777" w:rsidR="00B40DDD" w:rsidRPr="008A596A" w:rsidRDefault="00B40DDD" w:rsidP="00B40DDD">
            <w:pPr>
              <w:rPr>
                <w:sz w:val="18"/>
                <w:szCs w:val="18"/>
              </w:rPr>
            </w:pPr>
            <w:r w:rsidRPr="008A596A">
              <w:rPr>
                <w:sz w:val="18"/>
                <w:szCs w:val="18"/>
              </w:rPr>
              <w:t>42.</w:t>
            </w:r>
            <w:r w:rsidRPr="008A596A">
              <w:rPr>
                <w:sz w:val="18"/>
                <w:szCs w:val="18"/>
              </w:rPr>
              <w:tab/>
              <w:t xml:space="preserve">Wsparcie dla </w:t>
            </w:r>
            <w:proofErr w:type="spellStart"/>
            <w:r w:rsidRPr="008A596A">
              <w:rPr>
                <w:sz w:val="18"/>
                <w:szCs w:val="18"/>
              </w:rPr>
              <w:t>VBScript</w:t>
            </w:r>
            <w:proofErr w:type="spellEnd"/>
            <w:r w:rsidRPr="008A596A">
              <w:rPr>
                <w:sz w:val="18"/>
                <w:szCs w:val="18"/>
              </w:rPr>
              <w:t xml:space="preserve"> – możliwość uruchamiania interpretera poleceń</w:t>
            </w:r>
          </w:p>
          <w:p w14:paraId="749A094A" w14:textId="48D2CDE7" w:rsidR="00B40DDD" w:rsidRPr="008A596A" w:rsidRDefault="00B40DDD" w:rsidP="00B40DDD">
            <w:pPr>
              <w:rPr>
                <w:sz w:val="18"/>
                <w:szCs w:val="18"/>
              </w:rPr>
            </w:pPr>
            <w:r w:rsidRPr="008A596A">
              <w:rPr>
                <w:sz w:val="18"/>
                <w:szCs w:val="18"/>
              </w:rPr>
              <w:t>43.</w:t>
            </w:r>
            <w:r w:rsidRPr="008A596A">
              <w:rPr>
                <w:sz w:val="18"/>
                <w:szCs w:val="18"/>
              </w:rPr>
              <w:tab/>
              <w:t>Wsparcie dla PowerShell 5.x – możliwość uruchamiania interpretera poleceń.</w:t>
            </w:r>
          </w:p>
          <w:p w14:paraId="5F05D2E0" w14:textId="77777777" w:rsidR="00B40DDD" w:rsidRPr="008A596A" w:rsidRDefault="00B40DDD" w:rsidP="00B40DDD">
            <w:pPr>
              <w:rPr>
                <w:sz w:val="18"/>
                <w:szCs w:val="18"/>
              </w:rPr>
            </w:pPr>
            <w:r w:rsidRPr="008A596A">
              <w:rPr>
                <w:sz w:val="18"/>
                <w:szCs w:val="18"/>
              </w:rPr>
              <w:t>44. Możliwość szybkiego układania okien w predefiniowane siatki.</w:t>
            </w:r>
          </w:p>
          <w:p w14:paraId="344E945F" w14:textId="7D77CD43" w:rsidR="00B40DDD" w:rsidRPr="008A596A" w:rsidRDefault="00B40DDD" w:rsidP="00B40DDD">
            <w:pPr>
              <w:rPr>
                <w:sz w:val="18"/>
                <w:szCs w:val="18"/>
              </w:rPr>
            </w:pPr>
            <w:r w:rsidRPr="008A596A">
              <w:rPr>
                <w:sz w:val="18"/>
                <w:szCs w:val="18"/>
              </w:rPr>
              <w:t>45. Oficjalne wsparcie w zakresie pomocy technicznej  oraz wsparcia bezpieczeństwa przez producenta systemu.</w:t>
            </w:r>
          </w:p>
        </w:tc>
        <w:tc>
          <w:tcPr>
            <w:tcW w:w="3544" w:type="dxa"/>
            <w:gridSpan w:val="2"/>
            <w:shd w:val="clear" w:color="auto" w:fill="FFFFFF"/>
            <w:vAlign w:val="center"/>
          </w:tcPr>
          <w:p w14:paraId="459EE298" w14:textId="77777777" w:rsidR="00B40DDD" w:rsidRPr="008A596A" w:rsidRDefault="00B40DDD" w:rsidP="00B40DDD">
            <w:pPr>
              <w:autoSpaceDE w:val="0"/>
              <w:autoSpaceDN w:val="0"/>
              <w:adjustRightInd w:val="0"/>
              <w:rPr>
                <w:sz w:val="18"/>
                <w:szCs w:val="18"/>
              </w:rPr>
            </w:pPr>
          </w:p>
        </w:tc>
      </w:tr>
      <w:tr w:rsidR="00B40DDD" w:rsidRPr="008A596A" w14:paraId="42E7F78E"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434"/>
          <w:jc w:val="center"/>
        </w:trPr>
        <w:tc>
          <w:tcPr>
            <w:tcW w:w="603" w:type="dxa"/>
            <w:gridSpan w:val="2"/>
            <w:shd w:val="clear" w:color="auto" w:fill="FFFFFF"/>
            <w:vAlign w:val="center"/>
          </w:tcPr>
          <w:p w14:paraId="5429EF83" w14:textId="77777777" w:rsidR="00B40DDD" w:rsidRPr="008A596A" w:rsidRDefault="00B40DDD" w:rsidP="00B40DDD">
            <w:pPr>
              <w:autoSpaceDE w:val="0"/>
              <w:autoSpaceDN w:val="0"/>
              <w:adjustRightInd w:val="0"/>
              <w:jc w:val="center"/>
              <w:rPr>
                <w:sz w:val="18"/>
                <w:szCs w:val="18"/>
              </w:rPr>
            </w:pPr>
            <w:r w:rsidRPr="008A596A">
              <w:rPr>
                <w:sz w:val="18"/>
                <w:szCs w:val="18"/>
              </w:rPr>
              <w:lastRenderedPageBreak/>
              <w:t>17</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67D645BC" w14:textId="77777777" w:rsidR="00B40DDD" w:rsidRPr="008A596A" w:rsidRDefault="00B40DDD" w:rsidP="00B40DDD">
            <w:pPr>
              <w:jc w:val="both"/>
              <w:rPr>
                <w:b/>
                <w:bCs/>
                <w:sz w:val="18"/>
                <w:szCs w:val="18"/>
              </w:rPr>
            </w:pPr>
            <w:r w:rsidRPr="008A596A">
              <w:rPr>
                <w:b/>
                <w:bCs/>
                <w:sz w:val="18"/>
                <w:szCs w:val="18"/>
              </w:rPr>
              <w:t>BIOS</w:t>
            </w:r>
          </w:p>
          <w:p w14:paraId="223E32A3" w14:textId="77777777" w:rsidR="00B40DDD" w:rsidRPr="008A596A" w:rsidRDefault="00B40DDD" w:rsidP="00B40DDD">
            <w:pPr>
              <w:rPr>
                <w:sz w:val="18"/>
                <w:szCs w:val="18"/>
              </w:rPr>
            </w:pPr>
            <w:r w:rsidRPr="008A596A">
              <w:rPr>
                <w:sz w:val="18"/>
                <w:szCs w:val="18"/>
              </w:rPr>
              <w:t>Pełna obsługa BIOS za pomocą klawiatury i myszy oraz samej myszy. Możliwość, bez uruchamiania systemu operacyjnego z dysku twardego komputera, bez dodatkowego oprogramowania z zewnętrznych i podłączonych do niego urządzeń zewnętrznych odczytania z BIOS informacji o:</w:t>
            </w:r>
            <w:r w:rsidRPr="008A596A">
              <w:rPr>
                <w:sz w:val="18"/>
                <w:szCs w:val="18"/>
              </w:rPr>
              <w:br/>
              <w:t>- modelu komputera,</w:t>
            </w:r>
          </w:p>
          <w:p w14:paraId="47295BED" w14:textId="77777777" w:rsidR="00B40DDD" w:rsidRPr="008A596A" w:rsidRDefault="00B40DDD" w:rsidP="00B40DDD">
            <w:pPr>
              <w:rPr>
                <w:sz w:val="18"/>
                <w:szCs w:val="18"/>
              </w:rPr>
            </w:pPr>
            <w:r w:rsidRPr="008A596A">
              <w:rPr>
                <w:sz w:val="18"/>
                <w:szCs w:val="18"/>
              </w:rPr>
              <w:t>- numerze seryjnym,</w:t>
            </w:r>
          </w:p>
          <w:p w14:paraId="18B85C3B" w14:textId="77777777" w:rsidR="00B40DDD" w:rsidRPr="008A596A" w:rsidRDefault="00B40DDD" w:rsidP="00B40DDD">
            <w:pPr>
              <w:rPr>
                <w:sz w:val="18"/>
                <w:szCs w:val="18"/>
              </w:rPr>
            </w:pPr>
            <w:r w:rsidRPr="008A596A">
              <w:rPr>
                <w:sz w:val="18"/>
                <w:szCs w:val="18"/>
              </w:rPr>
              <w:t>- numerze inwentarzowym (</w:t>
            </w:r>
            <w:proofErr w:type="spellStart"/>
            <w:r w:rsidRPr="008A596A">
              <w:rPr>
                <w:sz w:val="18"/>
                <w:szCs w:val="18"/>
              </w:rPr>
              <w:t>AssetTag</w:t>
            </w:r>
            <w:proofErr w:type="spellEnd"/>
            <w:r w:rsidRPr="008A596A">
              <w:rPr>
                <w:sz w:val="18"/>
                <w:szCs w:val="18"/>
              </w:rPr>
              <w:t>),</w:t>
            </w:r>
          </w:p>
          <w:p w14:paraId="73B701B2" w14:textId="77777777" w:rsidR="00B40DDD" w:rsidRPr="008A596A" w:rsidRDefault="00B40DDD" w:rsidP="00B40DDD">
            <w:pPr>
              <w:rPr>
                <w:sz w:val="18"/>
                <w:szCs w:val="18"/>
              </w:rPr>
            </w:pPr>
            <w:r w:rsidRPr="008A596A">
              <w:rPr>
                <w:sz w:val="18"/>
                <w:szCs w:val="18"/>
              </w:rPr>
              <w:t>- MAC Adres karty sieciowej,</w:t>
            </w:r>
          </w:p>
          <w:p w14:paraId="4EC907B1" w14:textId="77777777" w:rsidR="00B40DDD" w:rsidRPr="008A596A" w:rsidRDefault="00B40DDD" w:rsidP="00B40DDD">
            <w:pPr>
              <w:rPr>
                <w:sz w:val="18"/>
                <w:szCs w:val="18"/>
              </w:rPr>
            </w:pPr>
            <w:r w:rsidRPr="008A596A">
              <w:rPr>
                <w:sz w:val="18"/>
                <w:szCs w:val="18"/>
              </w:rPr>
              <w:t>- wersji BIOS,</w:t>
            </w:r>
          </w:p>
          <w:p w14:paraId="1138FF39" w14:textId="77777777" w:rsidR="00B40DDD" w:rsidRPr="008A596A" w:rsidRDefault="00B40DDD" w:rsidP="00B40DDD">
            <w:pPr>
              <w:rPr>
                <w:sz w:val="18"/>
                <w:szCs w:val="18"/>
              </w:rPr>
            </w:pPr>
            <w:r w:rsidRPr="008A596A">
              <w:rPr>
                <w:sz w:val="18"/>
                <w:szCs w:val="18"/>
              </w:rPr>
              <w:t>- zainstalowanym procesorze,</w:t>
            </w:r>
          </w:p>
          <w:p w14:paraId="52A3F317" w14:textId="77777777" w:rsidR="00B40DDD" w:rsidRPr="008A596A" w:rsidRDefault="00B40DDD" w:rsidP="00B40DDD">
            <w:pPr>
              <w:rPr>
                <w:sz w:val="18"/>
                <w:szCs w:val="18"/>
              </w:rPr>
            </w:pPr>
            <w:r w:rsidRPr="008A596A">
              <w:rPr>
                <w:sz w:val="18"/>
                <w:szCs w:val="18"/>
              </w:rPr>
              <w:t>- zainstalowanej pamięci RAM,</w:t>
            </w:r>
          </w:p>
          <w:p w14:paraId="76B19AD6" w14:textId="77777777" w:rsidR="00B40DDD" w:rsidRPr="008A596A" w:rsidRDefault="00B40DDD" w:rsidP="00B40DDD">
            <w:pPr>
              <w:rPr>
                <w:sz w:val="18"/>
                <w:szCs w:val="18"/>
              </w:rPr>
            </w:pPr>
            <w:r w:rsidRPr="008A596A">
              <w:rPr>
                <w:sz w:val="18"/>
                <w:szCs w:val="18"/>
              </w:rPr>
              <w:t>- urządzeniach podłączonych do portów M.2.</w:t>
            </w:r>
          </w:p>
          <w:p w14:paraId="168DE9A6" w14:textId="77777777" w:rsidR="00B40DDD" w:rsidRPr="008A596A" w:rsidRDefault="00B40DDD" w:rsidP="00B40DDD">
            <w:pPr>
              <w:rPr>
                <w:sz w:val="18"/>
                <w:szCs w:val="18"/>
              </w:rPr>
            </w:pPr>
          </w:p>
          <w:p w14:paraId="5D4939FA" w14:textId="77777777" w:rsidR="00B40DDD" w:rsidRPr="008A596A" w:rsidRDefault="00B40DDD" w:rsidP="00B40DDD">
            <w:pPr>
              <w:rPr>
                <w:sz w:val="18"/>
                <w:szCs w:val="18"/>
              </w:rPr>
            </w:pPr>
            <w:r w:rsidRPr="008A596A">
              <w:rPr>
                <w:sz w:val="18"/>
                <w:szCs w:val="18"/>
              </w:rPr>
              <w:t>Możliwość z poziomu Bios:</w:t>
            </w:r>
          </w:p>
          <w:p w14:paraId="5D422042" w14:textId="77777777" w:rsidR="00B40DDD" w:rsidRPr="008A596A" w:rsidRDefault="00B40DDD" w:rsidP="00B40DDD">
            <w:pPr>
              <w:rPr>
                <w:sz w:val="18"/>
                <w:szCs w:val="18"/>
              </w:rPr>
            </w:pPr>
            <w:r w:rsidRPr="008A596A">
              <w:rPr>
                <w:sz w:val="18"/>
                <w:szCs w:val="18"/>
              </w:rPr>
              <w:t>- włączenia/wyłączenia portów USB</w:t>
            </w:r>
          </w:p>
          <w:p w14:paraId="4CDC6828" w14:textId="77777777" w:rsidR="00B40DDD" w:rsidRPr="008A596A" w:rsidRDefault="00B40DDD" w:rsidP="00B40DDD">
            <w:pPr>
              <w:rPr>
                <w:sz w:val="18"/>
                <w:szCs w:val="18"/>
              </w:rPr>
            </w:pPr>
            <w:r w:rsidRPr="008A596A">
              <w:rPr>
                <w:sz w:val="18"/>
                <w:szCs w:val="18"/>
              </w:rPr>
              <w:t>- włączenia/wyłączenia karty sieciowej</w:t>
            </w:r>
          </w:p>
          <w:p w14:paraId="3E949AC0" w14:textId="77777777" w:rsidR="00B40DDD" w:rsidRPr="008A596A" w:rsidRDefault="00B40DDD" w:rsidP="00B40DDD">
            <w:pPr>
              <w:rPr>
                <w:sz w:val="18"/>
                <w:szCs w:val="18"/>
              </w:rPr>
            </w:pPr>
            <w:r w:rsidRPr="008A596A">
              <w:rPr>
                <w:sz w:val="18"/>
                <w:szCs w:val="18"/>
              </w:rPr>
              <w:t>- włączenia/wyłączenia kontrolera audio</w:t>
            </w:r>
          </w:p>
          <w:p w14:paraId="660197E2" w14:textId="77777777" w:rsidR="00B40DDD" w:rsidRPr="008A596A" w:rsidRDefault="00B40DDD" w:rsidP="00B40DDD">
            <w:pPr>
              <w:rPr>
                <w:sz w:val="18"/>
                <w:szCs w:val="18"/>
              </w:rPr>
            </w:pPr>
            <w:r w:rsidRPr="008A596A">
              <w:rPr>
                <w:sz w:val="18"/>
                <w:szCs w:val="18"/>
              </w:rPr>
              <w:t xml:space="preserve">- włączenia/wyłączenia funkcji </w:t>
            </w:r>
            <w:proofErr w:type="spellStart"/>
            <w:r w:rsidRPr="008A596A">
              <w:rPr>
                <w:sz w:val="18"/>
                <w:szCs w:val="18"/>
              </w:rPr>
              <w:t>WoL</w:t>
            </w:r>
            <w:proofErr w:type="spellEnd"/>
          </w:p>
          <w:p w14:paraId="662C94A9" w14:textId="77777777" w:rsidR="00B40DDD" w:rsidRPr="008A596A" w:rsidRDefault="00B40DDD" w:rsidP="00B40DDD">
            <w:pPr>
              <w:rPr>
                <w:sz w:val="18"/>
                <w:szCs w:val="18"/>
              </w:rPr>
            </w:pPr>
            <w:r w:rsidRPr="008A596A">
              <w:rPr>
                <w:sz w:val="18"/>
                <w:szCs w:val="18"/>
              </w:rPr>
              <w:t>- włączenia/wyłączenia wirtualizacji</w:t>
            </w:r>
          </w:p>
          <w:p w14:paraId="5750163F" w14:textId="77777777" w:rsidR="00B40DDD" w:rsidRPr="008A596A" w:rsidRDefault="00B40DDD" w:rsidP="00B40DDD">
            <w:pPr>
              <w:rPr>
                <w:sz w:val="18"/>
                <w:szCs w:val="18"/>
              </w:rPr>
            </w:pPr>
            <w:r w:rsidRPr="008A596A">
              <w:rPr>
                <w:sz w:val="18"/>
                <w:szCs w:val="18"/>
              </w:rPr>
              <w:t>- włączenia/wyłączenia modułu TPM</w:t>
            </w:r>
          </w:p>
          <w:p w14:paraId="36725C95" w14:textId="77777777" w:rsidR="00B40DDD" w:rsidRPr="008A596A" w:rsidRDefault="00B40DDD" w:rsidP="00B40DDD">
            <w:pPr>
              <w:rPr>
                <w:sz w:val="18"/>
                <w:szCs w:val="18"/>
              </w:rPr>
            </w:pPr>
            <w:r w:rsidRPr="008A596A">
              <w:rPr>
                <w:sz w:val="18"/>
                <w:szCs w:val="18"/>
              </w:rPr>
              <w:t>- ustawienia hasła: administratora, Power-On, dysku twardego</w:t>
            </w:r>
          </w:p>
          <w:p w14:paraId="5C5696F8" w14:textId="77777777" w:rsidR="00B40DDD" w:rsidRPr="008A596A" w:rsidRDefault="00B40DDD" w:rsidP="00B40DDD">
            <w:pPr>
              <w:rPr>
                <w:sz w:val="18"/>
                <w:szCs w:val="18"/>
              </w:rPr>
            </w:pPr>
            <w:r w:rsidRPr="008A596A">
              <w:rPr>
                <w:sz w:val="18"/>
                <w:szCs w:val="18"/>
              </w:rPr>
              <w:t>- wyboru trybu uruchomienia komputera po utracie zasilania (włącz, wyłącz, poprzedni stan)</w:t>
            </w:r>
          </w:p>
          <w:p w14:paraId="00EA95F1" w14:textId="77777777" w:rsidR="00B40DDD" w:rsidRPr="008A596A" w:rsidRDefault="00B40DDD" w:rsidP="00B40DDD">
            <w:pPr>
              <w:rPr>
                <w:sz w:val="18"/>
                <w:szCs w:val="18"/>
              </w:rPr>
            </w:pPr>
            <w:r w:rsidRPr="008A596A">
              <w:rPr>
                <w:sz w:val="18"/>
                <w:szCs w:val="18"/>
              </w:rPr>
              <w:t xml:space="preserve">- zdefiniowania sekwencji </w:t>
            </w:r>
            <w:proofErr w:type="spellStart"/>
            <w:r w:rsidRPr="008A596A">
              <w:rPr>
                <w:sz w:val="18"/>
                <w:szCs w:val="18"/>
              </w:rPr>
              <w:t>bootowania</w:t>
            </w:r>
            <w:proofErr w:type="spellEnd"/>
          </w:p>
          <w:p w14:paraId="4286FCF7" w14:textId="77777777" w:rsidR="00B40DDD" w:rsidRPr="008A596A" w:rsidRDefault="00B40DDD" w:rsidP="00B40DDD">
            <w:pPr>
              <w:rPr>
                <w:sz w:val="18"/>
                <w:szCs w:val="18"/>
              </w:rPr>
            </w:pPr>
            <w:r w:rsidRPr="008A596A">
              <w:rPr>
                <w:sz w:val="18"/>
                <w:szCs w:val="18"/>
              </w:rPr>
              <w:t>- załadowania optymalnych ustawień BIOS</w:t>
            </w:r>
          </w:p>
          <w:p w14:paraId="4FA37555" w14:textId="77777777" w:rsidR="00B40DDD" w:rsidRPr="008A596A" w:rsidRDefault="00B40DDD" w:rsidP="00B40DDD">
            <w:pPr>
              <w:snapToGrid w:val="0"/>
              <w:jc w:val="both"/>
              <w:rPr>
                <w:sz w:val="18"/>
                <w:szCs w:val="18"/>
              </w:rPr>
            </w:pPr>
            <w:r w:rsidRPr="008A596A">
              <w:rPr>
                <w:sz w:val="18"/>
                <w:szCs w:val="18"/>
              </w:rPr>
              <w:t>bez uruchamiania systemu operacyjnego z dysku twardego komputera lub innych, podłączonych do niego, urządzeń zewnętrznych.</w:t>
            </w:r>
          </w:p>
        </w:tc>
        <w:tc>
          <w:tcPr>
            <w:tcW w:w="3544" w:type="dxa"/>
            <w:gridSpan w:val="2"/>
            <w:shd w:val="clear" w:color="auto" w:fill="FFFFFF"/>
            <w:vAlign w:val="center"/>
          </w:tcPr>
          <w:p w14:paraId="4CD92EDF" w14:textId="77777777" w:rsidR="00B40DDD" w:rsidRPr="008A596A" w:rsidRDefault="00B40DDD" w:rsidP="00B40DDD">
            <w:pPr>
              <w:autoSpaceDE w:val="0"/>
              <w:autoSpaceDN w:val="0"/>
              <w:adjustRightInd w:val="0"/>
              <w:rPr>
                <w:sz w:val="18"/>
                <w:szCs w:val="18"/>
              </w:rPr>
            </w:pPr>
          </w:p>
        </w:tc>
      </w:tr>
      <w:tr w:rsidR="00B40DDD" w:rsidRPr="008A596A" w14:paraId="404122C0"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232"/>
          <w:jc w:val="center"/>
        </w:trPr>
        <w:tc>
          <w:tcPr>
            <w:tcW w:w="603" w:type="dxa"/>
            <w:gridSpan w:val="2"/>
            <w:shd w:val="clear" w:color="auto" w:fill="FFFFFF"/>
            <w:vAlign w:val="center"/>
          </w:tcPr>
          <w:p w14:paraId="5810D48E" w14:textId="77777777" w:rsidR="00B40DDD" w:rsidRPr="008A596A" w:rsidRDefault="00B40DDD" w:rsidP="00B40DDD">
            <w:pPr>
              <w:autoSpaceDE w:val="0"/>
              <w:autoSpaceDN w:val="0"/>
              <w:adjustRightInd w:val="0"/>
              <w:jc w:val="center"/>
              <w:rPr>
                <w:sz w:val="18"/>
                <w:szCs w:val="18"/>
              </w:rPr>
            </w:pPr>
            <w:r w:rsidRPr="008A596A">
              <w:rPr>
                <w:sz w:val="18"/>
                <w:szCs w:val="18"/>
              </w:rPr>
              <w:t>18</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18B740DA" w14:textId="77777777" w:rsidR="00B40DDD" w:rsidRPr="008A596A" w:rsidRDefault="00B40DDD" w:rsidP="00B40DDD">
            <w:pPr>
              <w:jc w:val="both"/>
              <w:rPr>
                <w:b/>
                <w:bCs/>
                <w:sz w:val="18"/>
                <w:szCs w:val="18"/>
              </w:rPr>
            </w:pPr>
            <w:r w:rsidRPr="008A596A">
              <w:rPr>
                <w:b/>
                <w:bCs/>
                <w:sz w:val="18"/>
                <w:szCs w:val="18"/>
              </w:rPr>
              <w:t>Zintegrowany System Diagnostyczny:</w:t>
            </w:r>
          </w:p>
          <w:p w14:paraId="493FA8F0" w14:textId="77777777" w:rsidR="00B40DDD" w:rsidRPr="008A596A" w:rsidRDefault="00B40DDD" w:rsidP="00B40DDD">
            <w:pPr>
              <w:rPr>
                <w:sz w:val="18"/>
                <w:szCs w:val="18"/>
              </w:rPr>
            </w:pPr>
            <w:r w:rsidRPr="008A596A">
              <w:rPr>
                <w:sz w:val="18"/>
                <w:szCs w:val="18"/>
              </w:rPr>
              <w:t>Cyfrowy system diagnostyczny producenta działający nawet w przypadku uszkodzenia dysku twardego z systemem operacyjnym komputera umożliwiający wykonanie diagnostyki następujących podzespołów:</w:t>
            </w:r>
          </w:p>
          <w:p w14:paraId="2A40CC71" w14:textId="77777777" w:rsidR="00B40DDD" w:rsidRPr="008A596A" w:rsidRDefault="00B40DDD" w:rsidP="00B40DDD">
            <w:pPr>
              <w:rPr>
                <w:sz w:val="18"/>
                <w:szCs w:val="18"/>
              </w:rPr>
            </w:pPr>
            <w:r w:rsidRPr="008A596A">
              <w:rPr>
                <w:sz w:val="18"/>
                <w:szCs w:val="18"/>
              </w:rPr>
              <w:t xml:space="preserve">- test pamięci RAM </w:t>
            </w:r>
          </w:p>
          <w:p w14:paraId="12EFC8F2" w14:textId="77777777" w:rsidR="00B40DDD" w:rsidRPr="008A596A" w:rsidRDefault="00B40DDD" w:rsidP="00B40DDD">
            <w:pPr>
              <w:rPr>
                <w:sz w:val="18"/>
                <w:szCs w:val="18"/>
              </w:rPr>
            </w:pPr>
            <w:r w:rsidRPr="008A596A">
              <w:rPr>
                <w:sz w:val="18"/>
                <w:szCs w:val="18"/>
              </w:rPr>
              <w:t>- test dysku twardego</w:t>
            </w:r>
          </w:p>
          <w:p w14:paraId="13FCA0BE" w14:textId="77777777" w:rsidR="00B40DDD" w:rsidRPr="008A596A" w:rsidRDefault="00B40DDD" w:rsidP="00B40DDD">
            <w:pPr>
              <w:rPr>
                <w:sz w:val="18"/>
                <w:szCs w:val="18"/>
              </w:rPr>
            </w:pPr>
            <w:r w:rsidRPr="008A596A">
              <w:rPr>
                <w:sz w:val="18"/>
                <w:szCs w:val="18"/>
              </w:rPr>
              <w:t xml:space="preserve">- test płyty głównej </w:t>
            </w:r>
          </w:p>
          <w:p w14:paraId="5DAF4EAC" w14:textId="77777777" w:rsidR="00B40DDD" w:rsidRPr="008A596A" w:rsidRDefault="00B40DDD" w:rsidP="00B40DDD">
            <w:pPr>
              <w:rPr>
                <w:sz w:val="18"/>
                <w:szCs w:val="18"/>
              </w:rPr>
            </w:pPr>
            <w:r w:rsidRPr="008A596A">
              <w:rPr>
                <w:sz w:val="18"/>
                <w:szCs w:val="18"/>
              </w:rPr>
              <w:t>- test procesora</w:t>
            </w:r>
          </w:p>
          <w:p w14:paraId="2969F86C" w14:textId="77777777" w:rsidR="00B40DDD" w:rsidRPr="008A596A" w:rsidRDefault="00B40DDD" w:rsidP="00B40DDD">
            <w:pPr>
              <w:rPr>
                <w:sz w:val="18"/>
                <w:szCs w:val="18"/>
              </w:rPr>
            </w:pPr>
          </w:p>
          <w:p w14:paraId="616C1C34" w14:textId="77777777" w:rsidR="00B40DDD" w:rsidRPr="008A596A" w:rsidRDefault="00B40DDD" w:rsidP="00B40DDD">
            <w:pPr>
              <w:rPr>
                <w:sz w:val="18"/>
                <w:szCs w:val="18"/>
              </w:rPr>
            </w:pPr>
            <w:r w:rsidRPr="008A596A">
              <w:rPr>
                <w:sz w:val="18"/>
                <w:szCs w:val="18"/>
              </w:rPr>
              <w:t>Cyfrowa lub dźwiękowa sygnalizacja w przypadku uszkodzenia bądź błędów któregokolwiek z powyższych podzespołów komputera. Ponadto system powinien umożliwiać identyfikacje testowanej jednostki i jej komponentów w następującym zakresie:</w:t>
            </w:r>
          </w:p>
          <w:p w14:paraId="0B82CFFC" w14:textId="77777777" w:rsidR="00B40DDD" w:rsidRPr="008A596A" w:rsidRDefault="00B40DDD" w:rsidP="00B40DDD">
            <w:pPr>
              <w:rPr>
                <w:sz w:val="18"/>
                <w:szCs w:val="18"/>
              </w:rPr>
            </w:pPr>
            <w:r w:rsidRPr="008A596A">
              <w:rPr>
                <w:sz w:val="18"/>
                <w:szCs w:val="18"/>
              </w:rPr>
              <w:t>PC: Producent, model</w:t>
            </w:r>
          </w:p>
          <w:p w14:paraId="3471A8E6" w14:textId="77777777" w:rsidR="00B40DDD" w:rsidRPr="008A596A" w:rsidRDefault="00B40DDD" w:rsidP="00B40DDD">
            <w:pPr>
              <w:rPr>
                <w:sz w:val="18"/>
                <w:szCs w:val="18"/>
              </w:rPr>
            </w:pPr>
            <w:r w:rsidRPr="008A596A">
              <w:rPr>
                <w:sz w:val="18"/>
                <w:szCs w:val="18"/>
              </w:rPr>
              <w:t>BIOS: Wersja, data wydania, producent</w:t>
            </w:r>
          </w:p>
          <w:p w14:paraId="07695BCC" w14:textId="77777777" w:rsidR="00B40DDD" w:rsidRPr="008A596A" w:rsidRDefault="00B40DDD" w:rsidP="00B40DDD">
            <w:pPr>
              <w:rPr>
                <w:sz w:val="18"/>
                <w:szCs w:val="18"/>
              </w:rPr>
            </w:pPr>
            <w:r w:rsidRPr="008A596A">
              <w:rPr>
                <w:sz w:val="18"/>
                <w:szCs w:val="18"/>
              </w:rPr>
              <w:t>Procesor : Nazwa, taktowanie, liczba rdzeni, ilość pamięci cache</w:t>
            </w:r>
          </w:p>
          <w:p w14:paraId="6FF34539" w14:textId="77777777" w:rsidR="00B40DDD" w:rsidRPr="008A596A" w:rsidRDefault="00B40DDD" w:rsidP="00B40DDD">
            <w:pPr>
              <w:rPr>
                <w:sz w:val="18"/>
                <w:szCs w:val="18"/>
              </w:rPr>
            </w:pPr>
            <w:r w:rsidRPr="008A596A">
              <w:rPr>
                <w:sz w:val="18"/>
                <w:szCs w:val="18"/>
              </w:rPr>
              <w:t>Pamięć RAM : Ilość, producent oraz numer seryjny, taktowanie</w:t>
            </w:r>
          </w:p>
          <w:p w14:paraId="62B38AAD" w14:textId="77777777" w:rsidR="00B40DDD" w:rsidRPr="008A596A" w:rsidRDefault="00B40DDD" w:rsidP="00B40DDD">
            <w:pPr>
              <w:rPr>
                <w:sz w:val="18"/>
                <w:szCs w:val="18"/>
              </w:rPr>
            </w:pPr>
            <w:r w:rsidRPr="008A596A">
              <w:rPr>
                <w:sz w:val="18"/>
                <w:szCs w:val="18"/>
              </w:rPr>
              <w:t>Dysk twardy: model, numer seryjny, pojemność, producent</w:t>
            </w:r>
          </w:p>
          <w:p w14:paraId="1CDBE924" w14:textId="77777777" w:rsidR="00B40DDD" w:rsidRPr="008A596A" w:rsidRDefault="00B40DDD" w:rsidP="00B40DDD">
            <w:pPr>
              <w:rPr>
                <w:sz w:val="18"/>
                <w:szCs w:val="18"/>
              </w:rPr>
            </w:pPr>
          </w:p>
          <w:p w14:paraId="3B8BB8D5" w14:textId="77777777" w:rsidR="00B40DDD" w:rsidRPr="008A596A" w:rsidRDefault="00B40DDD" w:rsidP="00B40DDD">
            <w:pPr>
              <w:rPr>
                <w:sz w:val="18"/>
                <w:szCs w:val="18"/>
              </w:rPr>
            </w:pPr>
            <w:r w:rsidRPr="008A596A">
              <w:rPr>
                <w:sz w:val="18"/>
                <w:szCs w:val="18"/>
              </w:rPr>
              <w:t>System Diagnostyczny działający nawet w przypadku uszkodzenia dysku twardego z systemem operacyjnym komputera..</w:t>
            </w:r>
          </w:p>
          <w:p w14:paraId="7A3EAA67" w14:textId="77777777" w:rsidR="00B40DDD" w:rsidRPr="008A596A" w:rsidRDefault="00B40DDD" w:rsidP="00B40DDD">
            <w:pPr>
              <w:jc w:val="both"/>
              <w:rPr>
                <w:sz w:val="18"/>
                <w:szCs w:val="18"/>
              </w:rPr>
            </w:pPr>
          </w:p>
        </w:tc>
        <w:tc>
          <w:tcPr>
            <w:tcW w:w="3544" w:type="dxa"/>
            <w:gridSpan w:val="2"/>
            <w:shd w:val="clear" w:color="auto" w:fill="FFFFFF"/>
            <w:vAlign w:val="center"/>
          </w:tcPr>
          <w:p w14:paraId="511C2841" w14:textId="77777777" w:rsidR="00B40DDD" w:rsidRPr="008A596A" w:rsidRDefault="00B40DDD" w:rsidP="00B40DDD">
            <w:pPr>
              <w:autoSpaceDE w:val="0"/>
              <w:autoSpaceDN w:val="0"/>
              <w:adjustRightInd w:val="0"/>
              <w:rPr>
                <w:sz w:val="18"/>
                <w:szCs w:val="18"/>
              </w:rPr>
            </w:pPr>
          </w:p>
        </w:tc>
      </w:tr>
      <w:tr w:rsidR="00B40DDD" w:rsidRPr="008A596A" w14:paraId="51649F22"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300"/>
          <w:jc w:val="center"/>
        </w:trPr>
        <w:tc>
          <w:tcPr>
            <w:tcW w:w="603" w:type="dxa"/>
            <w:gridSpan w:val="2"/>
            <w:shd w:val="clear" w:color="auto" w:fill="FFFFFF"/>
            <w:vAlign w:val="center"/>
          </w:tcPr>
          <w:p w14:paraId="1DDEF120" w14:textId="77777777" w:rsidR="00B40DDD" w:rsidRPr="008A596A" w:rsidRDefault="00B40DDD" w:rsidP="00B40DDD">
            <w:pPr>
              <w:autoSpaceDE w:val="0"/>
              <w:autoSpaceDN w:val="0"/>
              <w:adjustRightInd w:val="0"/>
              <w:jc w:val="center"/>
              <w:rPr>
                <w:sz w:val="18"/>
                <w:szCs w:val="18"/>
              </w:rPr>
            </w:pPr>
            <w:r w:rsidRPr="008A596A">
              <w:rPr>
                <w:sz w:val="18"/>
                <w:szCs w:val="18"/>
              </w:rPr>
              <w:lastRenderedPageBreak/>
              <w:t>19</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0CD51625" w14:textId="77777777" w:rsidR="00B40DDD" w:rsidRPr="008A596A" w:rsidRDefault="00B40DDD" w:rsidP="00B40DDD">
            <w:pPr>
              <w:rPr>
                <w:b/>
                <w:bCs/>
                <w:sz w:val="18"/>
                <w:szCs w:val="18"/>
              </w:rPr>
            </w:pPr>
            <w:r w:rsidRPr="008A596A">
              <w:rPr>
                <w:b/>
                <w:bCs/>
                <w:sz w:val="18"/>
                <w:szCs w:val="18"/>
              </w:rPr>
              <w:t>Zarządzanie</w:t>
            </w:r>
          </w:p>
          <w:p w14:paraId="65BF41C9" w14:textId="77777777" w:rsidR="00B40DDD" w:rsidRPr="008A596A" w:rsidRDefault="00B40DDD" w:rsidP="00B40DDD">
            <w:pPr>
              <w:rPr>
                <w:sz w:val="18"/>
                <w:szCs w:val="18"/>
              </w:rPr>
            </w:pPr>
            <w:r w:rsidRPr="008A596A">
              <w:rPr>
                <w:sz w:val="18"/>
                <w:szCs w:val="18"/>
              </w:rPr>
              <w:t>Wbudowana w płytę główną technologia zarządzania i monitorowania komputerem na poziomie sprzętowym działająca niezależnie od stanu czy obecności systemu operacyjnego oraz stanu włączenia komputera podczas pracy na zasilaczu sieciowym AC, posiadająca sprzętowe wsparcie technologii wirtualizacji, wbudowany sprzętowy firewall, zarządzany i konfigurowany z serwera zarządzania oraz niedostępny dla lokalnego systemu OS i lokalnych aplikacji, a także umożliwiająca:</w:t>
            </w:r>
          </w:p>
          <w:p w14:paraId="754BACA2" w14:textId="77777777" w:rsidR="00B40DDD" w:rsidRPr="008A596A" w:rsidRDefault="00B40DDD" w:rsidP="00B40DDD">
            <w:pPr>
              <w:rPr>
                <w:sz w:val="18"/>
                <w:szCs w:val="18"/>
              </w:rPr>
            </w:pPr>
            <w:r w:rsidRPr="008A596A">
              <w:rPr>
                <w:sz w:val="18"/>
                <w:szCs w:val="18"/>
              </w:rPr>
              <w:t>-</w:t>
            </w:r>
            <w:r w:rsidRPr="008A596A">
              <w:rPr>
                <w:sz w:val="18"/>
                <w:szCs w:val="18"/>
              </w:rPr>
              <w:tab/>
              <w:t>zdalną konfigurację ustawień BIOS;</w:t>
            </w:r>
          </w:p>
          <w:p w14:paraId="732AC347" w14:textId="77777777" w:rsidR="00B40DDD" w:rsidRPr="008A596A" w:rsidRDefault="00B40DDD" w:rsidP="00B40DDD">
            <w:pPr>
              <w:rPr>
                <w:sz w:val="18"/>
                <w:szCs w:val="18"/>
              </w:rPr>
            </w:pPr>
            <w:r w:rsidRPr="008A596A">
              <w:rPr>
                <w:sz w:val="18"/>
                <w:szCs w:val="18"/>
              </w:rPr>
              <w:t>-</w:t>
            </w:r>
            <w:r w:rsidRPr="008A596A">
              <w:rPr>
                <w:sz w:val="18"/>
                <w:szCs w:val="18"/>
              </w:rPr>
              <w:tab/>
              <w:t xml:space="preserve">zabezpieczenie </w:t>
            </w:r>
            <w:proofErr w:type="spellStart"/>
            <w:r w:rsidRPr="008A596A">
              <w:rPr>
                <w:sz w:val="18"/>
                <w:szCs w:val="18"/>
              </w:rPr>
              <w:t>bootowania</w:t>
            </w:r>
            <w:proofErr w:type="spellEnd"/>
          </w:p>
          <w:p w14:paraId="4A926185" w14:textId="77777777" w:rsidR="00B40DDD" w:rsidRPr="008A596A" w:rsidRDefault="00B40DDD" w:rsidP="00B40DDD">
            <w:pPr>
              <w:jc w:val="both"/>
              <w:rPr>
                <w:sz w:val="18"/>
                <w:szCs w:val="18"/>
              </w:rPr>
            </w:pPr>
            <w:r w:rsidRPr="008A596A">
              <w:rPr>
                <w:sz w:val="18"/>
                <w:szCs w:val="18"/>
              </w:rPr>
              <w:t>-</w:t>
            </w:r>
            <w:r w:rsidRPr="008A596A">
              <w:rPr>
                <w:sz w:val="18"/>
                <w:szCs w:val="18"/>
              </w:rPr>
              <w:tab/>
              <w:t>wsparcie zabezpieczeń dla przechowywania danych logowania</w:t>
            </w:r>
          </w:p>
        </w:tc>
        <w:tc>
          <w:tcPr>
            <w:tcW w:w="3544" w:type="dxa"/>
            <w:gridSpan w:val="2"/>
            <w:shd w:val="clear" w:color="auto" w:fill="FFFFFF"/>
            <w:vAlign w:val="center"/>
          </w:tcPr>
          <w:p w14:paraId="6CB4065A" w14:textId="77777777" w:rsidR="00B40DDD" w:rsidRPr="008A596A" w:rsidRDefault="00B40DDD" w:rsidP="00B40DDD">
            <w:pPr>
              <w:autoSpaceDE w:val="0"/>
              <w:autoSpaceDN w:val="0"/>
              <w:adjustRightInd w:val="0"/>
              <w:rPr>
                <w:sz w:val="18"/>
                <w:szCs w:val="18"/>
              </w:rPr>
            </w:pPr>
          </w:p>
        </w:tc>
      </w:tr>
      <w:tr w:rsidR="00B40DDD" w:rsidRPr="008A596A" w14:paraId="1526D8DE"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300"/>
          <w:jc w:val="center"/>
        </w:trPr>
        <w:tc>
          <w:tcPr>
            <w:tcW w:w="603" w:type="dxa"/>
            <w:gridSpan w:val="2"/>
            <w:shd w:val="clear" w:color="auto" w:fill="FFFFFF"/>
            <w:vAlign w:val="center"/>
          </w:tcPr>
          <w:p w14:paraId="1C39BFAF" w14:textId="77777777" w:rsidR="00B40DDD" w:rsidRPr="008A596A" w:rsidRDefault="00B40DDD" w:rsidP="00B40DDD">
            <w:pPr>
              <w:autoSpaceDE w:val="0"/>
              <w:autoSpaceDN w:val="0"/>
              <w:adjustRightInd w:val="0"/>
              <w:jc w:val="center"/>
              <w:rPr>
                <w:sz w:val="18"/>
                <w:szCs w:val="18"/>
              </w:rPr>
            </w:pPr>
            <w:r w:rsidRPr="008A596A">
              <w:rPr>
                <w:sz w:val="18"/>
                <w:szCs w:val="18"/>
              </w:rPr>
              <w:t>20</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6E7B585D" w14:textId="77777777" w:rsidR="00B40DDD" w:rsidRPr="008A596A" w:rsidRDefault="00B40DDD" w:rsidP="00B40DDD">
            <w:pPr>
              <w:jc w:val="both"/>
              <w:rPr>
                <w:b/>
                <w:bCs/>
                <w:sz w:val="18"/>
                <w:szCs w:val="18"/>
              </w:rPr>
            </w:pPr>
            <w:r w:rsidRPr="008A596A">
              <w:rPr>
                <w:b/>
                <w:bCs/>
                <w:sz w:val="18"/>
                <w:szCs w:val="18"/>
              </w:rPr>
              <w:t>Certyfikaty i standardy:</w:t>
            </w:r>
          </w:p>
          <w:p w14:paraId="0CF9E60B" w14:textId="77777777" w:rsidR="00B40DDD" w:rsidRPr="008A596A" w:rsidRDefault="00B40DDD" w:rsidP="00B40DDD">
            <w:pPr>
              <w:rPr>
                <w:sz w:val="18"/>
                <w:szCs w:val="18"/>
              </w:rPr>
            </w:pPr>
            <w:r w:rsidRPr="008A596A">
              <w:rPr>
                <w:sz w:val="18"/>
                <w:szCs w:val="18"/>
              </w:rPr>
              <w:t>Dla producenta sprzętu</w:t>
            </w:r>
          </w:p>
          <w:p w14:paraId="69FAEA04" w14:textId="3E80DD5B" w:rsidR="00B40DDD" w:rsidRPr="008A596A" w:rsidRDefault="00B40DDD" w:rsidP="00B40DDD">
            <w:pPr>
              <w:rPr>
                <w:sz w:val="18"/>
                <w:szCs w:val="18"/>
              </w:rPr>
            </w:pPr>
            <w:r w:rsidRPr="008A596A">
              <w:rPr>
                <w:sz w:val="18"/>
                <w:szCs w:val="18"/>
              </w:rPr>
              <w:t>- ISO 9001 lub równoważny</w:t>
            </w:r>
          </w:p>
          <w:p w14:paraId="59F09A3B" w14:textId="2A1A2E0D" w:rsidR="00B40DDD" w:rsidRPr="008A596A" w:rsidRDefault="00B40DDD" w:rsidP="00B40DDD">
            <w:pPr>
              <w:rPr>
                <w:sz w:val="18"/>
                <w:szCs w:val="18"/>
              </w:rPr>
            </w:pPr>
            <w:r w:rsidRPr="008A596A">
              <w:rPr>
                <w:sz w:val="18"/>
                <w:szCs w:val="18"/>
              </w:rPr>
              <w:t>- ISO 14001 lub równoważny</w:t>
            </w:r>
          </w:p>
          <w:p w14:paraId="7E59B028" w14:textId="0B4BED77" w:rsidR="00B40DDD" w:rsidRPr="008A596A" w:rsidRDefault="00B40DDD" w:rsidP="00B40DDD">
            <w:pPr>
              <w:rPr>
                <w:sz w:val="18"/>
                <w:szCs w:val="18"/>
              </w:rPr>
            </w:pPr>
            <w:r w:rsidRPr="008A596A">
              <w:rPr>
                <w:sz w:val="18"/>
                <w:szCs w:val="18"/>
              </w:rPr>
              <w:t>- ISO 50001 lub równoważny</w:t>
            </w:r>
          </w:p>
          <w:p w14:paraId="51C7EFDB" w14:textId="77777777" w:rsidR="00B40DDD" w:rsidRPr="008A596A" w:rsidRDefault="00B40DDD" w:rsidP="00B40DDD">
            <w:pPr>
              <w:rPr>
                <w:sz w:val="18"/>
                <w:szCs w:val="18"/>
              </w:rPr>
            </w:pPr>
            <w:r w:rsidRPr="008A596A">
              <w:rPr>
                <w:sz w:val="18"/>
                <w:szCs w:val="18"/>
              </w:rPr>
              <w:t>Dla komputera:</w:t>
            </w:r>
          </w:p>
          <w:p w14:paraId="7E49922D" w14:textId="77777777" w:rsidR="00B40DDD" w:rsidRPr="008A596A" w:rsidRDefault="00B40DDD" w:rsidP="00B40DDD">
            <w:pPr>
              <w:rPr>
                <w:sz w:val="18"/>
                <w:szCs w:val="18"/>
              </w:rPr>
            </w:pPr>
            <w:r w:rsidRPr="008A596A">
              <w:rPr>
                <w:sz w:val="18"/>
                <w:szCs w:val="18"/>
              </w:rPr>
              <w:t>- TCO dostępne na stronie https://tcocertified.com/product-finder</w:t>
            </w:r>
          </w:p>
          <w:p w14:paraId="1C78835D" w14:textId="77777777" w:rsidR="00A22EEF" w:rsidRDefault="00B40DDD" w:rsidP="00B40DDD">
            <w:pPr>
              <w:jc w:val="both"/>
              <w:rPr>
                <w:sz w:val="18"/>
                <w:szCs w:val="18"/>
              </w:rPr>
            </w:pPr>
            <w:r w:rsidRPr="008A596A">
              <w:rPr>
                <w:sz w:val="18"/>
                <w:szCs w:val="18"/>
              </w:rPr>
              <w:t>- EPEAT Gold dla kraju Unii Europejskiej według danych widocznych na stronie https://epeat.net/search-computers-and-displays</w:t>
            </w:r>
            <w:r w:rsidRPr="008A596A">
              <w:rPr>
                <w:sz w:val="18"/>
                <w:szCs w:val="18"/>
              </w:rPr>
              <w:br/>
              <w:t>- Deklaracja zgodności CE</w:t>
            </w:r>
            <w:r w:rsidR="00A22EEF">
              <w:rPr>
                <w:sz w:val="18"/>
                <w:szCs w:val="18"/>
              </w:rPr>
              <w:t xml:space="preserve"> </w:t>
            </w:r>
          </w:p>
          <w:p w14:paraId="6779BE95" w14:textId="622EAB08" w:rsidR="00B40DDD" w:rsidRPr="008A596A" w:rsidRDefault="00B40DDD" w:rsidP="00B40DDD">
            <w:pPr>
              <w:jc w:val="both"/>
              <w:rPr>
                <w:sz w:val="18"/>
                <w:szCs w:val="18"/>
              </w:rPr>
            </w:pPr>
            <w:r w:rsidRPr="008A596A">
              <w:rPr>
                <w:sz w:val="18"/>
                <w:szCs w:val="18"/>
              </w:rPr>
              <w:t xml:space="preserve">- Potwierdzenie spełnienia kryteriów środowiskowych, w tym zgodności z dyrektywą </w:t>
            </w:r>
            <w:proofErr w:type="spellStart"/>
            <w:r w:rsidRPr="008A596A">
              <w:rPr>
                <w:sz w:val="18"/>
                <w:szCs w:val="18"/>
              </w:rPr>
              <w:t>RoHS</w:t>
            </w:r>
            <w:proofErr w:type="spellEnd"/>
            <w:r w:rsidRPr="008A596A">
              <w:rPr>
                <w:sz w:val="18"/>
                <w:szCs w:val="18"/>
              </w:rPr>
              <w:t xml:space="preserve"> Unii Europejskiej o eliminacji substancji niebezpiecznych w postaci oświadczenia producenta jednostki</w:t>
            </w:r>
            <w:r w:rsidR="005F6F8D">
              <w:rPr>
                <w:sz w:val="18"/>
                <w:szCs w:val="18"/>
              </w:rPr>
              <w:t xml:space="preserve"> </w:t>
            </w:r>
            <w:r w:rsidR="00904CE0">
              <w:rPr>
                <w:bCs/>
                <w:sz w:val="18"/>
                <w:szCs w:val="18"/>
              </w:rPr>
              <w:t xml:space="preserve">(dostarczany wraz z dostawą) </w:t>
            </w:r>
            <w:r w:rsidR="005F6F8D" w:rsidRPr="005F6F8D">
              <w:rPr>
                <w:sz w:val="18"/>
                <w:szCs w:val="18"/>
              </w:rPr>
              <w:t>- wymóg wynikający z realizacji polityki DNSH</w:t>
            </w:r>
          </w:p>
        </w:tc>
        <w:tc>
          <w:tcPr>
            <w:tcW w:w="3544" w:type="dxa"/>
            <w:gridSpan w:val="2"/>
            <w:shd w:val="clear" w:color="auto" w:fill="FFFFFF"/>
            <w:vAlign w:val="center"/>
          </w:tcPr>
          <w:p w14:paraId="44914C3F" w14:textId="77777777" w:rsidR="00B40DDD" w:rsidRPr="008A596A" w:rsidRDefault="00B40DDD" w:rsidP="00B40DDD">
            <w:pPr>
              <w:autoSpaceDE w:val="0"/>
              <w:autoSpaceDN w:val="0"/>
              <w:adjustRightInd w:val="0"/>
              <w:rPr>
                <w:sz w:val="18"/>
                <w:szCs w:val="18"/>
              </w:rPr>
            </w:pPr>
          </w:p>
        </w:tc>
      </w:tr>
      <w:tr w:rsidR="00B40DDD" w:rsidRPr="008A596A" w14:paraId="000089E5"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300"/>
          <w:jc w:val="center"/>
        </w:trPr>
        <w:tc>
          <w:tcPr>
            <w:tcW w:w="603" w:type="dxa"/>
            <w:gridSpan w:val="2"/>
            <w:shd w:val="clear" w:color="auto" w:fill="FFFFFF"/>
            <w:vAlign w:val="center"/>
          </w:tcPr>
          <w:p w14:paraId="0E5A772C" w14:textId="77777777" w:rsidR="00B40DDD" w:rsidRPr="008A596A" w:rsidRDefault="00B40DDD" w:rsidP="00B40DDD">
            <w:pPr>
              <w:autoSpaceDE w:val="0"/>
              <w:autoSpaceDN w:val="0"/>
              <w:adjustRightInd w:val="0"/>
              <w:jc w:val="center"/>
              <w:rPr>
                <w:sz w:val="18"/>
                <w:szCs w:val="18"/>
              </w:rPr>
            </w:pPr>
            <w:r w:rsidRPr="008A596A">
              <w:rPr>
                <w:sz w:val="18"/>
                <w:szCs w:val="18"/>
              </w:rPr>
              <w:t>21</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3F9A8124" w14:textId="77777777" w:rsidR="00B40DDD" w:rsidRPr="008A596A" w:rsidRDefault="00B40DDD" w:rsidP="00B40DDD">
            <w:pPr>
              <w:rPr>
                <w:b/>
                <w:bCs/>
                <w:sz w:val="18"/>
                <w:szCs w:val="18"/>
              </w:rPr>
            </w:pPr>
            <w:r w:rsidRPr="008A596A">
              <w:rPr>
                <w:b/>
                <w:bCs/>
                <w:sz w:val="18"/>
                <w:szCs w:val="18"/>
              </w:rPr>
              <w:t xml:space="preserve">Bezpieczeństwo </w:t>
            </w:r>
          </w:p>
          <w:p w14:paraId="255917B9" w14:textId="77777777" w:rsidR="00B40DDD" w:rsidRPr="008A596A" w:rsidRDefault="00B40DDD" w:rsidP="00B40DDD">
            <w:pPr>
              <w:rPr>
                <w:sz w:val="18"/>
                <w:szCs w:val="18"/>
              </w:rPr>
            </w:pPr>
            <w:r w:rsidRPr="008A596A">
              <w:rPr>
                <w:sz w:val="18"/>
                <w:szCs w:val="18"/>
              </w:rPr>
              <w:t xml:space="preserve">- Złącze typu </w:t>
            </w:r>
            <w:proofErr w:type="spellStart"/>
            <w:r w:rsidRPr="008A596A">
              <w:rPr>
                <w:sz w:val="18"/>
                <w:szCs w:val="18"/>
              </w:rPr>
              <w:t>Kensington</w:t>
            </w:r>
            <w:proofErr w:type="spellEnd"/>
            <w:r w:rsidRPr="008A596A">
              <w:rPr>
                <w:sz w:val="18"/>
                <w:szCs w:val="18"/>
              </w:rPr>
              <w:t xml:space="preserve"> Lock</w:t>
            </w:r>
          </w:p>
          <w:p w14:paraId="65EFDF48" w14:textId="77777777" w:rsidR="00B40DDD" w:rsidRPr="008A596A" w:rsidRDefault="00B40DDD" w:rsidP="00B40DDD">
            <w:pPr>
              <w:rPr>
                <w:sz w:val="18"/>
                <w:szCs w:val="18"/>
              </w:rPr>
            </w:pPr>
            <w:r w:rsidRPr="008A596A">
              <w:rPr>
                <w:sz w:val="18"/>
                <w:szCs w:val="18"/>
              </w:rPr>
              <w:t>- Moduł TPM 2.0 z certyfikacją TCG</w:t>
            </w:r>
          </w:p>
          <w:p w14:paraId="3E55CD82" w14:textId="77777777" w:rsidR="00B40DDD" w:rsidRPr="008A596A" w:rsidRDefault="00B40DDD" w:rsidP="00B40DDD">
            <w:pPr>
              <w:jc w:val="both"/>
              <w:rPr>
                <w:sz w:val="18"/>
                <w:szCs w:val="18"/>
              </w:rPr>
            </w:pPr>
            <w:r w:rsidRPr="008A596A">
              <w:rPr>
                <w:sz w:val="18"/>
                <w:szCs w:val="18"/>
              </w:rPr>
              <w:t>- Czujnik otwarcia obudowy</w:t>
            </w:r>
          </w:p>
        </w:tc>
        <w:tc>
          <w:tcPr>
            <w:tcW w:w="3544" w:type="dxa"/>
            <w:gridSpan w:val="2"/>
            <w:shd w:val="clear" w:color="auto" w:fill="FFFFFF"/>
            <w:vAlign w:val="center"/>
          </w:tcPr>
          <w:p w14:paraId="7CB9D3D5" w14:textId="77777777" w:rsidR="00B40DDD" w:rsidRPr="008A596A" w:rsidRDefault="00B40DDD" w:rsidP="00B40DDD">
            <w:pPr>
              <w:autoSpaceDE w:val="0"/>
              <w:autoSpaceDN w:val="0"/>
              <w:adjustRightInd w:val="0"/>
              <w:rPr>
                <w:sz w:val="18"/>
                <w:szCs w:val="18"/>
              </w:rPr>
            </w:pPr>
          </w:p>
        </w:tc>
      </w:tr>
      <w:tr w:rsidR="00B40DDD" w:rsidRPr="008A596A" w14:paraId="3AB5B70D"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1228"/>
          <w:jc w:val="center"/>
        </w:trPr>
        <w:tc>
          <w:tcPr>
            <w:tcW w:w="603" w:type="dxa"/>
            <w:gridSpan w:val="2"/>
            <w:shd w:val="clear" w:color="auto" w:fill="FFFFFF"/>
            <w:vAlign w:val="center"/>
          </w:tcPr>
          <w:p w14:paraId="2FB6BEE1" w14:textId="77777777" w:rsidR="00B40DDD" w:rsidRPr="008A596A" w:rsidRDefault="00B40DDD" w:rsidP="00B40DDD">
            <w:pPr>
              <w:autoSpaceDE w:val="0"/>
              <w:autoSpaceDN w:val="0"/>
              <w:adjustRightInd w:val="0"/>
              <w:jc w:val="center"/>
              <w:rPr>
                <w:sz w:val="18"/>
                <w:szCs w:val="18"/>
              </w:rPr>
            </w:pPr>
            <w:r w:rsidRPr="008A596A">
              <w:rPr>
                <w:sz w:val="18"/>
                <w:szCs w:val="18"/>
              </w:rPr>
              <w:t>22</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10C5896C" w14:textId="77777777" w:rsidR="00B40DDD" w:rsidRPr="008A596A" w:rsidRDefault="00B40DDD" w:rsidP="00B40DDD">
            <w:pPr>
              <w:jc w:val="both"/>
              <w:rPr>
                <w:sz w:val="18"/>
                <w:szCs w:val="18"/>
              </w:rPr>
            </w:pPr>
            <w:r w:rsidRPr="008A596A">
              <w:rPr>
                <w:b/>
                <w:bCs/>
                <w:sz w:val="18"/>
                <w:szCs w:val="18"/>
              </w:rPr>
              <w:t>Wirtualizacja</w:t>
            </w:r>
            <w:r w:rsidRPr="008A596A">
              <w:rPr>
                <w:sz w:val="18"/>
                <w:szCs w:val="18"/>
              </w:rPr>
              <w:t>:</w:t>
            </w:r>
          </w:p>
          <w:p w14:paraId="0535A0AC" w14:textId="77777777" w:rsidR="00B40DDD" w:rsidRPr="008A596A" w:rsidRDefault="00B40DDD" w:rsidP="00B40DDD">
            <w:pPr>
              <w:jc w:val="both"/>
              <w:rPr>
                <w:sz w:val="18"/>
                <w:szCs w:val="18"/>
              </w:rPr>
            </w:pPr>
            <w:r w:rsidRPr="008A596A">
              <w:rPr>
                <w:sz w:val="18"/>
                <w:szCs w:val="18"/>
              </w:rPr>
              <w:t>Sprzętowe wsparcie technologii wirtualizacji procesorów, pamięci i urządzeń I/O realizowane łącznie w procesorze, chipsecie płyty głównej oraz w BIOS systemu (możliwość włączenia/wyłączenia sprzętowego wsparcia wirtualizacji.</w:t>
            </w:r>
          </w:p>
        </w:tc>
        <w:tc>
          <w:tcPr>
            <w:tcW w:w="3544" w:type="dxa"/>
            <w:gridSpan w:val="2"/>
            <w:shd w:val="clear" w:color="auto" w:fill="FFFFFF"/>
            <w:vAlign w:val="center"/>
          </w:tcPr>
          <w:p w14:paraId="75618EF1" w14:textId="77777777" w:rsidR="00B40DDD" w:rsidRPr="008A596A" w:rsidRDefault="00B40DDD" w:rsidP="00B40DDD">
            <w:pPr>
              <w:autoSpaceDE w:val="0"/>
              <w:autoSpaceDN w:val="0"/>
              <w:adjustRightInd w:val="0"/>
              <w:rPr>
                <w:sz w:val="18"/>
                <w:szCs w:val="18"/>
              </w:rPr>
            </w:pPr>
          </w:p>
        </w:tc>
      </w:tr>
      <w:tr w:rsidR="00B40DDD" w:rsidRPr="008A596A" w14:paraId="4DF771EF"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2872"/>
          <w:jc w:val="center"/>
        </w:trPr>
        <w:tc>
          <w:tcPr>
            <w:tcW w:w="603" w:type="dxa"/>
            <w:gridSpan w:val="2"/>
            <w:shd w:val="clear" w:color="auto" w:fill="FFFFFF"/>
            <w:vAlign w:val="center"/>
          </w:tcPr>
          <w:p w14:paraId="683C3F2B" w14:textId="77777777" w:rsidR="00B40DDD" w:rsidRPr="008A596A" w:rsidRDefault="00B40DDD" w:rsidP="00B40DDD">
            <w:pPr>
              <w:autoSpaceDE w:val="0"/>
              <w:autoSpaceDN w:val="0"/>
              <w:adjustRightInd w:val="0"/>
              <w:jc w:val="center"/>
              <w:rPr>
                <w:sz w:val="18"/>
                <w:szCs w:val="18"/>
              </w:rPr>
            </w:pPr>
            <w:r w:rsidRPr="008A596A">
              <w:rPr>
                <w:sz w:val="18"/>
                <w:szCs w:val="18"/>
              </w:rPr>
              <w:t>23</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6A503F77" w14:textId="77777777" w:rsidR="00B40DDD" w:rsidRPr="008A596A" w:rsidRDefault="00B40DDD" w:rsidP="00B40DDD">
            <w:pPr>
              <w:jc w:val="both"/>
              <w:rPr>
                <w:b/>
                <w:bCs/>
                <w:sz w:val="18"/>
                <w:szCs w:val="18"/>
              </w:rPr>
            </w:pPr>
            <w:r w:rsidRPr="008A596A">
              <w:rPr>
                <w:b/>
                <w:bCs/>
                <w:sz w:val="18"/>
                <w:szCs w:val="18"/>
              </w:rPr>
              <w:t>Oprogramowanie</w:t>
            </w:r>
          </w:p>
          <w:p w14:paraId="239FB92F" w14:textId="77777777" w:rsidR="00B40DDD" w:rsidRPr="008A596A" w:rsidRDefault="00B40DDD" w:rsidP="00B40DDD">
            <w:pPr>
              <w:jc w:val="both"/>
              <w:rPr>
                <w:sz w:val="18"/>
                <w:szCs w:val="18"/>
              </w:rPr>
            </w:pPr>
            <w:r w:rsidRPr="008A596A">
              <w:rPr>
                <w:sz w:val="18"/>
                <w:szCs w:val="18"/>
              </w:rPr>
              <w:t>Dedykowane oprogramowanie producenta sprzętu umożliwiające automatyczną weryfikację i instalację sterowników oraz oprogramowania użytkowego producenta w tym również wgranie najnowszej wersji BIOS. Oprogramowanie musi automatycznie łączyć się z centralna bazą sterowników i oprogramowania użytkowego producenta, sprawdzać dostępne aktualizacje i zapewniać zbiorczą instalację wszystkich sterowników i aplikacji. Oprogramowanie musi być wyposażone w moduł rejestru zdarzeń, w którym znajdują się informacje o tym kiedy i jakie sterowniki zostały zainstalowane.</w:t>
            </w:r>
          </w:p>
        </w:tc>
        <w:tc>
          <w:tcPr>
            <w:tcW w:w="3544" w:type="dxa"/>
            <w:gridSpan w:val="2"/>
            <w:shd w:val="clear" w:color="auto" w:fill="FFFFFF"/>
            <w:vAlign w:val="center"/>
          </w:tcPr>
          <w:p w14:paraId="41900AB4" w14:textId="77777777" w:rsidR="00B40DDD" w:rsidRPr="008A596A" w:rsidRDefault="00B40DDD" w:rsidP="00B40DDD">
            <w:pPr>
              <w:autoSpaceDE w:val="0"/>
              <w:autoSpaceDN w:val="0"/>
              <w:adjustRightInd w:val="0"/>
              <w:rPr>
                <w:sz w:val="18"/>
                <w:szCs w:val="18"/>
              </w:rPr>
            </w:pPr>
          </w:p>
        </w:tc>
      </w:tr>
      <w:tr w:rsidR="00B40DDD" w:rsidRPr="008A596A" w14:paraId="36ED4B8C"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2872"/>
          <w:jc w:val="center"/>
        </w:trPr>
        <w:tc>
          <w:tcPr>
            <w:tcW w:w="603" w:type="dxa"/>
            <w:gridSpan w:val="2"/>
            <w:shd w:val="clear" w:color="auto" w:fill="FFFFFF"/>
            <w:vAlign w:val="center"/>
          </w:tcPr>
          <w:p w14:paraId="28DAAFCC" w14:textId="77777777" w:rsidR="00B40DDD" w:rsidRPr="008A596A" w:rsidRDefault="00B40DDD" w:rsidP="00B40DDD">
            <w:pPr>
              <w:autoSpaceDE w:val="0"/>
              <w:autoSpaceDN w:val="0"/>
              <w:adjustRightInd w:val="0"/>
              <w:jc w:val="center"/>
              <w:rPr>
                <w:sz w:val="18"/>
                <w:szCs w:val="18"/>
              </w:rPr>
            </w:pPr>
            <w:r w:rsidRPr="008A596A">
              <w:rPr>
                <w:sz w:val="18"/>
                <w:szCs w:val="18"/>
              </w:rPr>
              <w:t>24</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vAlign w:val="center"/>
          </w:tcPr>
          <w:p w14:paraId="6896F402" w14:textId="77777777" w:rsidR="00B40DDD" w:rsidRPr="008A596A" w:rsidRDefault="00B40DDD" w:rsidP="00B40DDD">
            <w:pPr>
              <w:jc w:val="both"/>
              <w:rPr>
                <w:b/>
                <w:bCs/>
                <w:sz w:val="18"/>
                <w:szCs w:val="18"/>
              </w:rPr>
            </w:pPr>
            <w:r w:rsidRPr="008A596A">
              <w:rPr>
                <w:b/>
                <w:bCs/>
                <w:sz w:val="18"/>
                <w:szCs w:val="18"/>
              </w:rPr>
              <w:t>Gwarancja i wsparcie techniczne producenta</w:t>
            </w:r>
          </w:p>
          <w:p w14:paraId="021BD4D6" w14:textId="4C793277" w:rsidR="00B40DDD" w:rsidRPr="008A596A" w:rsidRDefault="00B40DDD" w:rsidP="00B40DDD">
            <w:pPr>
              <w:rPr>
                <w:sz w:val="18"/>
                <w:szCs w:val="18"/>
              </w:rPr>
            </w:pPr>
            <w:r w:rsidRPr="008A596A">
              <w:rPr>
                <w:sz w:val="18"/>
                <w:szCs w:val="18"/>
              </w:rPr>
              <w:t>Min. 36 miesięcy świadczona w miejscu użytkowania sprzętu (on-</w:t>
            </w:r>
            <w:proofErr w:type="spellStart"/>
            <w:r w:rsidRPr="008A596A">
              <w:rPr>
                <w:sz w:val="18"/>
                <w:szCs w:val="18"/>
              </w:rPr>
              <w:t>site</w:t>
            </w:r>
            <w:proofErr w:type="spellEnd"/>
            <w:r w:rsidRPr="008A596A">
              <w:rPr>
                <w:sz w:val="18"/>
                <w:szCs w:val="18"/>
              </w:rPr>
              <w:t>). W przypadku awarii, dysk twardy pozostaje u Zamawiającego. Firma serwisująca posiadająca certyfikat ISO 9001:2000 lub równoważny na świadczenie usług serwisowych. Serwis urządzeń musi być realizowany przez Producenta lub Autoryzowanego Partnera Serwisowego Producenta</w:t>
            </w:r>
            <w:r w:rsidR="005F6F8D">
              <w:rPr>
                <w:sz w:val="18"/>
                <w:szCs w:val="18"/>
              </w:rPr>
              <w:t xml:space="preserve"> </w:t>
            </w:r>
            <w:r w:rsidR="005F6F8D" w:rsidRPr="005F6F8D">
              <w:rPr>
                <w:sz w:val="18"/>
                <w:szCs w:val="18"/>
              </w:rPr>
              <w:t>- wymóg wynikający z realizacji polityki DNSH</w:t>
            </w:r>
            <w:r w:rsidRPr="008A596A">
              <w:rPr>
                <w:sz w:val="18"/>
                <w:szCs w:val="18"/>
              </w:rPr>
              <w:br/>
            </w:r>
            <w:r w:rsidRPr="008A596A">
              <w:rPr>
                <w:sz w:val="18"/>
                <w:szCs w:val="18"/>
              </w:rPr>
              <w:br/>
              <w:t>Dedykowany portal techniczny producenta komputera, wyposażony w funkcję automatycznej identyfikacji urządzenia, umożliwiający Zamawiającemu uzyskanie informacji w zakresie co najmniej:</w:t>
            </w:r>
          </w:p>
          <w:p w14:paraId="00C0BCA2" w14:textId="77777777" w:rsidR="00B40DDD" w:rsidRPr="008A596A" w:rsidRDefault="00B40DDD" w:rsidP="00B40DDD">
            <w:pPr>
              <w:rPr>
                <w:sz w:val="18"/>
                <w:szCs w:val="18"/>
              </w:rPr>
            </w:pPr>
            <w:r w:rsidRPr="008A596A">
              <w:rPr>
                <w:sz w:val="18"/>
                <w:szCs w:val="18"/>
              </w:rPr>
              <w:t xml:space="preserve">- fabrycznej konfiguracji urządzenia, </w:t>
            </w:r>
          </w:p>
          <w:p w14:paraId="7D1150BE" w14:textId="77777777" w:rsidR="00B40DDD" w:rsidRPr="008A596A" w:rsidRDefault="00B40DDD" w:rsidP="00B40DDD">
            <w:pPr>
              <w:rPr>
                <w:sz w:val="18"/>
                <w:szCs w:val="18"/>
              </w:rPr>
            </w:pPr>
            <w:r w:rsidRPr="008A596A">
              <w:rPr>
                <w:sz w:val="18"/>
                <w:szCs w:val="18"/>
              </w:rPr>
              <w:t xml:space="preserve">- rodzaju gwarancji, </w:t>
            </w:r>
          </w:p>
          <w:p w14:paraId="1C537B36" w14:textId="77777777" w:rsidR="00B40DDD" w:rsidRPr="008A596A" w:rsidRDefault="00B40DDD" w:rsidP="00B40DDD">
            <w:pPr>
              <w:rPr>
                <w:sz w:val="18"/>
                <w:szCs w:val="18"/>
              </w:rPr>
            </w:pPr>
            <w:r w:rsidRPr="008A596A">
              <w:rPr>
                <w:sz w:val="18"/>
                <w:szCs w:val="18"/>
              </w:rPr>
              <w:t xml:space="preserve">- dacie wygaśnięcia gwarancji, </w:t>
            </w:r>
          </w:p>
          <w:p w14:paraId="49AA8688" w14:textId="77777777" w:rsidR="00B40DDD" w:rsidRPr="008A596A" w:rsidRDefault="00B40DDD" w:rsidP="00B40DDD">
            <w:pPr>
              <w:rPr>
                <w:sz w:val="18"/>
                <w:szCs w:val="18"/>
              </w:rPr>
            </w:pPr>
            <w:r w:rsidRPr="008A596A">
              <w:rPr>
                <w:sz w:val="18"/>
                <w:szCs w:val="18"/>
              </w:rPr>
              <w:t>- aktualizacjach.</w:t>
            </w:r>
          </w:p>
          <w:p w14:paraId="2DF7E6ED" w14:textId="77777777" w:rsidR="00B40DDD" w:rsidRPr="008A596A" w:rsidRDefault="00B40DDD" w:rsidP="00B40DDD">
            <w:pPr>
              <w:rPr>
                <w:sz w:val="18"/>
                <w:szCs w:val="18"/>
              </w:rPr>
            </w:pPr>
          </w:p>
          <w:p w14:paraId="1A62CB92" w14:textId="77777777" w:rsidR="00B40DDD" w:rsidRPr="008A596A" w:rsidRDefault="00B40DDD" w:rsidP="00B40DDD">
            <w:pPr>
              <w:jc w:val="both"/>
              <w:rPr>
                <w:sz w:val="18"/>
                <w:szCs w:val="18"/>
              </w:rPr>
            </w:pPr>
            <w:r w:rsidRPr="008A596A">
              <w:rPr>
                <w:sz w:val="18"/>
                <w:szCs w:val="18"/>
              </w:rPr>
              <w:t>Zaawansowana diagnostyka urządzenia i oprogramowania dostępna na stronie producenta komputera.</w:t>
            </w:r>
          </w:p>
        </w:tc>
        <w:tc>
          <w:tcPr>
            <w:tcW w:w="3544" w:type="dxa"/>
            <w:gridSpan w:val="2"/>
            <w:shd w:val="clear" w:color="auto" w:fill="FFFFFF"/>
            <w:vAlign w:val="center"/>
          </w:tcPr>
          <w:p w14:paraId="5B285FBA" w14:textId="77777777" w:rsidR="00B40DDD" w:rsidRPr="008A596A" w:rsidRDefault="00B40DDD" w:rsidP="00B40DDD">
            <w:pPr>
              <w:autoSpaceDE w:val="0"/>
              <w:autoSpaceDN w:val="0"/>
              <w:adjustRightInd w:val="0"/>
              <w:rPr>
                <w:sz w:val="18"/>
                <w:szCs w:val="18"/>
              </w:rPr>
            </w:pPr>
          </w:p>
        </w:tc>
      </w:tr>
      <w:tr w:rsidR="00B40DDD" w:rsidRPr="008A596A" w14:paraId="6F8B43B8" w14:textId="77777777" w:rsidTr="00F22E58">
        <w:trPr>
          <w:gridAfter w:val="1"/>
          <w:wAfter w:w="54" w:type="dxa"/>
          <w:trHeight w:val="416"/>
          <w:jc w:val="center"/>
        </w:trPr>
        <w:tc>
          <w:tcPr>
            <w:tcW w:w="603" w:type="dxa"/>
            <w:gridSpan w:val="2"/>
            <w:vMerge w:val="restart"/>
            <w:tcBorders>
              <w:top w:val="single" w:sz="4" w:space="0" w:color="000000"/>
              <w:left w:val="single" w:sz="4" w:space="0" w:color="000000"/>
            </w:tcBorders>
            <w:shd w:val="clear" w:color="auto" w:fill="D0CECE"/>
            <w:vAlign w:val="center"/>
          </w:tcPr>
          <w:p w14:paraId="50E8FB7C" w14:textId="3CF47CCC" w:rsidR="00B40DDD" w:rsidRPr="008A596A" w:rsidRDefault="00B40DDD" w:rsidP="00B40DDD">
            <w:pPr>
              <w:pStyle w:val="Nagwek1"/>
            </w:pPr>
            <w:r w:rsidRPr="008A596A">
              <w:lastRenderedPageBreak/>
              <w:t>C.</w:t>
            </w:r>
          </w:p>
        </w:tc>
        <w:tc>
          <w:tcPr>
            <w:tcW w:w="9882" w:type="dxa"/>
            <w:gridSpan w:val="4"/>
            <w:tcBorders>
              <w:top w:val="single" w:sz="4" w:space="0" w:color="000000"/>
              <w:left w:val="single" w:sz="4" w:space="0" w:color="000000"/>
              <w:bottom w:val="single" w:sz="4" w:space="0" w:color="000000"/>
              <w:right w:val="single" w:sz="4" w:space="0" w:color="auto"/>
            </w:tcBorders>
            <w:shd w:val="clear" w:color="auto" w:fill="D0CECE"/>
            <w:vAlign w:val="center"/>
          </w:tcPr>
          <w:p w14:paraId="1504ADC6" w14:textId="77777777" w:rsidR="00B40DDD" w:rsidRPr="008A596A" w:rsidRDefault="00B40DDD" w:rsidP="00B40DDD">
            <w:pPr>
              <w:suppressAutoHyphens/>
              <w:rPr>
                <w:b/>
                <w:bCs/>
                <w:sz w:val="18"/>
                <w:szCs w:val="18"/>
              </w:rPr>
            </w:pPr>
            <w:r w:rsidRPr="008A596A">
              <w:rPr>
                <w:b/>
                <w:bCs/>
                <w:sz w:val="18"/>
                <w:szCs w:val="18"/>
              </w:rPr>
              <w:t>Komputer mobilny typu C</w:t>
            </w:r>
          </w:p>
        </w:tc>
      </w:tr>
      <w:tr w:rsidR="00B40DDD" w:rsidRPr="008A596A" w14:paraId="0CD4A637" w14:textId="77777777" w:rsidTr="00F22E58">
        <w:trPr>
          <w:gridAfter w:val="1"/>
          <w:wAfter w:w="54" w:type="dxa"/>
          <w:trHeight w:val="284"/>
          <w:jc w:val="center"/>
        </w:trPr>
        <w:tc>
          <w:tcPr>
            <w:tcW w:w="603" w:type="dxa"/>
            <w:gridSpan w:val="2"/>
            <w:vMerge/>
            <w:tcBorders>
              <w:left w:val="single" w:sz="4" w:space="0" w:color="000000"/>
            </w:tcBorders>
            <w:shd w:val="clear" w:color="auto" w:fill="D0CECE"/>
            <w:vAlign w:val="center"/>
          </w:tcPr>
          <w:p w14:paraId="4CB1CBED" w14:textId="77777777" w:rsidR="00B40DDD" w:rsidRPr="008A596A" w:rsidRDefault="00B40DDD" w:rsidP="00B40DDD">
            <w:pPr>
              <w:suppressAutoHyphens/>
              <w:jc w:val="center"/>
              <w:rPr>
                <w:sz w:val="18"/>
                <w:szCs w:val="18"/>
              </w:rPr>
            </w:pPr>
          </w:p>
        </w:tc>
        <w:tc>
          <w:tcPr>
            <w:tcW w:w="6338" w:type="dxa"/>
            <w:gridSpan w:val="2"/>
            <w:tcBorders>
              <w:top w:val="single" w:sz="4" w:space="0" w:color="000000"/>
              <w:left w:val="single" w:sz="4" w:space="0" w:color="000000"/>
              <w:bottom w:val="single" w:sz="4" w:space="0" w:color="000000"/>
              <w:right w:val="single" w:sz="4" w:space="0" w:color="auto"/>
            </w:tcBorders>
            <w:shd w:val="clear" w:color="auto" w:fill="F2F2F2"/>
            <w:vAlign w:val="center"/>
          </w:tcPr>
          <w:p w14:paraId="5BE91418" w14:textId="77777777" w:rsidR="00B40DDD" w:rsidRPr="008A596A" w:rsidRDefault="00B40DDD" w:rsidP="00B40DDD">
            <w:pPr>
              <w:suppressAutoHyphens/>
              <w:rPr>
                <w:sz w:val="18"/>
                <w:szCs w:val="18"/>
              </w:rPr>
            </w:pPr>
            <w:r w:rsidRPr="008A596A">
              <w:rPr>
                <w:sz w:val="18"/>
                <w:szCs w:val="18"/>
              </w:rPr>
              <w:t>Nazwa</w:t>
            </w:r>
          </w:p>
        </w:tc>
        <w:tc>
          <w:tcPr>
            <w:tcW w:w="3544" w:type="dxa"/>
            <w:gridSpan w:val="2"/>
            <w:tcBorders>
              <w:top w:val="single" w:sz="4" w:space="0" w:color="000000"/>
              <w:left w:val="single" w:sz="4" w:space="0" w:color="000000"/>
              <w:bottom w:val="single" w:sz="4" w:space="0" w:color="000000"/>
              <w:right w:val="single" w:sz="4" w:space="0" w:color="auto"/>
            </w:tcBorders>
            <w:shd w:val="clear" w:color="auto" w:fill="F2F2F2"/>
            <w:vAlign w:val="center"/>
          </w:tcPr>
          <w:p w14:paraId="17B4C41F" w14:textId="77777777" w:rsidR="00B40DDD" w:rsidRPr="008A596A" w:rsidRDefault="00B40DDD" w:rsidP="00B40DDD">
            <w:pPr>
              <w:suppressAutoHyphens/>
              <w:snapToGrid w:val="0"/>
              <w:rPr>
                <w:sz w:val="18"/>
                <w:szCs w:val="18"/>
              </w:rPr>
            </w:pPr>
          </w:p>
        </w:tc>
      </w:tr>
      <w:tr w:rsidR="00B40DDD" w:rsidRPr="008A596A" w14:paraId="1A394976" w14:textId="77777777" w:rsidTr="00F22E58">
        <w:trPr>
          <w:gridAfter w:val="1"/>
          <w:wAfter w:w="54" w:type="dxa"/>
          <w:trHeight w:val="284"/>
          <w:jc w:val="center"/>
        </w:trPr>
        <w:tc>
          <w:tcPr>
            <w:tcW w:w="603" w:type="dxa"/>
            <w:gridSpan w:val="2"/>
            <w:vMerge/>
            <w:tcBorders>
              <w:left w:val="single" w:sz="4" w:space="0" w:color="000000"/>
            </w:tcBorders>
            <w:shd w:val="clear" w:color="auto" w:fill="D0CECE"/>
            <w:vAlign w:val="center"/>
          </w:tcPr>
          <w:p w14:paraId="54F9545C" w14:textId="77777777" w:rsidR="00B40DDD" w:rsidRPr="008A596A" w:rsidRDefault="00B40DDD" w:rsidP="00B40DDD">
            <w:pPr>
              <w:suppressAutoHyphens/>
              <w:jc w:val="center"/>
              <w:rPr>
                <w:sz w:val="18"/>
                <w:szCs w:val="18"/>
              </w:rPr>
            </w:pPr>
          </w:p>
        </w:tc>
        <w:tc>
          <w:tcPr>
            <w:tcW w:w="6338" w:type="dxa"/>
            <w:gridSpan w:val="2"/>
            <w:tcBorders>
              <w:top w:val="single" w:sz="4" w:space="0" w:color="000000"/>
              <w:left w:val="single" w:sz="4" w:space="0" w:color="000000"/>
              <w:bottom w:val="single" w:sz="4" w:space="0" w:color="000000"/>
              <w:right w:val="single" w:sz="4" w:space="0" w:color="auto"/>
            </w:tcBorders>
            <w:shd w:val="clear" w:color="auto" w:fill="F2F2F2"/>
            <w:vAlign w:val="center"/>
          </w:tcPr>
          <w:p w14:paraId="7C263917" w14:textId="77777777" w:rsidR="00B40DDD" w:rsidRPr="008A596A" w:rsidRDefault="00B40DDD" w:rsidP="00B40DDD">
            <w:pPr>
              <w:suppressAutoHyphens/>
              <w:rPr>
                <w:b/>
                <w:bCs/>
                <w:sz w:val="18"/>
                <w:szCs w:val="18"/>
              </w:rPr>
            </w:pPr>
            <w:r w:rsidRPr="008A596A">
              <w:rPr>
                <w:sz w:val="18"/>
                <w:szCs w:val="18"/>
              </w:rPr>
              <w:t>Producent/kraj</w:t>
            </w:r>
          </w:p>
        </w:tc>
        <w:tc>
          <w:tcPr>
            <w:tcW w:w="3544" w:type="dxa"/>
            <w:gridSpan w:val="2"/>
            <w:tcBorders>
              <w:top w:val="single" w:sz="4" w:space="0" w:color="000000"/>
              <w:left w:val="single" w:sz="4" w:space="0" w:color="000000"/>
              <w:bottom w:val="single" w:sz="4" w:space="0" w:color="000000"/>
              <w:right w:val="single" w:sz="4" w:space="0" w:color="auto"/>
            </w:tcBorders>
            <w:shd w:val="clear" w:color="auto" w:fill="F2F2F2"/>
            <w:vAlign w:val="center"/>
          </w:tcPr>
          <w:p w14:paraId="6169283B" w14:textId="77777777" w:rsidR="00B40DDD" w:rsidRPr="008A596A" w:rsidRDefault="00B40DDD" w:rsidP="00B40DDD">
            <w:pPr>
              <w:suppressAutoHyphens/>
              <w:snapToGrid w:val="0"/>
              <w:rPr>
                <w:sz w:val="18"/>
                <w:szCs w:val="18"/>
              </w:rPr>
            </w:pPr>
          </w:p>
        </w:tc>
      </w:tr>
      <w:tr w:rsidR="00B40DDD" w:rsidRPr="008A596A" w14:paraId="028CF28E" w14:textId="77777777" w:rsidTr="00F22E58">
        <w:trPr>
          <w:gridAfter w:val="1"/>
          <w:wAfter w:w="54" w:type="dxa"/>
          <w:trHeight w:val="284"/>
          <w:jc w:val="center"/>
        </w:trPr>
        <w:tc>
          <w:tcPr>
            <w:tcW w:w="603" w:type="dxa"/>
            <w:gridSpan w:val="2"/>
            <w:vMerge/>
            <w:tcBorders>
              <w:left w:val="single" w:sz="4" w:space="0" w:color="000000"/>
            </w:tcBorders>
            <w:shd w:val="clear" w:color="auto" w:fill="D0CECE"/>
            <w:vAlign w:val="center"/>
          </w:tcPr>
          <w:p w14:paraId="22C3E82B" w14:textId="77777777" w:rsidR="00B40DDD" w:rsidRPr="008A596A" w:rsidRDefault="00B40DDD" w:rsidP="00B40DDD">
            <w:pPr>
              <w:suppressAutoHyphens/>
              <w:jc w:val="center"/>
              <w:rPr>
                <w:sz w:val="18"/>
                <w:szCs w:val="18"/>
              </w:rPr>
            </w:pPr>
          </w:p>
        </w:tc>
        <w:tc>
          <w:tcPr>
            <w:tcW w:w="6338" w:type="dxa"/>
            <w:gridSpan w:val="2"/>
            <w:tcBorders>
              <w:top w:val="single" w:sz="4" w:space="0" w:color="000000"/>
              <w:left w:val="single" w:sz="4" w:space="0" w:color="000000"/>
              <w:bottom w:val="single" w:sz="4" w:space="0" w:color="000000"/>
              <w:right w:val="single" w:sz="4" w:space="0" w:color="auto"/>
            </w:tcBorders>
            <w:shd w:val="clear" w:color="auto" w:fill="F2F2F2"/>
            <w:vAlign w:val="center"/>
          </w:tcPr>
          <w:p w14:paraId="50AE8B38" w14:textId="77777777" w:rsidR="00B40DDD" w:rsidRPr="008A596A" w:rsidRDefault="00B40DDD" w:rsidP="00B40DDD">
            <w:pPr>
              <w:suppressAutoHyphens/>
              <w:rPr>
                <w:sz w:val="18"/>
                <w:szCs w:val="18"/>
              </w:rPr>
            </w:pPr>
            <w:r w:rsidRPr="008A596A">
              <w:rPr>
                <w:sz w:val="18"/>
                <w:szCs w:val="18"/>
              </w:rPr>
              <w:t>Typ/Model</w:t>
            </w:r>
          </w:p>
        </w:tc>
        <w:tc>
          <w:tcPr>
            <w:tcW w:w="3544" w:type="dxa"/>
            <w:gridSpan w:val="2"/>
            <w:tcBorders>
              <w:top w:val="single" w:sz="4" w:space="0" w:color="000000"/>
              <w:left w:val="single" w:sz="4" w:space="0" w:color="000000"/>
              <w:bottom w:val="single" w:sz="4" w:space="0" w:color="000000"/>
              <w:right w:val="single" w:sz="4" w:space="0" w:color="auto"/>
            </w:tcBorders>
            <w:shd w:val="clear" w:color="auto" w:fill="F2F2F2"/>
            <w:vAlign w:val="center"/>
          </w:tcPr>
          <w:p w14:paraId="531FB5C4" w14:textId="77777777" w:rsidR="00B40DDD" w:rsidRPr="008A596A" w:rsidRDefault="00B40DDD" w:rsidP="00B40DDD">
            <w:pPr>
              <w:suppressAutoHyphens/>
              <w:snapToGrid w:val="0"/>
              <w:rPr>
                <w:sz w:val="18"/>
                <w:szCs w:val="18"/>
              </w:rPr>
            </w:pPr>
          </w:p>
        </w:tc>
      </w:tr>
      <w:tr w:rsidR="00B40DDD" w:rsidRPr="008A596A" w14:paraId="29853614" w14:textId="77777777" w:rsidTr="00F22E58">
        <w:trPr>
          <w:gridAfter w:val="1"/>
          <w:wAfter w:w="54" w:type="dxa"/>
          <w:trHeight w:val="284"/>
          <w:jc w:val="center"/>
        </w:trPr>
        <w:tc>
          <w:tcPr>
            <w:tcW w:w="603" w:type="dxa"/>
            <w:gridSpan w:val="2"/>
            <w:vMerge/>
            <w:tcBorders>
              <w:left w:val="single" w:sz="4" w:space="0" w:color="000000"/>
              <w:bottom w:val="single" w:sz="4" w:space="0" w:color="000000"/>
            </w:tcBorders>
            <w:shd w:val="clear" w:color="auto" w:fill="D0CECE"/>
            <w:vAlign w:val="center"/>
          </w:tcPr>
          <w:p w14:paraId="7441D699" w14:textId="77777777" w:rsidR="00B40DDD" w:rsidRPr="008A596A" w:rsidRDefault="00B40DDD" w:rsidP="00B40DDD">
            <w:pPr>
              <w:suppressAutoHyphens/>
              <w:jc w:val="center"/>
              <w:rPr>
                <w:sz w:val="18"/>
                <w:szCs w:val="18"/>
              </w:rPr>
            </w:pPr>
          </w:p>
        </w:tc>
        <w:tc>
          <w:tcPr>
            <w:tcW w:w="6338" w:type="dxa"/>
            <w:gridSpan w:val="2"/>
            <w:tcBorders>
              <w:top w:val="single" w:sz="4" w:space="0" w:color="000000"/>
              <w:left w:val="single" w:sz="4" w:space="0" w:color="000000"/>
              <w:bottom w:val="single" w:sz="4" w:space="0" w:color="000000"/>
              <w:right w:val="single" w:sz="4" w:space="0" w:color="auto"/>
            </w:tcBorders>
            <w:shd w:val="clear" w:color="auto" w:fill="F2F2F2"/>
            <w:vAlign w:val="center"/>
          </w:tcPr>
          <w:p w14:paraId="1CD2A173" w14:textId="77777777" w:rsidR="00B40DDD" w:rsidRPr="008A596A" w:rsidRDefault="00B40DDD" w:rsidP="00B40DDD">
            <w:pPr>
              <w:suppressAutoHyphens/>
              <w:rPr>
                <w:sz w:val="18"/>
                <w:szCs w:val="18"/>
              </w:rPr>
            </w:pPr>
            <w:r w:rsidRPr="008A596A">
              <w:rPr>
                <w:sz w:val="18"/>
                <w:szCs w:val="18"/>
              </w:rPr>
              <w:t>Rok produkcji</w:t>
            </w:r>
          </w:p>
        </w:tc>
        <w:tc>
          <w:tcPr>
            <w:tcW w:w="3544" w:type="dxa"/>
            <w:gridSpan w:val="2"/>
            <w:tcBorders>
              <w:top w:val="single" w:sz="4" w:space="0" w:color="000000"/>
              <w:left w:val="single" w:sz="4" w:space="0" w:color="auto"/>
              <w:bottom w:val="single" w:sz="4" w:space="0" w:color="000000"/>
              <w:right w:val="single" w:sz="4" w:space="0" w:color="auto"/>
            </w:tcBorders>
            <w:shd w:val="clear" w:color="auto" w:fill="F2F2F2"/>
            <w:vAlign w:val="center"/>
          </w:tcPr>
          <w:p w14:paraId="5788788A" w14:textId="77777777" w:rsidR="00B40DDD" w:rsidRPr="008A596A" w:rsidRDefault="00B40DDD" w:rsidP="00B40DDD">
            <w:pPr>
              <w:suppressAutoHyphens/>
              <w:snapToGrid w:val="0"/>
              <w:rPr>
                <w:sz w:val="18"/>
                <w:szCs w:val="18"/>
              </w:rPr>
            </w:pPr>
          </w:p>
        </w:tc>
      </w:tr>
      <w:tr w:rsidR="00B40DDD" w:rsidRPr="008A596A" w14:paraId="0CD8C5D8"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434"/>
          <w:jc w:val="center"/>
        </w:trPr>
        <w:tc>
          <w:tcPr>
            <w:tcW w:w="603" w:type="dxa"/>
            <w:gridSpan w:val="2"/>
            <w:shd w:val="clear" w:color="auto" w:fill="BFBFBF"/>
            <w:vAlign w:val="center"/>
          </w:tcPr>
          <w:p w14:paraId="76785EFA" w14:textId="77777777" w:rsidR="00B40DDD" w:rsidRPr="008A596A" w:rsidRDefault="00B40DDD" w:rsidP="00B40DDD">
            <w:pPr>
              <w:autoSpaceDE w:val="0"/>
              <w:autoSpaceDN w:val="0"/>
              <w:adjustRightInd w:val="0"/>
              <w:jc w:val="center"/>
              <w:rPr>
                <w:sz w:val="18"/>
                <w:szCs w:val="18"/>
              </w:rPr>
            </w:pPr>
            <w:r w:rsidRPr="008A596A">
              <w:rPr>
                <w:b/>
                <w:bCs/>
                <w:sz w:val="18"/>
                <w:szCs w:val="18"/>
              </w:rPr>
              <w:t>Lp.</w:t>
            </w:r>
          </w:p>
        </w:tc>
        <w:tc>
          <w:tcPr>
            <w:tcW w:w="6338" w:type="dxa"/>
            <w:gridSpan w:val="2"/>
            <w:shd w:val="clear" w:color="auto" w:fill="BFBFBF"/>
            <w:vAlign w:val="center"/>
          </w:tcPr>
          <w:p w14:paraId="02E08221" w14:textId="77777777" w:rsidR="00B40DDD" w:rsidRPr="008A596A" w:rsidRDefault="00B40DDD" w:rsidP="00B40DDD">
            <w:pPr>
              <w:jc w:val="center"/>
              <w:rPr>
                <w:b/>
                <w:bCs/>
                <w:sz w:val="18"/>
                <w:szCs w:val="18"/>
              </w:rPr>
            </w:pPr>
            <w:r w:rsidRPr="008A596A">
              <w:rPr>
                <w:b/>
                <w:bCs/>
                <w:sz w:val="18"/>
                <w:szCs w:val="18"/>
              </w:rPr>
              <w:t>Parametr / warunek wymagany</w:t>
            </w:r>
          </w:p>
        </w:tc>
        <w:tc>
          <w:tcPr>
            <w:tcW w:w="3544" w:type="dxa"/>
            <w:gridSpan w:val="2"/>
            <w:shd w:val="clear" w:color="auto" w:fill="BFBFBF"/>
            <w:vAlign w:val="center"/>
          </w:tcPr>
          <w:p w14:paraId="79ECCF47" w14:textId="77777777" w:rsidR="00B40DDD" w:rsidRPr="008A596A" w:rsidRDefault="00B40DDD" w:rsidP="00B40DDD">
            <w:pPr>
              <w:jc w:val="center"/>
              <w:rPr>
                <w:b/>
                <w:bCs/>
                <w:sz w:val="18"/>
                <w:szCs w:val="18"/>
              </w:rPr>
            </w:pPr>
            <w:r w:rsidRPr="008A596A">
              <w:rPr>
                <w:b/>
                <w:bCs/>
                <w:sz w:val="18"/>
                <w:szCs w:val="18"/>
              </w:rPr>
              <w:t>Parametr oferowany – podać</w:t>
            </w:r>
          </w:p>
        </w:tc>
      </w:tr>
      <w:tr w:rsidR="00B40DDD" w:rsidRPr="008A596A" w14:paraId="44893D4B"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409"/>
          <w:jc w:val="center"/>
        </w:trPr>
        <w:tc>
          <w:tcPr>
            <w:tcW w:w="10485" w:type="dxa"/>
            <w:gridSpan w:val="6"/>
            <w:shd w:val="clear" w:color="auto" w:fill="D9D9D9"/>
            <w:vAlign w:val="center"/>
          </w:tcPr>
          <w:p w14:paraId="732A9B00" w14:textId="77777777" w:rsidR="00B40DDD" w:rsidRPr="008A596A" w:rsidRDefault="00B40DDD" w:rsidP="00B40DDD">
            <w:pPr>
              <w:autoSpaceDE w:val="0"/>
              <w:autoSpaceDN w:val="0"/>
              <w:adjustRightInd w:val="0"/>
              <w:rPr>
                <w:sz w:val="18"/>
                <w:szCs w:val="18"/>
              </w:rPr>
            </w:pPr>
            <w:r w:rsidRPr="008A596A">
              <w:rPr>
                <w:b/>
                <w:bCs/>
                <w:sz w:val="18"/>
                <w:szCs w:val="18"/>
              </w:rPr>
              <w:t xml:space="preserve">I Ogólne </w:t>
            </w:r>
          </w:p>
        </w:tc>
      </w:tr>
      <w:tr w:rsidR="00B40DDD" w:rsidRPr="008A596A" w14:paraId="03A2D2F7"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381"/>
          <w:jc w:val="center"/>
        </w:trPr>
        <w:tc>
          <w:tcPr>
            <w:tcW w:w="603" w:type="dxa"/>
            <w:gridSpan w:val="2"/>
            <w:shd w:val="clear" w:color="auto" w:fill="FFFFFF"/>
            <w:vAlign w:val="center"/>
          </w:tcPr>
          <w:p w14:paraId="60014E78" w14:textId="77777777" w:rsidR="00B40DDD" w:rsidRPr="008A596A" w:rsidRDefault="00B40DDD" w:rsidP="00B40DDD">
            <w:pPr>
              <w:autoSpaceDE w:val="0"/>
              <w:autoSpaceDN w:val="0"/>
              <w:adjustRightInd w:val="0"/>
              <w:jc w:val="center"/>
              <w:rPr>
                <w:sz w:val="18"/>
                <w:szCs w:val="18"/>
              </w:rPr>
            </w:pPr>
            <w:r w:rsidRPr="008A596A">
              <w:rPr>
                <w:sz w:val="18"/>
                <w:szCs w:val="18"/>
              </w:rPr>
              <w:t>1</w:t>
            </w:r>
          </w:p>
        </w:tc>
        <w:tc>
          <w:tcPr>
            <w:tcW w:w="6338" w:type="dxa"/>
            <w:gridSpan w:val="2"/>
            <w:shd w:val="clear" w:color="auto" w:fill="FFFFFF"/>
            <w:vAlign w:val="center"/>
          </w:tcPr>
          <w:p w14:paraId="2D2C44D6" w14:textId="77777777" w:rsidR="00B40DDD" w:rsidRPr="008A596A" w:rsidRDefault="00B40DDD" w:rsidP="00B40DDD">
            <w:pPr>
              <w:autoSpaceDE w:val="0"/>
              <w:autoSpaceDN w:val="0"/>
              <w:adjustRightInd w:val="0"/>
              <w:jc w:val="both"/>
              <w:rPr>
                <w:sz w:val="18"/>
                <w:szCs w:val="18"/>
              </w:rPr>
            </w:pPr>
            <w:r w:rsidRPr="008A596A">
              <w:rPr>
                <w:sz w:val="18"/>
                <w:szCs w:val="18"/>
              </w:rPr>
              <w:t>Urządzenie fabrycznie nowe, rok produkcji nie starszy niż 2025</w:t>
            </w:r>
          </w:p>
        </w:tc>
        <w:tc>
          <w:tcPr>
            <w:tcW w:w="3544" w:type="dxa"/>
            <w:gridSpan w:val="2"/>
            <w:shd w:val="clear" w:color="auto" w:fill="FFFFFF"/>
            <w:vAlign w:val="center"/>
          </w:tcPr>
          <w:p w14:paraId="16598728" w14:textId="77777777" w:rsidR="00B40DDD" w:rsidRPr="008A596A" w:rsidRDefault="00B40DDD" w:rsidP="00B40DDD">
            <w:pPr>
              <w:autoSpaceDE w:val="0"/>
              <w:autoSpaceDN w:val="0"/>
              <w:adjustRightInd w:val="0"/>
              <w:rPr>
                <w:sz w:val="18"/>
                <w:szCs w:val="18"/>
              </w:rPr>
            </w:pPr>
          </w:p>
        </w:tc>
      </w:tr>
      <w:tr w:rsidR="00B40DDD" w:rsidRPr="008A596A" w14:paraId="685DBE0B"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377"/>
          <w:jc w:val="center"/>
        </w:trPr>
        <w:tc>
          <w:tcPr>
            <w:tcW w:w="6941" w:type="dxa"/>
            <w:gridSpan w:val="4"/>
            <w:shd w:val="clear" w:color="auto" w:fill="D9D9D9"/>
            <w:vAlign w:val="center"/>
          </w:tcPr>
          <w:p w14:paraId="1AB281A0" w14:textId="77777777" w:rsidR="00B40DDD" w:rsidRPr="008A596A" w:rsidRDefault="00B40DDD" w:rsidP="00B40DDD">
            <w:pPr>
              <w:autoSpaceDE w:val="0"/>
              <w:autoSpaceDN w:val="0"/>
              <w:adjustRightInd w:val="0"/>
              <w:jc w:val="both"/>
              <w:rPr>
                <w:b/>
                <w:sz w:val="18"/>
                <w:szCs w:val="18"/>
              </w:rPr>
            </w:pPr>
            <w:r w:rsidRPr="008A596A">
              <w:rPr>
                <w:b/>
                <w:sz w:val="18"/>
                <w:szCs w:val="18"/>
              </w:rPr>
              <w:t xml:space="preserve">II Opis </w:t>
            </w:r>
          </w:p>
        </w:tc>
        <w:tc>
          <w:tcPr>
            <w:tcW w:w="3544" w:type="dxa"/>
            <w:gridSpan w:val="2"/>
            <w:shd w:val="clear" w:color="auto" w:fill="D9D9D9"/>
            <w:vAlign w:val="center"/>
          </w:tcPr>
          <w:p w14:paraId="4D239025" w14:textId="77777777" w:rsidR="00B40DDD" w:rsidRPr="008A596A" w:rsidRDefault="00B40DDD" w:rsidP="00B40DDD">
            <w:pPr>
              <w:autoSpaceDE w:val="0"/>
              <w:autoSpaceDN w:val="0"/>
              <w:adjustRightInd w:val="0"/>
              <w:jc w:val="both"/>
              <w:rPr>
                <w:b/>
                <w:sz w:val="18"/>
                <w:szCs w:val="18"/>
              </w:rPr>
            </w:pPr>
          </w:p>
        </w:tc>
      </w:tr>
      <w:tr w:rsidR="00B40DDD" w:rsidRPr="008A596A" w14:paraId="1D4D7465"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377"/>
          <w:jc w:val="center"/>
        </w:trPr>
        <w:tc>
          <w:tcPr>
            <w:tcW w:w="6941" w:type="dxa"/>
            <w:gridSpan w:val="4"/>
            <w:shd w:val="clear" w:color="auto" w:fill="D9D9D9"/>
            <w:vAlign w:val="center"/>
          </w:tcPr>
          <w:p w14:paraId="6F50ADB2" w14:textId="77777777" w:rsidR="00B40DDD" w:rsidRPr="008A596A" w:rsidRDefault="00B40DDD" w:rsidP="00B40DDD">
            <w:pPr>
              <w:rPr>
                <w:sz w:val="18"/>
                <w:szCs w:val="18"/>
              </w:rPr>
            </w:pPr>
            <w:r w:rsidRPr="008A596A">
              <w:rPr>
                <w:sz w:val="18"/>
                <w:szCs w:val="18"/>
              </w:rPr>
              <w:t>Komputer przenośny.</w:t>
            </w:r>
          </w:p>
          <w:p w14:paraId="05246F9E" w14:textId="77777777" w:rsidR="00B40DDD" w:rsidRPr="008A596A" w:rsidRDefault="00B40DDD" w:rsidP="00B40DDD">
            <w:pPr>
              <w:autoSpaceDE w:val="0"/>
              <w:autoSpaceDN w:val="0"/>
              <w:adjustRightInd w:val="0"/>
              <w:jc w:val="both"/>
              <w:rPr>
                <w:b/>
                <w:sz w:val="18"/>
                <w:szCs w:val="18"/>
              </w:rPr>
            </w:pPr>
            <w:r w:rsidRPr="008A596A">
              <w:rPr>
                <w:sz w:val="18"/>
                <w:szCs w:val="18"/>
              </w:rPr>
              <w:t>W ofercie należy podać nazwę producenta, typ, model, oraz numer katalogowy (numer konfiguracji lub part numer) oferowanego sprzętu umożliwiający jednoznaczną identyfikację oferowanej konfiguracji.  </w:t>
            </w:r>
          </w:p>
        </w:tc>
        <w:tc>
          <w:tcPr>
            <w:tcW w:w="3544" w:type="dxa"/>
            <w:gridSpan w:val="2"/>
            <w:shd w:val="clear" w:color="auto" w:fill="D9D9D9"/>
            <w:vAlign w:val="center"/>
          </w:tcPr>
          <w:p w14:paraId="61DAADE1" w14:textId="77777777" w:rsidR="00B40DDD" w:rsidRPr="008A596A" w:rsidRDefault="00B40DDD" w:rsidP="00B40DDD">
            <w:pPr>
              <w:autoSpaceDE w:val="0"/>
              <w:autoSpaceDN w:val="0"/>
              <w:adjustRightInd w:val="0"/>
              <w:jc w:val="both"/>
              <w:rPr>
                <w:b/>
                <w:sz w:val="18"/>
                <w:szCs w:val="18"/>
              </w:rPr>
            </w:pPr>
          </w:p>
        </w:tc>
      </w:tr>
      <w:tr w:rsidR="00B40DDD" w:rsidRPr="008A596A" w14:paraId="69388CC3"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184"/>
          <w:jc w:val="center"/>
        </w:trPr>
        <w:tc>
          <w:tcPr>
            <w:tcW w:w="603" w:type="dxa"/>
            <w:gridSpan w:val="2"/>
            <w:shd w:val="clear" w:color="auto" w:fill="FFFFFF"/>
            <w:vAlign w:val="center"/>
          </w:tcPr>
          <w:p w14:paraId="3F77107F" w14:textId="77777777" w:rsidR="00B40DDD" w:rsidRPr="008A596A" w:rsidRDefault="00B40DDD" w:rsidP="00B40DDD">
            <w:pPr>
              <w:autoSpaceDE w:val="0"/>
              <w:autoSpaceDN w:val="0"/>
              <w:adjustRightInd w:val="0"/>
              <w:jc w:val="center"/>
              <w:rPr>
                <w:sz w:val="18"/>
                <w:szCs w:val="18"/>
              </w:rPr>
            </w:pPr>
            <w:r w:rsidRPr="008A596A">
              <w:rPr>
                <w:sz w:val="18"/>
                <w:szCs w:val="18"/>
              </w:rPr>
              <w:t>1</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tcPr>
          <w:p w14:paraId="55C0AEC1" w14:textId="77777777" w:rsidR="00B40DDD" w:rsidRPr="008A596A" w:rsidRDefault="00B40DDD" w:rsidP="00B40DDD">
            <w:pPr>
              <w:outlineLvl w:val="0"/>
              <w:rPr>
                <w:sz w:val="18"/>
                <w:szCs w:val="18"/>
              </w:rPr>
            </w:pPr>
            <w:r w:rsidRPr="008A596A">
              <w:rPr>
                <w:bCs/>
                <w:sz w:val="18"/>
                <w:szCs w:val="18"/>
              </w:rPr>
              <w:t>Procesor</w:t>
            </w:r>
          </w:p>
          <w:p w14:paraId="5BFCFB0D" w14:textId="77777777" w:rsidR="00B40DDD" w:rsidRPr="008A596A" w:rsidRDefault="00B40DDD" w:rsidP="00B40DDD">
            <w:pPr>
              <w:jc w:val="both"/>
              <w:rPr>
                <w:sz w:val="18"/>
                <w:szCs w:val="18"/>
              </w:rPr>
            </w:pPr>
            <w:r w:rsidRPr="008A596A">
              <w:rPr>
                <w:sz w:val="18"/>
                <w:szCs w:val="18"/>
              </w:rPr>
              <w:t xml:space="preserve">Procesor wielordzeniowy ze zintegrowaną grafiką, zaprojektowany do pracy w komputerach przenośnych klasy x86, o wydajności liczonej w punktach równej lub wyższej procesorowi Intel </w:t>
            </w:r>
            <w:proofErr w:type="spellStart"/>
            <w:r w:rsidRPr="008A596A">
              <w:rPr>
                <w:sz w:val="18"/>
                <w:szCs w:val="18"/>
              </w:rPr>
              <w:t>Core</w:t>
            </w:r>
            <w:proofErr w:type="spellEnd"/>
            <w:r w:rsidRPr="008A596A">
              <w:rPr>
                <w:sz w:val="18"/>
                <w:szCs w:val="18"/>
              </w:rPr>
              <w:t xml:space="preserve"> Ultra 5 225U na podstawie </w:t>
            </w:r>
            <w:proofErr w:type="spellStart"/>
            <w:r w:rsidRPr="008A596A">
              <w:rPr>
                <w:sz w:val="18"/>
                <w:szCs w:val="18"/>
              </w:rPr>
              <w:t>PerformanceTest</w:t>
            </w:r>
            <w:proofErr w:type="spellEnd"/>
            <w:r w:rsidRPr="008A596A">
              <w:rPr>
                <w:sz w:val="18"/>
                <w:szCs w:val="18"/>
              </w:rPr>
              <w:t xml:space="preserve"> w teście CPU Mark według wyników </w:t>
            </w:r>
            <w:proofErr w:type="spellStart"/>
            <w:r w:rsidRPr="008A596A">
              <w:rPr>
                <w:sz w:val="18"/>
                <w:szCs w:val="18"/>
              </w:rPr>
              <w:t>Avarage</w:t>
            </w:r>
            <w:proofErr w:type="spellEnd"/>
            <w:r w:rsidRPr="008A596A">
              <w:rPr>
                <w:sz w:val="18"/>
                <w:szCs w:val="18"/>
              </w:rPr>
              <w:t xml:space="preserve"> CPU Mark opublikowanych na </w:t>
            </w:r>
            <w:hyperlink r:id="rId9" w:history="1">
              <w:r w:rsidRPr="008A596A">
                <w:rPr>
                  <w:rStyle w:val="Hipercze"/>
                  <w:color w:val="auto"/>
                  <w:sz w:val="18"/>
                  <w:szCs w:val="18"/>
                </w:rPr>
                <w:t>http://www.cpubenchmark.net/</w:t>
              </w:r>
            </w:hyperlink>
            <w:r w:rsidRPr="008A596A">
              <w:rPr>
                <w:sz w:val="18"/>
                <w:szCs w:val="18"/>
              </w:rPr>
              <w:t xml:space="preserve"> oraz wspierający technologię V-Pro lub równoważną. Wykonawca w składanej ofercie winien podać dokładny model oferowanego podzespołu. Układ zawierający dedykowany układ do przetwarzania neuronowego (NPU).</w:t>
            </w:r>
          </w:p>
        </w:tc>
        <w:tc>
          <w:tcPr>
            <w:tcW w:w="3544" w:type="dxa"/>
            <w:gridSpan w:val="2"/>
            <w:shd w:val="clear" w:color="auto" w:fill="FFFFFF"/>
            <w:vAlign w:val="center"/>
          </w:tcPr>
          <w:p w14:paraId="133812DE" w14:textId="77777777" w:rsidR="00B40DDD" w:rsidRPr="008A596A" w:rsidRDefault="00B40DDD" w:rsidP="00B40DDD">
            <w:pPr>
              <w:autoSpaceDE w:val="0"/>
              <w:autoSpaceDN w:val="0"/>
              <w:adjustRightInd w:val="0"/>
              <w:rPr>
                <w:sz w:val="18"/>
                <w:szCs w:val="18"/>
              </w:rPr>
            </w:pPr>
          </w:p>
        </w:tc>
      </w:tr>
      <w:tr w:rsidR="00B40DDD" w:rsidRPr="008A596A" w14:paraId="3C34534E"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368"/>
          <w:jc w:val="center"/>
        </w:trPr>
        <w:tc>
          <w:tcPr>
            <w:tcW w:w="603" w:type="dxa"/>
            <w:gridSpan w:val="2"/>
            <w:shd w:val="clear" w:color="auto" w:fill="FFFFFF"/>
            <w:vAlign w:val="center"/>
          </w:tcPr>
          <w:p w14:paraId="397D04EF" w14:textId="77777777" w:rsidR="00B40DDD" w:rsidRPr="008A596A" w:rsidRDefault="00B40DDD" w:rsidP="00B40DDD">
            <w:pPr>
              <w:autoSpaceDE w:val="0"/>
              <w:autoSpaceDN w:val="0"/>
              <w:adjustRightInd w:val="0"/>
              <w:jc w:val="center"/>
              <w:rPr>
                <w:sz w:val="18"/>
                <w:szCs w:val="18"/>
              </w:rPr>
            </w:pPr>
            <w:r w:rsidRPr="008A596A">
              <w:rPr>
                <w:sz w:val="18"/>
                <w:szCs w:val="18"/>
              </w:rPr>
              <w:t>2</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tcPr>
          <w:p w14:paraId="0C33147A" w14:textId="77777777" w:rsidR="00B40DDD" w:rsidRPr="008A596A" w:rsidRDefault="00B40DDD" w:rsidP="00B40DDD">
            <w:pPr>
              <w:outlineLvl w:val="0"/>
              <w:rPr>
                <w:sz w:val="18"/>
                <w:szCs w:val="18"/>
              </w:rPr>
            </w:pPr>
            <w:r w:rsidRPr="008A596A">
              <w:rPr>
                <w:bCs/>
                <w:sz w:val="18"/>
                <w:szCs w:val="18"/>
              </w:rPr>
              <w:t>Pamięć operacyjna RAM</w:t>
            </w:r>
          </w:p>
          <w:p w14:paraId="1EA54305" w14:textId="77777777" w:rsidR="00B40DDD" w:rsidRPr="008A596A" w:rsidRDefault="00B40DDD" w:rsidP="00B40DDD">
            <w:pPr>
              <w:outlineLvl w:val="0"/>
              <w:rPr>
                <w:sz w:val="18"/>
                <w:szCs w:val="18"/>
              </w:rPr>
            </w:pPr>
            <w:r w:rsidRPr="008A596A">
              <w:rPr>
                <w:sz w:val="18"/>
                <w:szCs w:val="18"/>
              </w:rPr>
              <w:t xml:space="preserve">Min. 16 GB DDR5-5600 MHz. </w:t>
            </w:r>
          </w:p>
          <w:p w14:paraId="4508E138" w14:textId="77777777" w:rsidR="00B40DDD" w:rsidRPr="008A596A" w:rsidRDefault="00B40DDD" w:rsidP="00B40DDD">
            <w:pPr>
              <w:snapToGrid w:val="0"/>
              <w:rPr>
                <w:sz w:val="18"/>
                <w:szCs w:val="18"/>
              </w:rPr>
            </w:pPr>
            <w:r w:rsidRPr="008A596A">
              <w:rPr>
                <w:sz w:val="18"/>
                <w:szCs w:val="18"/>
              </w:rPr>
              <w:t>Możliwość rozbudowy pamięci do min. 64GB. Jeden slot wolny.</w:t>
            </w:r>
          </w:p>
        </w:tc>
        <w:tc>
          <w:tcPr>
            <w:tcW w:w="3544" w:type="dxa"/>
            <w:gridSpan w:val="2"/>
            <w:shd w:val="clear" w:color="auto" w:fill="FFFFFF"/>
            <w:vAlign w:val="center"/>
          </w:tcPr>
          <w:p w14:paraId="00B50959" w14:textId="77777777" w:rsidR="00B40DDD" w:rsidRPr="008A596A" w:rsidRDefault="00B40DDD" w:rsidP="00B40DDD">
            <w:pPr>
              <w:autoSpaceDE w:val="0"/>
              <w:autoSpaceDN w:val="0"/>
              <w:adjustRightInd w:val="0"/>
              <w:rPr>
                <w:sz w:val="18"/>
                <w:szCs w:val="18"/>
              </w:rPr>
            </w:pPr>
          </w:p>
        </w:tc>
      </w:tr>
      <w:tr w:rsidR="00B40DDD" w:rsidRPr="008A596A" w14:paraId="417FAB42"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196"/>
          <w:jc w:val="center"/>
        </w:trPr>
        <w:tc>
          <w:tcPr>
            <w:tcW w:w="603" w:type="dxa"/>
            <w:gridSpan w:val="2"/>
            <w:shd w:val="clear" w:color="auto" w:fill="FFFFFF"/>
            <w:vAlign w:val="center"/>
          </w:tcPr>
          <w:p w14:paraId="3E6CA51D" w14:textId="77777777" w:rsidR="00B40DDD" w:rsidRPr="008A596A" w:rsidRDefault="00B40DDD" w:rsidP="00B40DDD">
            <w:pPr>
              <w:autoSpaceDE w:val="0"/>
              <w:autoSpaceDN w:val="0"/>
              <w:adjustRightInd w:val="0"/>
              <w:jc w:val="center"/>
              <w:rPr>
                <w:sz w:val="18"/>
                <w:szCs w:val="18"/>
              </w:rPr>
            </w:pPr>
            <w:r w:rsidRPr="008A596A">
              <w:rPr>
                <w:sz w:val="18"/>
                <w:szCs w:val="18"/>
              </w:rPr>
              <w:t>3</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tcPr>
          <w:p w14:paraId="69071D4E" w14:textId="77777777" w:rsidR="00B40DDD" w:rsidRPr="008A596A" w:rsidRDefault="00B40DDD" w:rsidP="00B40DDD">
            <w:pPr>
              <w:autoSpaceDE w:val="0"/>
              <w:autoSpaceDN w:val="0"/>
              <w:adjustRightInd w:val="0"/>
              <w:rPr>
                <w:sz w:val="18"/>
                <w:szCs w:val="18"/>
              </w:rPr>
            </w:pPr>
            <w:r w:rsidRPr="008A596A">
              <w:rPr>
                <w:bCs/>
                <w:sz w:val="18"/>
                <w:szCs w:val="18"/>
              </w:rPr>
              <w:t>Parametry pamięci masowej</w:t>
            </w:r>
          </w:p>
          <w:p w14:paraId="50FC1606" w14:textId="77777777" w:rsidR="00B40DDD" w:rsidRPr="008A596A" w:rsidRDefault="00B40DDD" w:rsidP="00B40DDD">
            <w:pPr>
              <w:autoSpaceDE w:val="0"/>
              <w:autoSpaceDN w:val="0"/>
              <w:adjustRightInd w:val="0"/>
              <w:rPr>
                <w:sz w:val="18"/>
                <w:szCs w:val="18"/>
              </w:rPr>
            </w:pPr>
            <w:r w:rsidRPr="008A596A">
              <w:rPr>
                <w:sz w:val="18"/>
                <w:szCs w:val="18"/>
              </w:rPr>
              <w:t xml:space="preserve">M.2 512 GB SSD </w:t>
            </w:r>
            <w:proofErr w:type="spellStart"/>
            <w:r w:rsidRPr="008A596A">
              <w:rPr>
                <w:sz w:val="18"/>
                <w:szCs w:val="18"/>
              </w:rPr>
              <w:t>PCIe</w:t>
            </w:r>
            <w:proofErr w:type="spellEnd"/>
            <w:r w:rsidRPr="008A596A">
              <w:rPr>
                <w:sz w:val="18"/>
                <w:szCs w:val="18"/>
              </w:rPr>
              <w:t xml:space="preserve"> </w:t>
            </w:r>
            <w:proofErr w:type="spellStart"/>
            <w:r w:rsidRPr="008A596A">
              <w:rPr>
                <w:sz w:val="18"/>
                <w:szCs w:val="18"/>
              </w:rPr>
              <w:t>NVMe</w:t>
            </w:r>
            <w:proofErr w:type="spellEnd"/>
            <w:r w:rsidRPr="008A596A">
              <w:rPr>
                <w:sz w:val="18"/>
                <w:szCs w:val="18"/>
              </w:rPr>
              <w:br/>
              <w:t xml:space="preserve">Dysk </w:t>
            </w:r>
            <w:proofErr w:type="spellStart"/>
            <w:r w:rsidRPr="008A596A">
              <w:rPr>
                <w:sz w:val="18"/>
                <w:szCs w:val="18"/>
              </w:rPr>
              <w:t>samoszyfrujący</w:t>
            </w:r>
            <w:proofErr w:type="spellEnd"/>
            <w:r w:rsidRPr="008A596A">
              <w:rPr>
                <w:sz w:val="18"/>
                <w:szCs w:val="18"/>
              </w:rPr>
              <w:t xml:space="preserve"> w technologii OPAL 2.0</w:t>
            </w:r>
          </w:p>
          <w:p w14:paraId="71E5B21A" w14:textId="77777777" w:rsidR="00B40DDD" w:rsidRPr="008A596A" w:rsidRDefault="00B40DDD" w:rsidP="00B40DDD">
            <w:pPr>
              <w:snapToGrid w:val="0"/>
              <w:jc w:val="both"/>
              <w:rPr>
                <w:sz w:val="18"/>
                <w:szCs w:val="18"/>
              </w:rPr>
            </w:pPr>
            <w:r w:rsidRPr="008A596A">
              <w:rPr>
                <w:sz w:val="18"/>
                <w:szCs w:val="18"/>
              </w:rPr>
              <w:t>Możliwość rozbudowy jednostki o dodatkowy dysk SSD M.2</w:t>
            </w:r>
          </w:p>
        </w:tc>
        <w:tc>
          <w:tcPr>
            <w:tcW w:w="3544" w:type="dxa"/>
            <w:gridSpan w:val="2"/>
            <w:shd w:val="clear" w:color="auto" w:fill="FFFFFF"/>
            <w:vAlign w:val="center"/>
          </w:tcPr>
          <w:p w14:paraId="13EE8C0E" w14:textId="77777777" w:rsidR="00B40DDD" w:rsidRPr="008A596A" w:rsidRDefault="00B40DDD" w:rsidP="00B40DDD">
            <w:pPr>
              <w:autoSpaceDE w:val="0"/>
              <w:autoSpaceDN w:val="0"/>
              <w:adjustRightInd w:val="0"/>
              <w:rPr>
                <w:sz w:val="18"/>
                <w:szCs w:val="18"/>
              </w:rPr>
            </w:pPr>
          </w:p>
        </w:tc>
      </w:tr>
      <w:tr w:rsidR="00B40DDD" w:rsidRPr="008A596A" w14:paraId="10962B07"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184"/>
          <w:jc w:val="center"/>
        </w:trPr>
        <w:tc>
          <w:tcPr>
            <w:tcW w:w="603" w:type="dxa"/>
            <w:gridSpan w:val="2"/>
            <w:shd w:val="clear" w:color="auto" w:fill="FFFFFF"/>
            <w:vAlign w:val="center"/>
          </w:tcPr>
          <w:p w14:paraId="59D9E954" w14:textId="77777777" w:rsidR="00B40DDD" w:rsidRPr="008A596A" w:rsidRDefault="00B40DDD" w:rsidP="00B40DDD">
            <w:pPr>
              <w:autoSpaceDE w:val="0"/>
              <w:autoSpaceDN w:val="0"/>
              <w:adjustRightInd w:val="0"/>
              <w:jc w:val="center"/>
              <w:rPr>
                <w:sz w:val="18"/>
                <w:szCs w:val="18"/>
              </w:rPr>
            </w:pPr>
            <w:r w:rsidRPr="008A596A">
              <w:rPr>
                <w:sz w:val="18"/>
                <w:szCs w:val="18"/>
              </w:rPr>
              <w:t>4</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tcPr>
          <w:p w14:paraId="17D91A01" w14:textId="77777777" w:rsidR="00B40DDD" w:rsidRPr="008A596A" w:rsidRDefault="00B40DDD" w:rsidP="00B40DDD">
            <w:pPr>
              <w:autoSpaceDE w:val="0"/>
              <w:autoSpaceDN w:val="0"/>
              <w:adjustRightInd w:val="0"/>
              <w:rPr>
                <w:sz w:val="18"/>
                <w:szCs w:val="18"/>
              </w:rPr>
            </w:pPr>
            <w:r w:rsidRPr="008A596A">
              <w:rPr>
                <w:bCs/>
                <w:sz w:val="18"/>
                <w:szCs w:val="18"/>
              </w:rPr>
              <w:t>Karta graficzna</w:t>
            </w:r>
          </w:p>
          <w:p w14:paraId="7EC74DB5" w14:textId="77777777" w:rsidR="00B40DDD" w:rsidRPr="008A596A" w:rsidRDefault="00B40DDD" w:rsidP="00B40DDD">
            <w:pPr>
              <w:snapToGrid w:val="0"/>
              <w:jc w:val="both"/>
              <w:rPr>
                <w:sz w:val="18"/>
                <w:szCs w:val="18"/>
              </w:rPr>
            </w:pPr>
            <w:r w:rsidRPr="008A596A">
              <w:rPr>
                <w:sz w:val="18"/>
                <w:szCs w:val="18"/>
              </w:rPr>
              <w:t>Zintegrowana z procesorem</w:t>
            </w:r>
          </w:p>
        </w:tc>
        <w:tc>
          <w:tcPr>
            <w:tcW w:w="3544" w:type="dxa"/>
            <w:gridSpan w:val="2"/>
            <w:shd w:val="clear" w:color="auto" w:fill="FFFFFF"/>
            <w:vAlign w:val="center"/>
          </w:tcPr>
          <w:p w14:paraId="3EFD258B" w14:textId="77777777" w:rsidR="00B40DDD" w:rsidRPr="008A596A" w:rsidRDefault="00B40DDD" w:rsidP="00B40DDD">
            <w:pPr>
              <w:autoSpaceDE w:val="0"/>
              <w:autoSpaceDN w:val="0"/>
              <w:adjustRightInd w:val="0"/>
              <w:rPr>
                <w:sz w:val="18"/>
                <w:szCs w:val="18"/>
              </w:rPr>
            </w:pPr>
          </w:p>
        </w:tc>
      </w:tr>
      <w:tr w:rsidR="00B40DDD" w:rsidRPr="008A596A" w14:paraId="26682ECA"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184"/>
          <w:jc w:val="center"/>
        </w:trPr>
        <w:tc>
          <w:tcPr>
            <w:tcW w:w="603" w:type="dxa"/>
            <w:gridSpan w:val="2"/>
            <w:shd w:val="clear" w:color="auto" w:fill="FFFFFF"/>
            <w:vAlign w:val="center"/>
          </w:tcPr>
          <w:p w14:paraId="6BFD63BD" w14:textId="77777777" w:rsidR="00B40DDD" w:rsidRPr="008A596A" w:rsidRDefault="00B40DDD" w:rsidP="00B40DDD">
            <w:pPr>
              <w:autoSpaceDE w:val="0"/>
              <w:autoSpaceDN w:val="0"/>
              <w:adjustRightInd w:val="0"/>
              <w:jc w:val="center"/>
              <w:rPr>
                <w:sz w:val="18"/>
                <w:szCs w:val="18"/>
              </w:rPr>
            </w:pPr>
            <w:r w:rsidRPr="008A596A">
              <w:rPr>
                <w:sz w:val="18"/>
                <w:szCs w:val="18"/>
              </w:rPr>
              <w:t>5</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tcPr>
          <w:p w14:paraId="72E82C57" w14:textId="77777777" w:rsidR="00B40DDD" w:rsidRPr="008A596A" w:rsidRDefault="00B40DDD" w:rsidP="00B40DDD">
            <w:pPr>
              <w:autoSpaceDE w:val="0"/>
              <w:autoSpaceDN w:val="0"/>
              <w:adjustRightInd w:val="0"/>
              <w:rPr>
                <w:sz w:val="18"/>
                <w:szCs w:val="18"/>
              </w:rPr>
            </w:pPr>
            <w:r w:rsidRPr="008A596A">
              <w:rPr>
                <w:bCs/>
                <w:sz w:val="18"/>
                <w:szCs w:val="18"/>
              </w:rPr>
              <w:t>Wyposażenie multimedialne</w:t>
            </w:r>
          </w:p>
          <w:p w14:paraId="4FF9E7FC" w14:textId="77777777" w:rsidR="00B40DDD" w:rsidRPr="008A596A" w:rsidRDefault="00B40DDD" w:rsidP="00B40DDD">
            <w:pPr>
              <w:snapToGrid w:val="0"/>
              <w:jc w:val="both"/>
              <w:rPr>
                <w:sz w:val="18"/>
                <w:szCs w:val="18"/>
              </w:rPr>
            </w:pPr>
            <w:r w:rsidRPr="008A596A">
              <w:rPr>
                <w:sz w:val="18"/>
                <w:szCs w:val="18"/>
              </w:rPr>
              <w:t>Karta dźwiękowa zintegrowana z płytą główną, zgodna z High Definition. Wbudowane w obudowie komputera: głośniki (Stereo 2x2W), port słuchawek i mikrofonu typu COMBO, kamera video min. 5MP z mechaniczną zasłoną obiektywu, dwa mikrofony, sterowanie głośnością głośników za pośrednictwem wydzielonych klawiszy funkcyjnych na klawiaturze, wydzielony przycisk funkcyjny do natychmiastowego wyciszania głośników oraz mikrofonu (</w:t>
            </w:r>
            <w:proofErr w:type="spellStart"/>
            <w:r w:rsidRPr="008A596A">
              <w:rPr>
                <w:sz w:val="18"/>
                <w:szCs w:val="18"/>
              </w:rPr>
              <w:t>mute</w:t>
            </w:r>
            <w:proofErr w:type="spellEnd"/>
            <w:r w:rsidRPr="008A596A">
              <w:rPr>
                <w:sz w:val="18"/>
                <w:szCs w:val="18"/>
              </w:rPr>
              <w:t>).</w:t>
            </w:r>
          </w:p>
        </w:tc>
        <w:tc>
          <w:tcPr>
            <w:tcW w:w="3544" w:type="dxa"/>
            <w:gridSpan w:val="2"/>
            <w:shd w:val="clear" w:color="auto" w:fill="FFFFFF"/>
            <w:vAlign w:val="center"/>
          </w:tcPr>
          <w:p w14:paraId="41459B6B" w14:textId="77777777" w:rsidR="00B40DDD" w:rsidRPr="008A596A" w:rsidRDefault="00B40DDD" w:rsidP="00B40DDD">
            <w:pPr>
              <w:autoSpaceDE w:val="0"/>
              <w:autoSpaceDN w:val="0"/>
              <w:adjustRightInd w:val="0"/>
              <w:rPr>
                <w:sz w:val="18"/>
                <w:szCs w:val="18"/>
              </w:rPr>
            </w:pPr>
          </w:p>
        </w:tc>
      </w:tr>
      <w:tr w:rsidR="00B40DDD" w:rsidRPr="008A596A" w14:paraId="68737125"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196"/>
          <w:jc w:val="center"/>
        </w:trPr>
        <w:tc>
          <w:tcPr>
            <w:tcW w:w="603" w:type="dxa"/>
            <w:gridSpan w:val="2"/>
            <w:shd w:val="clear" w:color="auto" w:fill="FFFFFF"/>
            <w:vAlign w:val="center"/>
          </w:tcPr>
          <w:p w14:paraId="05D7C9D6" w14:textId="77777777" w:rsidR="00B40DDD" w:rsidRPr="008A596A" w:rsidRDefault="00B40DDD" w:rsidP="00B40DDD">
            <w:pPr>
              <w:autoSpaceDE w:val="0"/>
              <w:autoSpaceDN w:val="0"/>
              <w:adjustRightInd w:val="0"/>
              <w:jc w:val="center"/>
              <w:rPr>
                <w:sz w:val="18"/>
                <w:szCs w:val="18"/>
              </w:rPr>
            </w:pPr>
            <w:r w:rsidRPr="008A596A">
              <w:rPr>
                <w:sz w:val="18"/>
                <w:szCs w:val="18"/>
              </w:rPr>
              <w:t>6</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tcPr>
          <w:p w14:paraId="4266D109" w14:textId="77777777" w:rsidR="00B40DDD" w:rsidRPr="008A596A" w:rsidRDefault="00B40DDD" w:rsidP="00B40DDD">
            <w:pPr>
              <w:autoSpaceDE w:val="0"/>
              <w:autoSpaceDN w:val="0"/>
              <w:adjustRightInd w:val="0"/>
              <w:rPr>
                <w:sz w:val="18"/>
                <w:szCs w:val="18"/>
              </w:rPr>
            </w:pPr>
            <w:r w:rsidRPr="008A596A">
              <w:rPr>
                <w:bCs/>
                <w:sz w:val="18"/>
                <w:szCs w:val="18"/>
              </w:rPr>
              <w:t>Obudowa</w:t>
            </w:r>
          </w:p>
          <w:p w14:paraId="7D6E2C3E" w14:textId="77777777" w:rsidR="00B40DDD" w:rsidRPr="008A596A" w:rsidRDefault="00B40DDD" w:rsidP="00B40DDD">
            <w:pPr>
              <w:jc w:val="both"/>
              <w:rPr>
                <w:sz w:val="18"/>
                <w:szCs w:val="18"/>
              </w:rPr>
            </w:pPr>
            <w:r w:rsidRPr="008A596A">
              <w:rPr>
                <w:sz w:val="18"/>
                <w:szCs w:val="18"/>
              </w:rPr>
              <w:t>Wykonana z metali lekkich lub kompozytów (np. aluminium, duraluminium, włókno węglowe, włókno szklane, PC-ABS) charakteryzujących się podwyższoną odpornością na uszkodzenia mechaniczne oraz przystosowana do pracy w trudnych warunkach termicznych. Obudowa o podwyższonej odporności spełniająca normy MIL-STD-810H.</w:t>
            </w:r>
          </w:p>
        </w:tc>
        <w:tc>
          <w:tcPr>
            <w:tcW w:w="3544" w:type="dxa"/>
            <w:gridSpan w:val="2"/>
            <w:shd w:val="clear" w:color="auto" w:fill="FFFFFF"/>
            <w:vAlign w:val="center"/>
          </w:tcPr>
          <w:p w14:paraId="06A44EE6" w14:textId="77777777" w:rsidR="00B40DDD" w:rsidRPr="008A596A" w:rsidRDefault="00B40DDD" w:rsidP="00B40DDD">
            <w:pPr>
              <w:autoSpaceDE w:val="0"/>
              <w:autoSpaceDN w:val="0"/>
              <w:adjustRightInd w:val="0"/>
              <w:rPr>
                <w:sz w:val="18"/>
                <w:szCs w:val="18"/>
              </w:rPr>
            </w:pPr>
          </w:p>
        </w:tc>
      </w:tr>
      <w:tr w:rsidR="00B40DDD" w:rsidRPr="008A596A" w14:paraId="29CCE13F"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184"/>
          <w:jc w:val="center"/>
        </w:trPr>
        <w:tc>
          <w:tcPr>
            <w:tcW w:w="603" w:type="dxa"/>
            <w:gridSpan w:val="2"/>
            <w:shd w:val="clear" w:color="auto" w:fill="FFFFFF"/>
            <w:vAlign w:val="center"/>
          </w:tcPr>
          <w:p w14:paraId="2FC87CFF" w14:textId="77777777" w:rsidR="00B40DDD" w:rsidRPr="008A596A" w:rsidRDefault="00B40DDD" w:rsidP="00B40DDD">
            <w:pPr>
              <w:autoSpaceDE w:val="0"/>
              <w:autoSpaceDN w:val="0"/>
              <w:adjustRightInd w:val="0"/>
              <w:jc w:val="center"/>
              <w:rPr>
                <w:sz w:val="18"/>
                <w:szCs w:val="18"/>
              </w:rPr>
            </w:pPr>
            <w:r w:rsidRPr="008A596A">
              <w:rPr>
                <w:sz w:val="18"/>
                <w:szCs w:val="18"/>
              </w:rPr>
              <w:t>7</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tcPr>
          <w:p w14:paraId="39701356" w14:textId="77777777" w:rsidR="00B40DDD" w:rsidRPr="008A596A" w:rsidRDefault="00B40DDD" w:rsidP="00B40DDD">
            <w:pPr>
              <w:jc w:val="both"/>
              <w:rPr>
                <w:bCs/>
                <w:sz w:val="18"/>
                <w:szCs w:val="18"/>
              </w:rPr>
            </w:pPr>
            <w:r w:rsidRPr="008A596A">
              <w:rPr>
                <w:bCs/>
                <w:sz w:val="18"/>
                <w:szCs w:val="18"/>
              </w:rPr>
              <w:t>Waga</w:t>
            </w:r>
          </w:p>
          <w:p w14:paraId="1BA295C6" w14:textId="77777777" w:rsidR="00B40DDD" w:rsidRPr="008A596A" w:rsidRDefault="00B40DDD" w:rsidP="00B40DDD">
            <w:pPr>
              <w:jc w:val="both"/>
              <w:rPr>
                <w:sz w:val="18"/>
                <w:szCs w:val="18"/>
              </w:rPr>
            </w:pPr>
            <w:r w:rsidRPr="008A596A">
              <w:rPr>
                <w:sz w:val="18"/>
                <w:szCs w:val="18"/>
              </w:rPr>
              <w:t>Waga urządzenia nieprzekraczająca 1.7kg według karty katalogowej producenta</w:t>
            </w:r>
          </w:p>
        </w:tc>
        <w:tc>
          <w:tcPr>
            <w:tcW w:w="3544" w:type="dxa"/>
            <w:gridSpan w:val="2"/>
            <w:shd w:val="clear" w:color="auto" w:fill="FFFFFF"/>
            <w:vAlign w:val="center"/>
          </w:tcPr>
          <w:p w14:paraId="47588400" w14:textId="77777777" w:rsidR="00B40DDD" w:rsidRPr="008A596A" w:rsidRDefault="00B40DDD" w:rsidP="00B40DDD">
            <w:pPr>
              <w:autoSpaceDE w:val="0"/>
              <w:autoSpaceDN w:val="0"/>
              <w:adjustRightInd w:val="0"/>
              <w:rPr>
                <w:sz w:val="18"/>
                <w:szCs w:val="18"/>
              </w:rPr>
            </w:pPr>
          </w:p>
        </w:tc>
      </w:tr>
      <w:tr w:rsidR="00B40DDD" w:rsidRPr="008A596A" w14:paraId="35B819D1"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220"/>
          <w:jc w:val="center"/>
        </w:trPr>
        <w:tc>
          <w:tcPr>
            <w:tcW w:w="603" w:type="dxa"/>
            <w:gridSpan w:val="2"/>
            <w:shd w:val="clear" w:color="auto" w:fill="FFFFFF"/>
            <w:vAlign w:val="center"/>
          </w:tcPr>
          <w:p w14:paraId="33EA0148" w14:textId="77777777" w:rsidR="00B40DDD" w:rsidRPr="008A596A" w:rsidRDefault="00B40DDD" w:rsidP="00B40DDD">
            <w:pPr>
              <w:autoSpaceDE w:val="0"/>
              <w:autoSpaceDN w:val="0"/>
              <w:adjustRightInd w:val="0"/>
              <w:jc w:val="center"/>
              <w:rPr>
                <w:sz w:val="18"/>
                <w:szCs w:val="18"/>
              </w:rPr>
            </w:pPr>
            <w:r w:rsidRPr="008A596A">
              <w:rPr>
                <w:sz w:val="18"/>
                <w:szCs w:val="18"/>
              </w:rPr>
              <w:t>8</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tcPr>
          <w:p w14:paraId="3340075E" w14:textId="77777777" w:rsidR="00B40DDD" w:rsidRPr="008A596A" w:rsidRDefault="00B40DDD" w:rsidP="00B40DDD">
            <w:pPr>
              <w:rPr>
                <w:sz w:val="18"/>
                <w:szCs w:val="18"/>
              </w:rPr>
            </w:pPr>
            <w:r w:rsidRPr="008A596A">
              <w:rPr>
                <w:sz w:val="18"/>
                <w:szCs w:val="18"/>
              </w:rPr>
              <w:t>Płyta główna</w:t>
            </w:r>
          </w:p>
          <w:p w14:paraId="3A675D51" w14:textId="77777777" w:rsidR="00B40DDD" w:rsidRPr="008A596A" w:rsidRDefault="00B40DDD" w:rsidP="00B40DDD">
            <w:pPr>
              <w:jc w:val="both"/>
              <w:rPr>
                <w:sz w:val="18"/>
                <w:szCs w:val="18"/>
              </w:rPr>
            </w:pPr>
            <w:r w:rsidRPr="008A596A">
              <w:rPr>
                <w:sz w:val="18"/>
                <w:szCs w:val="18"/>
              </w:rPr>
              <w:t>Płyta główna zaprojektowana i wyprodukowana na zlecenie producenta komputera, trwale oznaczona (na laminacie płyty głównej) na etapie produkcji nazwą producenta oferowanej jednostki i dedykowana dla danego urządzenia. Płyta główna wyposażona w BIOS producenta komputera, zawierający numer seryjny oraz model komputera.</w:t>
            </w:r>
          </w:p>
        </w:tc>
        <w:tc>
          <w:tcPr>
            <w:tcW w:w="3544" w:type="dxa"/>
            <w:gridSpan w:val="2"/>
            <w:shd w:val="clear" w:color="auto" w:fill="FFFFFF"/>
            <w:vAlign w:val="center"/>
          </w:tcPr>
          <w:p w14:paraId="2A73C0CC" w14:textId="77777777" w:rsidR="00B40DDD" w:rsidRPr="008A596A" w:rsidRDefault="00B40DDD" w:rsidP="00B40DDD">
            <w:pPr>
              <w:autoSpaceDE w:val="0"/>
              <w:autoSpaceDN w:val="0"/>
              <w:adjustRightInd w:val="0"/>
              <w:rPr>
                <w:sz w:val="18"/>
                <w:szCs w:val="18"/>
              </w:rPr>
            </w:pPr>
          </w:p>
        </w:tc>
      </w:tr>
      <w:tr w:rsidR="00B40DDD" w:rsidRPr="008A596A" w14:paraId="68E84380"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360"/>
          <w:jc w:val="center"/>
        </w:trPr>
        <w:tc>
          <w:tcPr>
            <w:tcW w:w="603" w:type="dxa"/>
            <w:gridSpan w:val="2"/>
            <w:shd w:val="clear" w:color="auto" w:fill="FFFFFF"/>
            <w:vAlign w:val="center"/>
          </w:tcPr>
          <w:p w14:paraId="72C33A3E" w14:textId="77777777" w:rsidR="00B40DDD" w:rsidRPr="008A596A" w:rsidRDefault="00B40DDD" w:rsidP="00B40DDD">
            <w:pPr>
              <w:autoSpaceDE w:val="0"/>
              <w:autoSpaceDN w:val="0"/>
              <w:adjustRightInd w:val="0"/>
              <w:jc w:val="center"/>
              <w:rPr>
                <w:sz w:val="18"/>
                <w:szCs w:val="18"/>
              </w:rPr>
            </w:pPr>
            <w:r w:rsidRPr="008A596A">
              <w:rPr>
                <w:sz w:val="18"/>
                <w:szCs w:val="18"/>
              </w:rPr>
              <w:t>9</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tcPr>
          <w:p w14:paraId="469E5C20" w14:textId="77777777" w:rsidR="00B40DDD" w:rsidRPr="008A596A" w:rsidRDefault="00B40DDD" w:rsidP="00B40DDD">
            <w:pPr>
              <w:rPr>
                <w:sz w:val="18"/>
                <w:szCs w:val="18"/>
              </w:rPr>
            </w:pPr>
            <w:r w:rsidRPr="008A596A">
              <w:rPr>
                <w:sz w:val="18"/>
                <w:szCs w:val="18"/>
              </w:rPr>
              <w:t>Zgodność z systemami operacyjnymi</w:t>
            </w:r>
          </w:p>
          <w:p w14:paraId="44411E5A" w14:textId="77777777" w:rsidR="00B40DDD" w:rsidRPr="008A596A" w:rsidRDefault="00B40DDD" w:rsidP="00B40DDD">
            <w:pPr>
              <w:jc w:val="both"/>
              <w:rPr>
                <w:sz w:val="18"/>
                <w:szCs w:val="18"/>
              </w:rPr>
            </w:pPr>
            <w:r w:rsidRPr="008A596A">
              <w:rPr>
                <w:sz w:val="18"/>
                <w:szCs w:val="18"/>
              </w:rPr>
              <w:t>Oferowany model komputera musi poprawnie współpracować z zamawianym systemem operacyjnym (jako potwierdzenie poprawnej współpracy Wykonawca dołączy do oferty dokument w postaci wydruku potwierdzający certyfikację rodziny produktów bez względu na rodzaj obudowy, dodatkowo potwierdzony przez producenta oferowanego komputera ).</w:t>
            </w:r>
          </w:p>
        </w:tc>
        <w:tc>
          <w:tcPr>
            <w:tcW w:w="3544" w:type="dxa"/>
            <w:gridSpan w:val="2"/>
            <w:shd w:val="clear" w:color="auto" w:fill="FFFFFF"/>
            <w:vAlign w:val="center"/>
          </w:tcPr>
          <w:p w14:paraId="11363DA9" w14:textId="77777777" w:rsidR="00B40DDD" w:rsidRPr="008A596A" w:rsidRDefault="00B40DDD" w:rsidP="00B40DDD">
            <w:pPr>
              <w:autoSpaceDE w:val="0"/>
              <w:autoSpaceDN w:val="0"/>
              <w:adjustRightInd w:val="0"/>
              <w:rPr>
                <w:sz w:val="18"/>
                <w:szCs w:val="18"/>
              </w:rPr>
            </w:pPr>
          </w:p>
        </w:tc>
      </w:tr>
      <w:tr w:rsidR="00B40DDD" w:rsidRPr="008A596A" w14:paraId="144CE58E"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381"/>
          <w:jc w:val="center"/>
        </w:trPr>
        <w:tc>
          <w:tcPr>
            <w:tcW w:w="603" w:type="dxa"/>
            <w:gridSpan w:val="2"/>
            <w:shd w:val="clear" w:color="auto" w:fill="FFFFFF"/>
            <w:vAlign w:val="center"/>
          </w:tcPr>
          <w:p w14:paraId="31726DCD" w14:textId="77777777" w:rsidR="00B40DDD" w:rsidRPr="008A596A" w:rsidRDefault="00B40DDD" w:rsidP="00B40DDD">
            <w:pPr>
              <w:autoSpaceDE w:val="0"/>
              <w:autoSpaceDN w:val="0"/>
              <w:adjustRightInd w:val="0"/>
              <w:jc w:val="center"/>
              <w:rPr>
                <w:sz w:val="18"/>
                <w:szCs w:val="18"/>
              </w:rPr>
            </w:pPr>
            <w:r w:rsidRPr="008A596A">
              <w:rPr>
                <w:sz w:val="18"/>
                <w:szCs w:val="18"/>
              </w:rPr>
              <w:t>10</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tcPr>
          <w:p w14:paraId="0DEB2552" w14:textId="77777777" w:rsidR="00B40DDD" w:rsidRPr="008A596A" w:rsidRDefault="00B40DDD" w:rsidP="00B40DDD">
            <w:pPr>
              <w:rPr>
                <w:sz w:val="18"/>
                <w:szCs w:val="18"/>
                <w:lang w:val="en-US"/>
              </w:rPr>
            </w:pPr>
            <w:r w:rsidRPr="008A596A">
              <w:rPr>
                <w:sz w:val="18"/>
                <w:szCs w:val="18"/>
              </w:rPr>
              <w:t>Bezpieczeństwo</w:t>
            </w:r>
          </w:p>
          <w:p w14:paraId="11037815" w14:textId="77777777" w:rsidR="00B40DDD" w:rsidRPr="008A596A" w:rsidRDefault="00B40DDD" w:rsidP="00B40DDD">
            <w:pPr>
              <w:rPr>
                <w:sz w:val="18"/>
                <w:szCs w:val="18"/>
                <w:lang w:val="en-US"/>
              </w:rPr>
            </w:pPr>
            <w:r w:rsidRPr="008A596A">
              <w:rPr>
                <w:sz w:val="18"/>
                <w:szCs w:val="18"/>
                <w:lang w:val="en-US"/>
              </w:rPr>
              <w:t>- Discrete TPM 2.0</w:t>
            </w:r>
          </w:p>
          <w:p w14:paraId="4D22876F" w14:textId="77777777" w:rsidR="00B40DDD" w:rsidRPr="008A596A" w:rsidRDefault="00B40DDD" w:rsidP="00B40DDD">
            <w:pPr>
              <w:rPr>
                <w:sz w:val="18"/>
                <w:szCs w:val="18"/>
              </w:rPr>
            </w:pPr>
            <w:r w:rsidRPr="008A596A">
              <w:rPr>
                <w:sz w:val="18"/>
                <w:szCs w:val="18"/>
                <w:lang w:val="en-US"/>
              </w:rPr>
              <w:lastRenderedPageBreak/>
              <w:t xml:space="preserve">- Slot </w:t>
            </w:r>
            <w:proofErr w:type="spellStart"/>
            <w:r w:rsidRPr="008A596A">
              <w:rPr>
                <w:sz w:val="18"/>
                <w:szCs w:val="18"/>
                <w:lang w:val="en-US"/>
              </w:rPr>
              <w:t>typu</w:t>
            </w:r>
            <w:proofErr w:type="spellEnd"/>
            <w:r w:rsidRPr="008A596A">
              <w:rPr>
                <w:sz w:val="18"/>
                <w:szCs w:val="18"/>
                <w:lang w:val="en-US"/>
              </w:rPr>
              <w:t xml:space="preserve"> Kensington. </w:t>
            </w:r>
            <w:r w:rsidRPr="008A596A">
              <w:rPr>
                <w:sz w:val="18"/>
                <w:szCs w:val="18"/>
              </w:rPr>
              <w:t xml:space="preserve">Komputery wyposażone w złącze Noble Lock muszą zostać zaoferowane z adapterem ze złącza Noble Lock komputera do </w:t>
            </w:r>
            <w:proofErr w:type="spellStart"/>
            <w:r w:rsidRPr="008A596A">
              <w:rPr>
                <w:sz w:val="18"/>
                <w:szCs w:val="18"/>
              </w:rPr>
              <w:t>Kensington</w:t>
            </w:r>
            <w:proofErr w:type="spellEnd"/>
            <w:r w:rsidRPr="008A596A">
              <w:rPr>
                <w:sz w:val="18"/>
                <w:szCs w:val="18"/>
              </w:rPr>
              <w:t>.</w:t>
            </w:r>
          </w:p>
          <w:p w14:paraId="40B283F1" w14:textId="77777777" w:rsidR="00B40DDD" w:rsidRPr="008A596A" w:rsidRDefault="00B40DDD" w:rsidP="00B40DDD">
            <w:pPr>
              <w:snapToGrid w:val="0"/>
              <w:jc w:val="both"/>
              <w:rPr>
                <w:sz w:val="18"/>
                <w:szCs w:val="18"/>
              </w:rPr>
            </w:pPr>
            <w:r w:rsidRPr="008A596A">
              <w:rPr>
                <w:sz w:val="18"/>
                <w:szCs w:val="18"/>
              </w:rPr>
              <w:t xml:space="preserve">- Dysk systemowy zawierający partycję </w:t>
            </w:r>
            <w:proofErr w:type="spellStart"/>
            <w:r w:rsidRPr="008A596A">
              <w:rPr>
                <w:sz w:val="18"/>
                <w:szCs w:val="18"/>
              </w:rPr>
              <w:t>Recovery</w:t>
            </w:r>
            <w:proofErr w:type="spellEnd"/>
            <w:r w:rsidRPr="008A596A">
              <w:rPr>
                <w:sz w:val="18"/>
                <w:szCs w:val="18"/>
              </w:rPr>
              <w:t xml:space="preserve"> umożliwiające odtworzenie systemu operacyjnego fabrycznie zainstalowanego na komputerze po awarii.</w:t>
            </w:r>
          </w:p>
        </w:tc>
        <w:tc>
          <w:tcPr>
            <w:tcW w:w="3544" w:type="dxa"/>
            <w:gridSpan w:val="2"/>
            <w:shd w:val="clear" w:color="auto" w:fill="FFFFFF"/>
            <w:vAlign w:val="center"/>
          </w:tcPr>
          <w:p w14:paraId="1B7C8D7E" w14:textId="77777777" w:rsidR="00B40DDD" w:rsidRPr="008A596A" w:rsidRDefault="00B40DDD" w:rsidP="00B40DDD">
            <w:pPr>
              <w:autoSpaceDE w:val="0"/>
              <w:autoSpaceDN w:val="0"/>
              <w:adjustRightInd w:val="0"/>
              <w:rPr>
                <w:sz w:val="18"/>
                <w:szCs w:val="18"/>
              </w:rPr>
            </w:pPr>
          </w:p>
        </w:tc>
      </w:tr>
      <w:tr w:rsidR="00B40DDD" w:rsidRPr="008A596A" w14:paraId="73A92E28"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184"/>
          <w:jc w:val="center"/>
        </w:trPr>
        <w:tc>
          <w:tcPr>
            <w:tcW w:w="603" w:type="dxa"/>
            <w:gridSpan w:val="2"/>
            <w:shd w:val="clear" w:color="auto" w:fill="FFFFFF"/>
            <w:vAlign w:val="center"/>
          </w:tcPr>
          <w:p w14:paraId="650F36B3" w14:textId="77777777" w:rsidR="00B40DDD" w:rsidRPr="008A596A" w:rsidRDefault="00B40DDD" w:rsidP="00B40DDD">
            <w:pPr>
              <w:autoSpaceDE w:val="0"/>
              <w:autoSpaceDN w:val="0"/>
              <w:adjustRightInd w:val="0"/>
              <w:jc w:val="center"/>
              <w:rPr>
                <w:sz w:val="18"/>
                <w:szCs w:val="18"/>
              </w:rPr>
            </w:pPr>
            <w:r w:rsidRPr="008A596A">
              <w:rPr>
                <w:sz w:val="18"/>
                <w:szCs w:val="18"/>
              </w:rPr>
              <w:t>11</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tcPr>
          <w:p w14:paraId="13B26120" w14:textId="77777777" w:rsidR="00B40DDD" w:rsidRPr="008A596A" w:rsidRDefault="00B40DDD" w:rsidP="00B40DDD">
            <w:pPr>
              <w:rPr>
                <w:sz w:val="18"/>
                <w:szCs w:val="18"/>
              </w:rPr>
            </w:pPr>
            <w:r w:rsidRPr="008A596A">
              <w:rPr>
                <w:sz w:val="18"/>
                <w:szCs w:val="18"/>
              </w:rPr>
              <w:t>Wirtualizacja</w:t>
            </w:r>
          </w:p>
          <w:p w14:paraId="3D44B1E9" w14:textId="77777777" w:rsidR="00B40DDD" w:rsidRPr="008A596A" w:rsidRDefault="00B40DDD" w:rsidP="00B40DDD">
            <w:pPr>
              <w:snapToGrid w:val="0"/>
              <w:jc w:val="both"/>
              <w:rPr>
                <w:sz w:val="18"/>
                <w:szCs w:val="18"/>
              </w:rPr>
            </w:pPr>
            <w:r w:rsidRPr="008A596A">
              <w:rPr>
                <w:sz w:val="18"/>
                <w:szCs w:val="18"/>
              </w:rPr>
              <w:t>Sprzętowe wsparcie technologii wirtualizacji realizowane łącznie w procesorze, chipsecie płyty głównej oraz w BIOS systemu (możliwość włączenia/wyłączenia sprzętowego wsparcia wirtualizacji).</w:t>
            </w:r>
          </w:p>
        </w:tc>
        <w:tc>
          <w:tcPr>
            <w:tcW w:w="3544" w:type="dxa"/>
            <w:gridSpan w:val="2"/>
            <w:shd w:val="clear" w:color="auto" w:fill="FFFFFF"/>
            <w:vAlign w:val="center"/>
          </w:tcPr>
          <w:p w14:paraId="0F6A14B5" w14:textId="77777777" w:rsidR="00B40DDD" w:rsidRPr="008A596A" w:rsidRDefault="00B40DDD" w:rsidP="00B40DDD">
            <w:pPr>
              <w:autoSpaceDE w:val="0"/>
              <w:autoSpaceDN w:val="0"/>
              <w:adjustRightInd w:val="0"/>
              <w:rPr>
                <w:sz w:val="18"/>
                <w:szCs w:val="18"/>
              </w:rPr>
            </w:pPr>
          </w:p>
        </w:tc>
      </w:tr>
      <w:tr w:rsidR="00B40DDD" w:rsidRPr="008A596A" w14:paraId="6A2DDFD1"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393"/>
          <w:jc w:val="center"/>
        </w:trPr>
        <w:tc>
          <w:tcPr>
            <w:tcW w:w="603" w:type="dxa"/>
            <w:gridSpan w:val="2"/>
            <w:shd w:val="clear" w:color="auto" w:fill="FFFFFF"/>
            <w:vAlign w:val="center"/>
          </w:tcPr>
          <w:p w14:paraId="3C5C9C88" w14:textId="77777777" w:rsidR="00B40DDD" w:rsidRPr="008A596A" w:rsidRDefault="00B40DDD" w:rsidP="00B40DDD">
            <w:pPr>
              <w:autoSpaceDE w:val="0"/>
              <w:autoSpaceDN w:val="0"/>
              <w:adjustRightInd w:val="0"/>
              <w:jc w:val="center"/>
              <w:rPr>
                <w:sz w:val="18"/>
                <w:szCs w:val="18"/>
              </w:rPr>
            </w:pPr>
            <w:r w:rsidRPr="008A596A">
              <w:rPr>
                <w:sz w:val="18"/>
                <w:szCs w:val="18"/>
              </w:rPr>
              <w:t>12</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tcPr>
          <w:p w14:paraId="47EDEBBE" w14:textId="77777777" w:rsidR="00B40DDD" w:rsidRPr="008A596A" w:rsidRDefault="00B40DDD" w:rsidP="00B40DDD">
            <w:pPr>
              <w:rPr>
                <w:rFonts w:eastAsia="Verdana"/>
                <w:sz w:val="18"/>
                <w:szCs w:val="18"/>
                <w:lang w:val="pl"/>
              </w:rPr>
            </w:pPr>
            <w:r w:rsidRPr="008A596A">
              <w:rPr>
                <w:sz w:val="18"/>
                <w:szCs w:val="18"/>
              </w:rPr>
              <w:t>BIOS</w:t>
            </w:r>
          </w:p>
          <w:p w14:paraId="0D79A5CD" w14:textId="77777777" w:rsidR="00B40DDD" w:rsidRPr="008A596A" w:rsidRDefault="00B40DDD" w:rsidP="00B40DDD">
            <w:pPr>
              <w:rPr>
                <w:sz w:val="18"/>
                <w:szCs w:val="18"/>
              </w:rPr>
            </w:pPr>
            <w:r w:rsidRPr="008A596A">
              <w:rPr>
                <w:rFonts w:eastAsia="Verdana"/>
                <w:sz w:val="18"/>
                <w:szCs w:val="18"/>
                <w:lang w:val="pl"/>
              </w:rPr>
              <w:t>BIOS zgodny ze specyfikacją UEFI, wyprodukowany przez producenta komputera, zawierający logo producenta komputera lub nazwę producenta komputera. Możliwość, bez uruchamiania systemu operacyjnego z dysku twardego komputera, bez dodatkowego oprogramowania z zewnętrznych i podłączonych do niego urządzeń zewnętrznych odczytania z BIOS informacji o:</w:t>
            </w:r>
          </w:p>
          <w:p w14:paraId="0EDA71C8" w14:textId="77777777" w:rsidR="00B40DDD" w:rsidRPr="008A596A" w:rsidRDefault="00B40DDD" w:rsidP="00B40DDD">
            <w:r w:rsidRPr="008A596A">
              <w:rPr>
                <w:rFonts w:eastAsia="Verdana"/>
                <w:sz w:val="18"/>
                <w:szCs w:val="18"/>
                <w:lang w:val="pl"/>
              </w:rPr>
              <w:t>- wersji BIOS wraz z datą jego produkcji</w:t>
            </w:r>
          </w:p>
          <w:p w14:paraId="6D4BC3FF" w14:textId="77777777" w:rsidR="00B40DDD" w:rsidRPr="008A596A" w:rsidRDefault="00B40DDD" w:rsidP="00B40DDD">
            <w:r w:rsidRPr="008A596A">
              <w:rPr>
                <w:rFonts w:eastAsia="Verdana"/>
                <w:sz w:val="18"/>
                <w:szCs w:val="18"/>
                <w:lang w:val="pl"/>
              </w:rPr>
              <w:t>- nr seryjnym komputera</w:t>
            </w:r>
          </w:p>
          <w:p w14:paraId="0EAAEC46" w14:textId="77777777" w:rsidR="00B40DDD" w:rsidRPr="008A596A" w:rsidRDefault="00B40DDD" w:rsidP="00B40DDD">
            <w:r w:rsidRPr="008A596A">
              <w:rPr>
                <w:rFonts w:eastAsia="Verdana"/>
                <w:sz w:val="18"/>
                <w:szCs w:val="18"/>
                <w:lang w:val="pl"/>
              </w:rPr>
              <w:t>- ilości zainstalowanej pamięci RAM</w:t>
            </w:r>
          </w:p>
          <w:p w14:paraId="4E36FCCA" w14:textId="77777777" w:rsidR="00B40DDD" w:rsidRPr="008A596A" w:rsidRDefault="00B40DDD" w:rsidP="00B40DDD">
            <w:r w:rsidRPr="008A596A">
              <w:rPr>
                <w:rFonts w:eastAsia="Verdana"/>
                <w:sz w:val="18"/>
                <w:szCs w:val="18"/>
                <w:lang w:val="pl"/>
              </w:rPr>
              <w:t xml:space="preserve">- typie procesora </w:t>
            </w:r>
          </w:p>
          <w:p w14:paraId="2E8CB68A" w14:textId="77777777" w:rsidR="00B40DDD" w:rsidRPr="008A596A" w:rsidRDefault="00B40DDD" w:rsidP="00B40DDD">
            <w:r w:rsidRPr="008A596A">
              <w:rPr>
                <w:rFonts w:eastAsia="Verdana"/>
                <w:sz w:val="18"/>
                <w:szCs w:val="18"/>
                <w:lang w:val="pl"/>
              </w:rPr>
              <w:t>- Numerze inwentarzowym urządzenia</w:t>
            </w:r>
          </w:p>
          <w:p w14:paraId="674387D9" w14:textId="77777777" w:rsidR="00B40DDD" w:rsidRPr="008A596A" w:rsidRDefault="00B40DDD" w:rsidP="00B40DDD">
            <w:r w:rsidRPr="008A596A">
              <w:rPr>
                <w:rFonts w:eastAsia="Verdana"/>
                <w:sz w:val="18"/>
                <w:szCs w:val="18"/>
                <w:lang w:val="pl"/>
              </w:rPr>
              <w:t xml:space="preserve">     </w:t>
            </w:r>
          </w:p>
          <w:p w14:paraId="24BF871F" w14:textId="77777777" w:rsidR="00B40DDD" w:rsidRPr="008A596A" w:rsidRDefault="00B40DDD" w:rsidP="00B40DDD">
            <w:r w:rsidRPr="008A596A">
              <w:rPr>
                <w:rFonts w:eastAsia="Verdana"/>
                <w:sz w:val="18"/>
                <w:szCs w:val="18"/>
                <w:lang w:val="pl"/>
              </w:rPr>
              <w:t xml:space="preserve">Administrator z poziomu BIOS musi mieć możliwość wykonania poniższych czynności: </w:t>
            </w:r>
          </w:p>
          <w:p w14:paraId="62AF6A54" w14:textId="77777777" w:rsidR="00B40DDD" w:rsidRPr="008A596A" w:rsidRDefault="00B40DDD" w:rsidP="00B40DDD">
            <w:r w:rsidRPr="008A596A">
              <w:rPr>
                <w:rFonts w:eastAsia="Verdana"/>
                <w:sz w:val="18"/>
                <w:szCs w:val="18"/>
                <w:lang w:val="pl"/>
              </w:rPr>
              <w:t>- ustawienia hasła administratora</w:t>
            </w:r>
          </w:p>
          <w:p w14:paraId="7E8F0FF3" w14:textId="77777777" w:rsidR="00B40DDD" w:rsidRPr="008A596A" w:rsidRDefault="00B40DDD" w:rsidP="00B40DDD">
            <w:r w:rsidRPr="008A596A">
              <w:rPr>
                <w:rFonts w:eastAsia="Verdana"/>
                <w:sz w:val="18"/>
                <w:szCs w:val="18"/>
                <w:lang w:val="pl"/>
              </w:rPr>
              <w:t>- ustawienia hasła dysku twardego</w:t>
            </w:r>
          </w:p>
          <w:p w14:paraId="5163CBA5" w14:textId="77777777" w:rsidR="00B40DDD" w:rsidRPr="008A596A" w:rsidRDefault="00B40DDD" w:rsidP="00B40DDD">
            <w:r w:rsidRPr="008A596A">
              <w:rPr>
                <w:rFonts w:eastAsia="Verdana"/>
                <w:sz w:val="18"/>
                <w:szCs w:val="18"/>
                <w:lang w:val="pl"/>
              </w:rPr>
              <w:t>- włączenia/wyłączenia wirtualizacji</w:t>
            </w:r>
          </w:p>
          <w:p w14:paraId="7C886835" w14:textId="77777777" w:rsidR="00B40DDD" w:rsidRPr="008A596A" w:rsidRDefault="00B40DDD" w:rsidP="00B40DDD">
            <w:r w:rsidRPr="008A596A">
              <w:rPr>
                <w:rFonts w:eastAsia="Verdana"/>
                <w:sz w:val="18"/>
                <w:szCs w:val="18"/>
                <w:lang w:val="pl"/>
              </w:rPr>
              <w:t xml:space="preserve">- włączenia/wyłączenia </w:t>
            </w:r>
            <w:proofErr w:type="spellStart"/>
            <w:r w:rsidRPr="008A596A">
              <w:rPr>
                <w:rFonts w:eastAsia="Verdana"/>
                <w:sz w:val="18"/>
                <w:szCs w:val="18"/>
                <w:lang w:val="pl"/>
              </w:rPr>
              <w:t>bootowania</w:t>
            </w:r>
            <w:proofErr w:type="spellEnd"/>
            <w:r w:rsidRPr="008A596A">
              <w:rPr>
                <w:rFonts w:eastAsia="Verdana"/>
                <w:sz w:val="18"/>
                <w:szCs w:val="18"/>
                <w:lang w:val="pl"/>
              </w:rPr>
              <w:t xml:space="preserve"> z USB oraz PXE</w:t>
            </w:r>
          </w:p>
          <w:p w14:paraId="1812AF58" w14:textId="77777777" w:rsidR="00B40DDD" w:rsidRPr="008A596A" w:rsidRDefault="00B40DDD" w:rsidP="00B40DDD">
            <w:r w:rsidRPr="008A596A">
              <w:rPr>
                <w:rFonts w:eastAsia="Verdana"/>
                <w:sz w:val="18"/>
                <w:szCs w:val="18"/>
                <w:lang w:val="pl"/>
              </w:rPr>
              <w:t xml:space="preserve">- zdefiniowania sekwencji </w:t>
            </w:r>
            <w:proofErr w:type="spellStart"/>
            <w:r w:rsidRPr="008A596A">
              <w:rPr>
                <w:rFonts w:eastAsia="Verdana"/>
                <w:sz w:val="18"/>
                <w:szCs w:val="18"/>
                <w:lang w:val="pl"/>
              </w:rPr>
              <w:t>bootowania</w:t>
            </w:r>
            <w:proofErr w:type="spellEnd"/>
            <w:r w:rsidRPr="008A596A">
              <w:rPr>
                <w:rFonts w:eastAsia="Verdana"/>
                <w:sz w:val="18"/>
                <w:szCs w:val="18"/>
                <w:lang w:val="pl"/>
              </w:rPr>
              <w:t xml:space="preserve"> urządzeń</w:t>
            </w:r>
          </w:p>
          <w:p w14:paraId="1FDD80A3" w14:textId="77777777" w:rsidR="00B40DDD" w:rsidRPr="008A596A" w:rsidRDefault="00B40DDD" w:rsidP="00B40DDD">
            <w:pPr>
              <w:rPr>
                <w:rFonts w:eastAsia="Verdana"/>
                <w:sz w:val="18"/>
                <w:szCs w:val="18"/>
                <w:lang w:val="pl"/>
              </w:rPr>
            </w:pPr>
            <w:r w:rsidRPr="008A596A">
              <w:rPr>
                <w:rFonts w:eastAsia="Verdana"/>
                <w:sz w:val="18"/>
                <w:szCs w:val="18"/>
                <w:lang w:val="pl"/>
              </w:rPr>
              <w:t>- włączenia/wyłączenia karty sieciowej</w:t>
            </w:r>
          </w:p>
          <w:p w14:paraId="0F9CB380" w14:textId="77777777" w:rsidR="00B40DDD" w:rsidRPr="008A596A" w:rsidRDefault="00B40DDD" w:rsidP="00B40DDD">
            <w:pPr>
              <w:rPr>
                <w:rFonts w:eastAsia="Verdana"/>
                <w:sz w:val="18"/>
                <w:szCs w:val="18"/>
                <w:lang w:val="pl"/>
              </w:rPr>
            </w:pPr>
            <w:r w:rsidRPr="008A596A">
              <w:rPr>
                <w:rFonts w:eastAsia="Verdana"/>
                <w:sz w:val="18"/>
                <w:szCs w:val="18"/>
                <w:lang w:val="pl"/>
              </w:rPr>
              <w:t>- włączenia/wyłączenia czytnika linii papilarnych</w:t>
            </w:r>
          </w:p>
          <w:p w14:paraId="099EF784" w14:textId="77777777" w:rsidR="00B40DDD" w:rsidRPr="008A596A" w:rsidRDefault="00B40DDD" w:rsidP="00B40DDD">
            <w:pPr>
              <w:rPr>
                <w:rFonts w:eastAsia="Verdana"/>
                <w:sz w:val="18"/>
                <w:szCs w:val="18"/>
                <w:lang w:val="pl"/>
              </w:rPr>
            </w:pPr>
            <w:r w:rsidRPr="008A596A">
              <w:rPr>
                <w:rFonts w:eastAsia="Verdana"/>
                <w:sz w:val="18"/>
                <w:szCs w:val="18"/>
                <w:lang w:val="pl"/>
              </w:rPr>
              <w:t>- włączenia/wyłączenia zintegrowanego systemu audio</w:t>
            </w:r>
          </w:p>
          <w:p w14:paraId="328A3767" w14:textId="77777777" w:rsidR="00B40DDD" w:rsidRPr="008A596A" w:rsidRDefault="00B40DDD" w:rsidP="00B40DDD">
            <w:pPr>
              <w:snapToGrid w:val="0"/>
              <w:jc w:val="both"/>
              <w:rPr>
                <w:sz w:val="18"/>
                <w:szCs w:val="18"/>
              </w:rPr>
            </w:pPr>
            <w:r w:rsidRPr="008A596A">
              <w:rPr>
                <w:rFonts w:eastAsia="Verdana"/>
                <w:sz w:val="18"/>
                <w:szCs w:val="18"/>
                <w:lang w:val="pl"/>
              </w:rPr>
              <w:t>- włączenia/wyłączenia portów USB</w:t>
            </w:r>
          </w:p>
        </w:tc>
        <w:tc>
          <w:tcPr>
            <w:tcW w:w="3544" w:type="dxa"/>
            <w:gridSpan w:val="2"/>
            <w:shd w:val="clear" w:color="auto" w:fill="FFFFFF"/>
            <w:vAlign w:val="center"/>
          </w:tcPr>
          <w:p w14:paraId="7B7C49F3" w14:textId="77777777" w:rsidR="00B40DDD" w:rsidRPr="008A596A" w:rsidRDefault="00B40DDD" w:rsidP="00B40DDD">
            <w:pPr>
              <w:autoSpaceDE w:val="0"/>
              <w:autoSpaceDN w:val="0"/>
              <w:adjustRightInd w:val="0"/>
              <w:rPr>
                <w:sz w:val="18"/>
                <w:szCs w:val="18"/>
              </w:rPr>
            </w:pPr>
          </w:p>
        </w:tc>
      </w:tr>
      <w:tr w:rsidR="00B40DDD" w:rsidRPr="008A596A" w14:paraId="2B33176D"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184"/>
          <w:jc w:val="center"/>
        </w:trPr>
        <w:tc>
          <w:tcPr>
            <w:tcW w:w="603" w:type="dxa"/>
            <w:gridSpan w:val="2"/>
            <w:shd w:val="clear" w:color="auto" w:fill="FFFFFF"/>
            <w:vAlign w:val="center"/>
          </w:tcPr>
          <w:p w14:paraId="7CF04E88" w14:textId="77777777" w:rsidR="00B40DDD" w:rsidRPr="008A596A" w:rsidRDefault="00B40DDD" w:rsidP="00B40DDD">
            <w:pPr>
              <w:autoSpaceDE w:val="0"/>
              <w:autoSpaceDN w:val="0"/>
              <w:adjustRightInd w:val="0"/>
              <w:jc w:val="center"/>
              <w:rPr>
                <w:sz w:val="18"/>
                <w:szCs w:val="18"/>
              </w:rPr>
            </w:pPr>
            <w:r w:rsidRPr="008A596A">
              <w:rPr>
                <w:sz w:val="18"/>
                <w:szCs w:val="18"/>
              </w:rPr>
              <w:t>13</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tcPr>
          <w:p w14:paraId="2A01B00B" w14:textId="2287CF43" w:rsidR="00B40DDD" w:rsidRPr="008A596A" w:rsidRDefault="00B40DDD" w:rsidP="00B40DDD">
            <w:pPr>
              <w:rPr>
                <w:rFonts w:eastAsia="Verdana"/>
                <w:sz w:val="18"/>
                <w:szCs w:val="18"/>
                <w:lang w:val="pl"/>
              </w:rPr>
            </w:pPr>
            <w:r w:rsidRPr="008A596A">
              <w:rPr>
                <w:sz w:val="18"/>
                <w:szCs w:val="18"/>
              </w:rPr>
              <w:t>Bezpieczeństwo – System Diagnostyczny</w:t>
            </w:r>
          </w:p>
          <w:p w14:paraId="1DCB5A8F" w14:textId="77777777" w:rsidR="00B40DDD" w:rsidRPr="008A596A" w:rsidRDefault="00B40DDD" w:rsidP="00B40DDD">
            <w:r w:rsidRPr="008A596A">
              <w:rPr>
                <w:rFonts w:eastAsia="Verdana"/>
                <w:sz w:val="18"/>
                <w:szCs w:val="18"/>
                <w:lang w:val="pl"/>
              </w:rPr>
              <w:t xml:space="preserve">Zaimplementowany w BIOS system diagnostyczny z graficznym interfejsem użytkownika dostępny z poziomu szybkiego menu </w:t>
            </w:r>
            <w:proofErr w:type="spellStart"/>
            <w:r w:rsidRPr="008A596A">
              <w:rPr>
                <w:rFonts w:eastAsia="Verdana"/>
                <w:sz w:val="18"/>
                <w:szCs w:val="18"/>
                <w:lang w:val="pl"/>
              </w:rPr>
              <w:t>boot</w:t>
            </w:r>
            <w:proofErr w:type="spellEnd"/>
            <w:r w:rsidRPr="008A596A">
              <w:rPr>
                <w:rFonts w:eastAsia="Verdana"/>
                <w:sz w:val="18"/>
                <w:szCs w:val="18"/>
                <w:lang w:val="pl"/>
              </w:rPr>
              <w:t xml:space="preserve"> umożliwiający jednoczesne przetestowanie w celu wykrycia błędów zainstalowanych komponentów w oferowanym komputerze bez konieczności uruchamiania systemu operacyjnego. Działający nawet w przypadku uszkodzenia dysku twardego. System obsługiwany za pomocą myszy lub klawiatury, umożliwiający wykonanie minimum następujących czynności diagnostycznych: </w:t>
            </w:r>
          </w:p>
          <w:p w14:paraId="1D5DDB25" w14:textId="77777777" w:rsidR="00B40DDD" w:rsidRPr="008A596A" w:rsidRDefault="00B40DDD" w:rsidP="00B40DDD">
            <w:r w:rsidRPr="008A596A">
              <w:rPr>
                <w:rFonts w:eastAsia="Verdana"/>
                <w:sz w:val="18"/>
                <w:szCs w:val="18"/>
                <w:lang w:val="pl"/>
              </w:rPr>
              <w:t xml:space="preserve"> </w:t>
            </w:r>
          </w:p>
          <w:p w14:paraId="34ACE0F3" w14:textId="77777777" w:rsidR="00B40DDD" w:rsidRPr="008A596A" w:rsidRDefault="00B40DDD" w:rsidP="00B40DDD">
            <w:r w:rsidRPr="008A596A">
              <w:rPr>
                <w:rFonts w:eastAsia="Verdana"/>
                <w:sz w:val="18"/>
                <w:szCs w:val="18"/>
                <w:lang w:val="pl"/>
              </w:rPr>
              <w:t xml:space="preserve">1. Wykonanie testu komponentów w zakresie przyspieszonym lub rozszerzonym z możliwością wyboru algorytmów testowania oraz liczby cykli testowych do przeprowadzenia. System diagnostyczny powinien umożliwiać wykonanie testu następujących komponentów: </w:t>
            </w:r>
          </w:p>
          <w:p w14:paraId="673EA131" w14:textId="77777777" w:rsidR="00B40DDD" w:rsidRPr="008A596A" w:rsidRDefault="00B40DDD" w:rsidP="00B40DDD">
            <w:r w:rsidRPr="008A596A">
              <w:rPr>
                <w:rFonts w:eastAsia="Verdana"/>
                <w:sz w:val="18"/>
                <w:szCs w:val="18"/>
                <w:lang w:val="pl"/>
              </w:rPr>
              <w:t xml:space="preserve">- pamięci ram  </w:t>
            </w:r>
          </w:p>
          <w:p w14:paraId="68BAC99D" w14:textId="77777777" w:rsidR="00B40DDD" w:rsidRPr="008A596A" w:rsidRDefault="00B40DDD" w:rsidP="00B40DDD">
            <w:r w:rsidRPr="008A596A">
              <w:rPr>
                <w:rFonts w:eastAsia="Verdana"/>
                <w:sz w:val="18"/>
                <w:szCs w:val="18"/>
                <w:lang w:val="pl"/>
              </w:rPr>
              <w:t xml:space="preserve">- procesora,  </w:t>
            </w:r>
          </w:p>
          <w:p w14:paraId="60D56CB1" w14:textId="77777777" w:rsidR="00B40DDD" w:rsidRPr="008A596A" w:rsidRDefault="00B40DDD" w:rsidP="00B40DDD">
            <w:r w:rsidRPr="008A596A">
              <w:rPr>
                <w:rFonts w:eastAsia="Verdana"/>
                <w:sz w:val="18"/>
                <w:szCs w:val="18"/>
                <w:lang w:val="pl"/>
              </w:rPr>
              <w:t xml:space="preserve">- pamięci masowej,    </w:t>
            </w:r>
          </w:p>
          <w:p w14:paraId="76B7A846" w14:textId="77777777" w:rsidR="00B40DDD" w:rsidRPr="008A596A" w:rsidRDefault="00B40DDD" w:rsidP="00B40DDD">
            <w:r w:rsidRPr="008A596A">
              <w:rPr>
                <w:rFonts w:eastAsia="Verdana"/>
                <w:sz w:val="18"/>
                <w:szCs w:val="18"/>
                <w:lang w:val="pl"/>
              </w:rPr>
              <w:t>- płyty głównej.</w:t>
            </w:r>
          </w:p>
          <w:p w14:paraId="7EBF8DCC" w14:textId="77777777" w:rsidR="00B40DDD" w:rsidRPr="008A596A" w:rsidRDefault="00B40DDD" w:rsidP="00B40DDD">
            <w:r w:rsidRPr="008A596A">
              <w:rPr>
                <w:rFonts w:eastAsia="Verdana"/>
                <w:sz w:val="18"/>
                <w:szCs w:val="18"/>
                <w:lang w:val="pl"/>
              </w:rPr>
              <w:t xml:space="preserve"> </w:t>
            </w:r>
          </w:p>
          <w:p w14:paraId="15AFBB6E" w14:textId="77777777" w:rsidR="00B40DDD" w:rsidRPr="008A596A" w:rsidRDefault="00B40DDD" w:rsidP="00B40DDD">
            <w:r w:rsidRPr="008A596A">
              <w:rPr>
                <w:rFonts w:eastAsia="Verdana"/>
                <w:sz w:val="18"/>
                <w:szCs w:val="18"/>
                <w:lang w:val="pl"/>
              </w:rPr>
              <w:t xml:space="preserve">2. Identyfikację jednostki i jej komponentów w następującym zakresie:  </w:t>
            </w:r>
          </w:p>
          <w:p w14:paraId="11B6293B" w14:textId="77777777" w:rsidR="00B40DDD" w:rsidRPr="008A596A" w:rsidRDefault="00B40DDD" w:rsidP="00B40DDD">
            <w:r w:rsidRPr="008A596A">
              <w:rPr>
                <w:rFonts w:eastAsia="Verdana"/>
                <w:sz w:val="18"/>
                <w:szCs w:val="18"/>
                <w:lang w:val="pl"/>
              </w:rPr>
              <w:t xml:space="preserve">- urządzenie (producent, numer konfiguracji, model, numer seryjny),  </w:t>
            </w:r>
          </w:p>
          <w:p w14:paraId="14586DBD" w14:textId="77777777" w:rsidR="00B40DDD" w:rsidRPr="008A596A" w:rsidRDefault="00B40DDD" w:rsidP="00B40DDD">
            <w:r w:rsidRPr="008A596A">
              <w:rPr>
                <w:rFonts w:eastAsia="Verdana"/>
                <w:sz w:val="18"/>
                <w:szCs w:val="18"/>
                <w:lang w:val="pl"/>
              </w:rPr>
              <w:t xml:space="preserve">- bios (producent, wersja oraz data wydania),  </w:t>
            </w:r>
          </w:p>
          <w:p w14:paraId="1F76B312" w14:textId="77777777" w:rsidR="00B40DDD" w:rsidRPr="008A596A" w:rsidRDefault="00B40DDD" w:rsidP="00B40DDD">
            <w:r w:rsidRPr="008A596A">
              <w:rPr>
                <w:rFonts w:eastAsia="Verdana"/>
                <w:sz w:val="18"/>
                <w:szCs w:val="18"/>
                <w:lang w:val="pl"/>
              </w:rPr>
              <w:t xml:space="preserve">- procesor (nazwa, taktowanie, ilości pamięci cache, liczba rdzeni),  </w:t>
            </w:r>
          </w:p>
          <w:p w14:paraId="27C070FD" w14:textId="77777777" w:rsidR="00B40DDD" w:rsidRPr="008A596A" w:rsidRDefault="00B40DDD" w:rsidP="00B40DDD">
            <w:r w:rsidRPr="008A596A">
              <w:rPr>
                <w:rFonts w:eastAsia="Verdana"/>
                <w:sz w:val="18"/>
                <w:szCs w:val="18"/>
                <w:lang w:val="pl"/>
              </w:rPr>
              <w:t xml:space="preserve">- pamięć ram (ilość, producent oraz numer seryjny, taktowanie pamięci),  </w:t>
            </w:r>
          </w:p>
          <w:p w14:paraId="1CBB5D46" w14:textId="77777777" w:rsidR="00B40DDD" w:rsidRPr="008A596A" w:rsidRDefault="00B40DDD" w:rsidP="00B40DDD">
            <w:pPr>
              <w:rPr>
                <w:sz w:val="18"/>
                <w:szCs w:val="18"/>
              </w:rPr>
            </w:pPr>
            <w:r w:rsidRPr="008A596A">
              <w:rPr>
                <w:rFonts w:eastAsia="Verdana"/>
                <w:sz w:val="18"/>
                <w:szCs w:val="18"/>
                <w:lang w:val="pl"/>
              </w:rPr>
              <w:t>- dysk twardy (producent, model, numer seryjny, pojemność).</w:t>
            </w:r>
          </w:p>
        </w:tc>
        <w:tc>
          <w:tcPr>
            <w:tcW w:w="3544" w:type="dxa"/>
            <w:gridSpan w:val="2"/>
            <w:shd w:val="clear" w:color="auto" w:fill="FFFFFF"/>
            <w:vAlign w:val="center"/>
          </w:tcPr>
          <w:p w14:paraId="5AF60538" w14:textId="77777777" w:rsidR="00B40DDD" w:rsidRPr="008A596A" w:rsidRDefault="00B40DDD" w:rsidP="00B40DDD">
            <w:pPr>
              <w:autoSpaceDE w:val="0"/>
              <w:autoSpaceDN w:val="0"/>
              <w:adjustRightInd w:val="0"/>
              <w:rPr>
                <w:sz w:val="18"/>
                <w:szCs w:val="18"/>
              </w:rPr>
            </w:pPr>
          </w:p>
        </w:tc>
      </w:tr>
      <w:tr w:rsidR="00B40DDD" w:rsidRPr="008A596A" w14:paraId="1A7B44D4"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356"/>
          <w:jc w:val="center"/>
        </w:trPr>
        <w:tc>
          <w:tcPr>
            <w:tcW w:w="603" w:type="dxa"/>
            <w:gridSpan w:val="2"/>
            <w:shd w:val="clear" w:color="auto" w:fill="FFFFFF"/>
            <w:vAlign w:val="center"/>
          </w:tcPr>
          <w:p w14:paraId="62168185" w14:textId="77777777" w:rsidR="00B40DDD" w:rsidRPr="008A596A" w:rsidRDefault="00B40DDD" w:rsidP="00B40DDD">
            <w:pPr>
              <w:autoSpaceDE w:val="0"/>
              <w:autoSpaceDN w:val="0"/>
              <w:adjustRightInd w:val="0"/>
              <w:jc w:val="center"/>
              <w:rPr>
                <w:sz w:val="18"/>
                <w:szCs w:val="18"/>
              </w:rPr>
            </w:pPr>
            <w:r w:rsidRPr="008A596A">
              <w:rPr>
                <w:sz w:val="18"/>
                <w:szCs w:val="18"/>
              </w:rPr>
              <w:t>14</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tcPr>
          <w:p w14:paraId="1473ABC1" w14:textId="77777777" w:rsidR="00B40DDD" w:rsidRPr="008A596A" w:rsidRDefault="00B40DDD" w:rsidP="00B40DDD">
            <w:pPr>
              <w:outlineLvl w:val="0"/>
              <w:rPr>
                <w:sz w:val="18"/>
                <w:szCs w:val="18"/>
              </w:rPr>
            </w:pPr>
            <w:r w:rsidRPr="008A596A">
              <w:rPr>
                <w:sz w:val="18"/>
                <w:szCs w:val="18"/>
              </w:rPr>
              <w:t xml:space="preserve">Ekran </w:t>
            </w:r>
          </w:p>
          <w:p w14:paraId="3490B5D3" w14:textId="3946E2FE" w:rsidR="00B40DDD" w:rsidRPr="008A596A" w:rsidRDefault="00B40DDD" w:rsidP="00B40DDD">
            <w:pPr>
              <w:outlineLvl w:val="0"/>
              <w:rPr>
                <w:sz w:val="18"/>
                <w:szCs w:val="18"/>
              </w:rPr>
            </w:pPr>
            <w:r w:rsidRPr="008A596A">
              <w:rPr>
                <w:sz w:val="18"/>
                <w:szCs w:val="18"/>
              </w:rPr>
              <w:t xml:space="preserve">Matowy, matryca IPS 16” 16:10 z podświetleniem w technologii LED, rozdzielczość WUXGA 1920x1200, 300 </w:t>
            </w:r>
            <w:proofErr w:type="spellStart"/>
            <w:r w:rsidRPr="008A596A">
              <w:rPr>
                <w:sz w:val="18"/>
                <w:szCs w:val="18"/>
              </w:rPr>
              <w:t>nits</w:t>
            </w:r>
            <w:proofErr w:type="spellEnd"/>
            <w:r w:rsidRPr="008A596A">
              <w:rPr>
                <w:sz w:val="18"/>
                <w:szCs w:val="18"/>
              </w:rPr>
              <w:t>, kontrast 800:1, Odświeżanie minimum 60Hz</w:t>
            </w:r>
          </w:p>
          <w:p w14:paraId="2E9C27A9" w14:textId="77777777" w:rsidR="00B40DDD" w:rsidRPr="008A596A" w:rsidRDefault="00B40DDD" w:rsidP="00B40DDD">
            <w:pPr>
              <w:snapToGrid w:val="0"/>
              <w:jc w:val="both"/>
              <w:rPr>
                <w:sz w:val="18"/>
                <w:szCs w:val="18"/>
              </w:rPr>
            </w:pPr>
            <w:r w:rsidRPr="008A596A">
              <w:rPr>
                <w:sz w:val="18"/>
                <w:szCs w:val="18"/>
              </w:rPr>
              <w:t>Kąt otwarcia pokrywy ekranu min. 180 stopni.</w:t>
            </w:r>
          </w:p>
        </w:tc>
        <w:tc>
          <w:tcPr>
            <w:tcW w:w="3544" w:type="dxa"/>
            <w:gridSpan w:val="2"/>
            <w:shd w:val="clear" w:color="auto" w:fill="FFFFFF"/>
            <w:vAlign w:val="center"/>
          </w:tcPr>
          <w:p w14:paraId="37AA473A" w14:textId="77777777" w:rsidR="00B40DDD" w:rsidRPr="008A596A" w:rsidRDefault="00B40DDD" w:rsidP="00B40DDD">
            <w:pPr>
              <w:autoSpaceDE w:val="0"/>
              <w:autoSpaceDN w:val="0"/>
              <w:adjustRightInd w:val="0"/>
              <w:rPr>
                <w:sz w:val="18"/>
                <w:szCs w:val="18"/>
              </w:rPr>
            </w:pPr>
          </w:p>
        </w:tc>
      </w:tr>
      <w:tr w:rsidR="00B40DDD" w:rsidRPr="008A596A" w14:paraId="06EC030C"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148"/>
          <w:jc w:val="center"/>
        </w:trPr>
        <w:tc>
          <w:tcPr>
            <w:tcW w:w="603" w:type="dxa"/>
            <w:gridSpan w:val="2"/>
            <w:shd w:val="clear" w:color="auto" w:fill="FFFFFF"/>
            <w:vAlign w:val="center"/>
          </w:tcPr>
          <w:p w14:paraId="060C3ACE" w14:textId="77777777" w:rsidR="00B40DDD" w:rsidRPr="008A596A" w:rsidRDefault="00B40DDD" w:rsidP="00B40DDD">
            <w:pPr>
              <w:autoSpaceDE w:val="0"/>
              <w:autoSpaceDN w:val="0"/>
              <w:adjustRightInd w:val="0"/>
              <w:jc w:val="center"/>
              <w:rPr>
                <w:sz w:val="18"/>
                <w:szCs w:val="18"/>
              </w:rPr>
            </w:pPr>
            <w:r w:rsidRPr="008A596A">
              <w:rPr>
                <w:sz w:val="18"/>
                <w:szCs w:val="18"/>
              </w:rPr>
              <w:t>15</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tcPr>
          <w:p w14:paraId="1E38B6BF" w14:textId="77777777" w:rsidR="00B40DDD" w:rsidRPr="008A596A" w:rsidRDefault="00B40DDD" w:rsidP="00B40DDD">
            <w:pPr>
              <w:outlineLvl w:val="0"/>
              <w:rPr>
                <w:sz w:val="18"/>
                <w:szCs w:val="18"/>
              </w:rPr>
            </w:pPr>
            <w:r w:rsidRPr="008A596A">
              <w:rPr>
                <w:sz w:val="18"/>
                <w:szCs w:val="18"/>
              </w:rPr>
              <w:t xml:space="preserve">Interfejsy / Komunikacja </w:t>
            </w:r>
          </w:p>
          <w:p w14:paraId="00C782ED" w14:textId="77777777" w:rsidR="00B40DDD" w:rsidRPr="008A596A" w:rsidRDefault="00B40DDD" w:rsidP="00B40DDD">
            <w:pPr>
              <w:snapToGrid w:val="0"/>
              <w:jc w:val="both"/>
              <w:rPr>
                <w:sz w:val="18"/>
                <w:szCs w:val="18"/>
              </w:rPr>
            </w:pPr>
            <w:r w:rsidRPr="008A596A">
              <w:rPr>
                <w:sz w:val="18"/>
                <w:szCs w:val="18"/>
              </w:rPr>
              <w:t xml:space="preserve">4x USB 3.2 z czego minimum 1 złącze </w:t>
            </w:r>
            <w:proofErr w:type="spellStart"/>
            <w:r w:rsidRPr="008A596A">
              <w:rPr>
                <w:sz w:val="18"/>
                <w:szCs w:val="18"/>
              </w:rPr>
              <w:t>Thunderbolt</w:t>
            </w:r>
            <w:proofErr w:type="spellEnd"/>
            <w:r w:rsidRPr="008A596A">
              <w:rPr>
                <w:sz w:val="18"/>
                <w:szCs w:val="18"/>
              </w:rPr>
              <w:t xml:space="preserve"> 4, umożliwiające podłączenie stacji dokującej lub zasilania notebooka. Złącze słuchawek i złącze mikrofonu typu COMBO, HDMI min. 2.1, RJ-45. </w:t>
            </w:r>
          </w:p>
        </w:tc>
        <w:tc>
          <w:tcPr>
            <w:tcW w:w="3544" w:type="dxa"/>
            <w:gridSpan w:val="2"/>
            <w:shd w:val="clear" w:color="auto" w:fill="FFFFFF"/>
            <w:vAlign w:val="center"/>
          </w:tcPr>
          <w:p w14:paraId="00F660CB" w14:textId="77777777" w:rsidR="00B40DDD" w:rsidRPr="008A596A" w:rsidRDefault="00B40DDD" w:rsidP="00B40DDD">
            <w:pPr>
              <w:autoSpaceDE w:val="0"/>
              <w:autoSpaceDN w:val="0"/>
              <w:adjustRightInd w:val="0"/>
              <w:rPr>
                <w:sz w:val="18"/>
                <w:szCs w:val="18"/>
              </w:rPr>
            </w:pPr>
          </w:p>
        </w:tc>
      </w:tr>
      <w:tr w:rsidR="00B40DDD" w:rsidRPr="008A596A" w14:paraId="2C486DE4"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222"/>
          <w:jc w:val="center"/>
        </w:trPr>
        <w:tc>
          <w:tcPr>
            <w:tcW w:w="603" w:type="dxa"/>
            <w:gridSpan w:val="2"/>
            <w:shd w:val="clear" w:color="auto" w:fill="FFFFFF"/>
            <w:vAlign w:val="center"/>
          </w:tcPr>
          <w:p w14:paraId="273DA449" w14:textId="77777777" w:rsidR="00B40DDD" w:rsidRPr="008A596A" w:rsidRDefault="00B40DDD" w:rsidP="00B40DDD">
            <w:pPr>
              <w:autoSpaceDE w:val="0"/>
              <w:autoSpaceDN w:val="0"/>
              <w:adjustRightInd w:val="0"/>
              <w:jc w:val="center"/>
              <w:rPr>
                <w:sz w:val="18"/>
                <w:szCs w:val="18"/>
              </w:rPr>
            </w:pPr>
            <w:r w:rsidRPr="008A596A">
              <w:rPr>
                <w:sz w:val="18"/>
                <w:szCs w:val="18"/>
              </w:rPr>
              <w:t>16</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tcPr>
          <w:p w14:paraId="02D44336" w14:textId="77777777" w:rsidR="00B40DDD" w:rsidRPr="008A596A" w:rsidRDefault="00B40DDD" w:rsidP="00B40DDD">
            <w:pPr>
              <w:rPr>
                <w:sz w:val="18"/>
                <w:szCs w:val="18"/>
              </w:rPr>
            </w:pPr>
            <w:r w:rsidRPr="008A596A">
              <w:rPr>
                <w:sz w:val="18"/>
                <w:szCs w:val="18"/>
              </w:rPr>
              <w:t>Karta sieciowa WLAN</w:t>
            </w:r>
          </w:p>
          <w:p w14:paraId="24231BF3" w14:textId="77777777" w:rsidR="00B40DDD" w:rsidRPr="008A596A" w:rsidRDefault="00B40DDD" w:rsidP="00B40DDD">
            <w:pPr>
              <w:rPr>
                <w:sz w:val="18"/>
                <w:szCs w:val="18"/>
              </w:rPr>
            </w:pPr>
            <w:r w:rsidRPr="008A596A">
              <w:rPr>
                <w:sz w:val="18"/>
                <w:szCs w:val="18"/>
              </w:rPr>
              <w:t>Wbudowana karta sieciowa, pracująca w standardzie BE</w:t>
            </w:r>
          </w:p>
          <w:p w14:paraId="71F40EFF" w14:textId="77777777" w:rsidR="00B40DDD" w:rsidRPr="008A596A" w:rsidRDefault="00B40DDD" w:rsidP="00B40DDD">
            <w:pPr>
              <w:tabs>
                <w:tab w:val="left" w:pos="414"/>
              </w:tabs>
              <w:snapToGrid w:val="0"/>
              <w:jc w:val="both"/>
              <w:rPr>
                <w:sz w:val="18"/>
                <w:szCs w:val="18"/>
              </w:rPr>
            </w:pPr>
            <w:r w:rsidRPr="008A596A">
              <w:rPr>
                <w:sz w:val="18"/>
                <w:szCs w:val="18"/>
              </w:rPr>
              <w:t>Bluetooth min. 5.4</w:t>
            </w:r>
          </w:p>
        </w:tc>
        <w:tc>
          <w:tcPr>
            <w:tcW w:w="3544" w:type="dxa"/>
            <w:gridSpan w:val="2"/>
            <w:shd w:val="clear" w:color="auto" w:fill="FFFFFF"/>
            <w:vAlign w:val="center"/>
          </w:tcPr>
          <w:p w14:paraId="3AF035B0" w14:textId="77777777" w:rsidR="00B40DDD" w:rsidRPr="008A596A" w:rsidRDefault="00B40DDD" w:rsidP="00B40DDD">
            <w:pPr>
              <w:autoSpaceDE w:val="0"/>
              <w:autoSpaceDN w:val="0"/>
              <w:adjustRightInd w:val="0"/>
              <w:rPr>
                <w:sz w:val="18"/>
                <w:szCs w:val="18"/>
              </w:rPr>
            </w:pPr>
          </w:p>
        </w:tc>
      </w:tr>
      <w:tr w:rsidR="00B40DDD" w:rsidRPr="008A596A" w14:paraId="5A733937"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434"/>
          <w:jc w:val="center"/>
        </w:trPr>
        <w:tc>
          <w:tcPr>
            <w:tcW w:w="603" w:type="dxa"/>
            <w:gridSpan w:val="2"/>
            <w:shd w:val="clear" w:color="auto" w:fill="FFFFFF"/>
            <w:vAlign w:val="center"/>
          </w:tcPr>
          <w:p w14:paraId="71AC8C35" w14:textId="77777777" w:rsidR="00B40DDD" w:rsidRPr="008A596A" w:rsidRDefault="00B40DDD" w:rsidP="00B40DDD">
            <w:pPr>
              <w:autoSpaceDE w:val="0"/>
              <w:autoSpaceDN w:val="0"/>
              <w:adjustRightInd w:val="0"/>
              <w:jc w:val="center"/>
              <w:rPr>
                <w:sz w:val="18"/>
                <w:szCs w:val="18"/>
              </w:rPr>
            </w:pPr>
            <w:r w:rsidRPr="008A596A">
              <w:rPr>
                <w:sz w:val="18"/>
                <w:szCs w:val="18"/>
              </w:rPr>
              <w:lastRenderedPageBreak/>
              <w:t>17</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tcPr>
          <w:p w14:paraId="038BB8EE" w14:textId="77777777" w:rsidR="00B40DDD" w:rsidRPr="008A596A" w:rsidRDefault="00B40DDD" w:rsidP="00B40DDD">
            <w:pPr>
              <w:rPr>
                <w:sz w:val="18"/>
                <w:szCs w:val="18"/>
              </w:rPr>
            </w:pPr>
            <w:r w:rsidRPr="008A596A">
              <w:rPr>
                <w:sz w:val="18"/>
                <w:szCs w:val="18"/>
              </w:rPr>
              <w:t>Klawiatura</w:t>
            </w:r>
          </w:p>
          <w:p w14:paraId="224236B0" w14:textId="77777777" w:rsidR="00B40DDD" w:rsidRPr="008A596A" w:rsidRDefault="00B40DDD" w:rsidP="00B40DDD">
            <w:pPr>
              <w:snapToGrid w:val="0"/>
              <w:jc w:val="both"/>
              <w:rPr>
                <w:sz w:val="18"/>
                <w:szCs w:val="18"/>
              </w:rPr>
            </w:pPr>
            <w:r w:rsidRPr="008A596A">
              <w:rPr>
                <w:sz w:val="18"/>
                <w:szCs w:val="18"/>
              </w:rPr>
              <w:t>Klawiatura odporna na zalanie cieczą, układ US, klawiatura wyposażona w 2 stopniowe podświetlanie przycisków (włączone, wyłączone).</w:t>
            </w:r>
          </w:p>
        </w:tc>
        <w:tc>
          <w:tcPr>
            <w:tcW w:w="3544" w:type="dxa"/>
            <w:gridSpan w:val="2"/>
            <w:shd w:val="clear" w:color="auto" w:fill="FFFFFF"/>
            <w:vAlign w:val="center"/>
          </w:tcPr>
          <w:p w14:paraId="6138C890" w14:textId="77777777" w:rsidR="00B40DDD" w:rsidRPr="008A596A" w:rsidRDefault="00B40DDD" w:rsidP="00B40DDD">
            <w:pPr>
              <w:autoSpaceDE w:val="0"/>
              <w:autoSpaceDN w:val="0"/>
              <w:adjustRightInd w:val="0"/>
              <w:rPr>
                <w:sz w:val="18"/>
                <w:szCs w:val="18"/>
              </w:rPr>
            </w:pPr>
          </w:p>
        </w:tc>
      </w:tr>
      <w:tr w:rsidR="00B40DDD" w:rsidRPr="008A596A" w14:paraId="1B422A58"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434"/>
          <w:jc w:val="center"/>
        </w:trPr>
        <w:tc>
          <w:tcPr>
            <w:tcW w:w="603" w:type="dxa"/>
            <w:gridSpan w:val="2"/>
            <w:shd w:val="clear" w:color="auto" w:fill="FFFFFF"/>
            <w:vAlign w:val="center"/>
          </w:tcPr>
          <w:p w14:paraId="1166EB52" w14:textId="77777777" w:rsidR="00B40DDD" w:rsidRPr="008A596A" w:rsidRDefault="00B40DDD" w:rsidP="00B40DDD">
            <w:pPr>
              <w:autoSpaceDE w:val="0"/>
              <w:autoSpaceDN w:val="0"/>
              <w:adjustRightInd w:val="0"/>
              <w:jc w:val="center"/>
              <w:rPr>
                <w:sz w:val="18"/>
                <w:szCs w:val="18"/>
              </w:rPr>
            </w:pPr>
            <w:r w:rsidRPr="008A596A">
              <w:rPr>
                <w:sz w:val="18"/>
                <w:szCs w:val="18"/>
              </w:rPr>
              <w:t>18</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tcPr>
          <w:p w14:paraId="345E5154" w14:textId="77777777" w:rsidR="00B40DDD" w:rsidRPr="008A596A" w:rsidRDefault="00B40DDD" w:rsidP="00B40DDD">
            <w:pPr>
              <w:rPr>
                <w:bCs/>
                <w:sz w:val="18"/>
                <w:szCs w:val="18"/>
              </w:rPr>
            </w:pPr>
            <w:r w:rsidRPr="008A596A">
              <w:rPr>
                <w:sz w:val="18"/>
                <w:szCs w:val="18"/>
              </w:rPr>
              <w:t>Czytnik linii papilarnych</w:t>
            </w:r>
          </w:p>
          <w:p w14:paraId="2162C142" w14:textId="77777777" w:rsidR="00B40DDD" w:rsidRPr="008A596A" w:rsidRDefault="00B40DDD" w:rsidP="00B40DDD">
            <w:pPr>
              <w:rPr>
                <w:bCs/>
                <w:sz w:val="18"/>
                <w:szCs w:val="18"/>
              </w:rPr>
            </w:pPr>
            <w:r w:rsidRPr="008A596A">
              <w:rPr>
                <w:bCs/>
                <w:sz w:val="18"/>
                <w:szCs w:val="18"/>
              </w:rPr>
              <w:t>Wbudowany czytnik linii papilarnych w przycisku zasilania.</w:t>
            </w:r>
          </w:p>
          <w:p w14:paraId="649CCE3A" w14:textId="77777777" w:rsidR="00B40DDD" w:rsidRPr="008A596A" w:rsidRDefault="00B40DDD" w:rsidP="00B40DDD">
            <w:pPr>
              <w:snapToGrid w:val="0"/>
              <w:jc w:val="both"/>
              <w:rPr>
                <w:sz w:val="18"/>
                <w:szCs w:val="18"/>
              </w:rPr>
            </w:pPr>
            <w:r w:rsidRPr="008A596A">
              <w:rPr>
                <w:bCs/>
                <w:sz w:val="18"/>
                <w:szCs w:val="18"/>
              </w:rPr>
              <w:t>Przycisk zasilania znajdujący się poza obrysem klawiatury, celem uniknięcia przypadkowego naciśnięcia. Nie dopuszcza się umiejscowienia przycisku włączania np. w górnym rzędzie klawiatury.</w:t>
            </w:r>
          </w:p>
        </w:tc>
        <w:tc>
          <w:tcPr>
            <w:tcW w:w="3544" w:type="dxa"/>
            <w:gridSpan w:val="2"/>
            <w:shd w:val="clear" w:color="auto" w:fill="FFFFFF"/>
            <w:vAlign w:val="center"/>
          </w:tcPr>
          <w:p w14:paraId="6EA06B52" w14:textId="77777777" w:rsidR="00B40DDD" w:rsidRPr="008A596A" w:rsidRDefault="00B40DDD" w:rsidP="00B40DDD">
            <w:pPr>
              <w:autoSpaceDE w:val="0"/>
              <w:autoSpaceDN w:val="0"/>
              <w:adjustRightInd w:val="0"/>
              <w:rPr>
                <w:sz w:val="18"/>
                <w:szCs w:val="18"/>
              </w:rPr>
            </w:pPr>
          </w:p>
        </w:tc>
      </w:tr>
      <w:tr w:rsidR="00B40DDD" w:rsidRPr="008A596A" w14:paraId="282BFBD7"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434"/>
          <w:jc w:val="center"/>
        </w:trPr>
        <w:tc>
          <w:tcPr>
            <w:tcW w:w="603" w:type="dxa"/>
            <w:gridSpan w:val="2"/>
            <w:shd w:val="clear" w:color="auto" w:fill="FFFFFF"/>
            <w:vAlign w:val="center"/>
          </w:tcPr>
          <w:p w14:paraId="545F27B1" w14:textId="77777777" w:rsidR="00B40DDD" w:rsidRPr="008A596A" w:rsidRDefault="00B40DDD" w:rsidP="00B40DDD">
            <w:pPr>
              <w:autoSpaceDE w:val="0"/>
              <w:autoSpaceDN w:val="0"/>
              <w:adjustRightInd w:val="0"/>
              <w:jc w:val="center"/>
              <w:rPr>
                <w:sz w:val="18"/>
                <w:szCs w:val="18"/>
              </w:rPr>
            </w:pPr>
            <w:r w:rsidRPr="008A596A">
              <w:rPr>
                <w:sz w:val="18"/>
                <w:szCs w:val="18"/>
              </w:rPr>
              <w:t>19</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tcPr>
          <w:p w14:paraId="61829434" w14:textId="77777777" w:rsidR="00B40DDD" w:rsidRPr="008A596A" w:rsidRDefault="00B40DDD" w:rsidP="00B40DDD">
            <w:pPr>
              <w:rPr>
                <w:sz w:val="18"/>
                <w:szCs w:val="18"/>
              </w:rPr>
            </w:pPr>
            <w:r w:rsidRPr="008A596A">
              <w:rPr>
                <w:sz w:val="18"/>
                <w:szCs w:val="18"/>
              </w:rPr>
              <w:t>Akumulator</w:t>
            </w:r>
          </w:p>
          <w:p w14:paraId="697C8619" w14:textId="77777777" w:rsidR="00B40DDD" w:rsidRPr="008A596A" w:rsidRDefault="00B40DDD" w:rsidP="00B40DDD">
            <w:pPr>
              <w:snapToGrid w:val="0"/>
              <w:jc w:val="both"/>
              <w:rPr>
                <w:sz w:val="18"/>
                <w:szCs w:val="18"/>
              </w:rPr>
            </w:pPr>
            <w:r w:rsidRPr="008A596A">
              <w:rPr>
                <w:sz w:val="18"/>
                <w:szCs w:val="18"/>
              </w:rPr>
              <w:t xml:space="preserve">O pojemności min. 64Wh, obsługujący funkcjonalność szybkiego ładowania od 0 do 80% w czasie 60 minut. </w:t>
            </w:r>
          </w:p>
        </w:tc>
        <w:tc>
          <w:tcPr>
            <w:tcW w:w="3544" w:type="dxa"/>
            <w:gridSpan w:val="2"/>
            <w:shd w:val="clear" w:color="auto" w:fill="FFFFFF"/>
            <w:vAlign w:val="center"/>
          </w:tcPr>
          <w:p w14:paraId="69316CE8" w14:textId="77777777" w:rsidR="00B40DDD" w:rsidRPr="008A596A" w:rsidRDefault="00B40DDD" w:rsidP="00B40DDD">
            <w:pPr>
              <w:autoSpaceDE w:val="0"/>
              <w:autoSpaceDN w:val="0"/>
              <w:adjustRightInd w:val="0"/>
              <w:rPr>
                <w:sz w:val="18"/>
                <w:szCs w:val="18"/>
              </w:rPr>
            </w:pPr>
          </w:p>
        </w:tc>
      </w:tr>
      <w:tr w:rsidR="00B40DDD" w:rsidRPr="008A596A" w14:paraId="25FD0358"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434"/>
          <w:jc w:val="center"/>
        </w:trPr>
        <w:tc>
          <w:tcPr>
            <w:tcW w:w="603" w:type="dxa"/>
            <w:gridSpan w:val="2"/>
            <w:shd w:val="clear" w:color="auto" w:fill="FFFFFF"/>
            <w:vAlign w:val="center"/>
          </w:tcPr>
          <w:p w14:paraId="3A692EBD" w14:textId="77777777" w:rsidR="00B40DDD" w:rsidRPr="008A596A" w:rsidRDefault="00B40DDD" w:rsidP="00B40DDD">
            <w:pPr>
              <w:autoSpaceDE w:val="0"/>
              <w:autoSpaceDN w:val="0"/>
              <w:adjustRightInd w:val="0"/>
              <w:jc w:val="center"/>
              <w:rPr>
                <w:sz w:val="18"/>
                <w:szCs w:val="18"/>
              </w:rPr>
            </w:pPr>
            <w:r w:rsidRPr="008A596A">
              <w:rPr>
                <w:sz w:val="18"/>
                <w:szCs w:val="18"/>
              </w:rPr>
              <w:t>20</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tcPr>
          <w:p w14:paraId="7032D502" w14:textId="77777777" w:rsidR="00B40DDD" w:rsidRPr="008A596A" w:rsidRDefault="00B40DDD" w:rsidP="00B40DDD">
            <w:pPr>
              <w:rPr>
                <w:sz w:val="18"/>
                <w:szCs w:val="18"/>
              </w:rPr>
            </w:pPr>
            <w:r w:rsidRPr="008A596A">
              <w:rPr>
                <w:sz w:val="18"/>
                <w:szCs w:val="18"/>
              </w:rPr>
              <w:t>Zasilacz</w:t>
            </w:r>
          </w:p>
          <w:p w14:paraId="6922B173" w14:textId="77777777" w:rsidR="00B40DDD" w:rsidRPr="008A596A" w:rsidRDefault="00B40DDD" w:rsidP="00B40DDD">
            <w:pPr>
              <w:snapToGrid w:val="0"/>
              <w:jc w:val="both"/>
              <w:rPr>
                <w:sz w:val="18"/>
                <w:szCs w:val="18"/>
              </w:rPr>
            </w:pPr>
            <w:r w:rsidRPr="008A596A">
              <w:rPr>
                <w:sz w:val="18"/>
                <w:szCs w:val="18"/>
              </w:rPr>
              <w:t>Zasilacz zewnętrzny USB-C 65W</w:t>
            </w:r>
          </w:p>
        </w:tc>
        <w:tc>
          <w:tcPr>
            <w:tcW w:w="3544" w:type="dxa"/>
            <w:gridSpan w:val="2"/>
            <w:shd w:val="clear" w:color="auto" w:fill="FFFFFF"/>
            <w:vAlign w:val="center"/>
          </w:tcPr>
          <w:p w14:paraId="72FE6F34" w14:textId="77777777" w:rsidR="00B40DDD" w:rsidRPr="008A596A" w:rsidRDefault="00B40DDD" w:rsidP="00B40DDD">
            <w:pPr>
              <w:autoSpaceDE w:val="0"/>
              <w:autoSpaceDN w:val="0"/>
              <w:adjustRightInd w:val="0"/>
              <w:rPr>
                <w:sz w:val="18"/>
                <w:szCs w:val="18"/>
              </w:rPr>
            </w:pPr>
          </w:p>
        </w:tc>
      </w:tr>
      <w:tr w:rsidR="00B40DDD" w:rsidRPr="008A596A" w14:paraId="09577DF2"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962"/>
          <w:jc w:val="center"/>
        </w:trPr>
        <w:tc>
          <w:tcPr>
            <w:tcW w:w="603" w:type="dxa"/>
            <w:gridSpan w:val="2"/>
            <w:shd w:val="clear" w:color="auto" w:fill="FFFFFF"/>
            <w:vAlign w:val="center"/>
          </w:tcPr>
          <w:p w14:paraId="76761EB5" w14:textId="77777777" w:rsidR="00B40DDD" w:rsidRPr="008A596A" w:rsidRDefault="00B40DDD" w:rsidP="00B40DDD">
            <w:pPr>
              <w:autoSpaceDE w:val="0"/>
              <w:autoSpaceDN w:val="0"/>
              <w:adjustRightInd w:val="0"/>
              <w:jc w:val="center"/>
              <w:rPr>
                <w:sz w:val="18"/>
                <w:szCs w:val="18"/>
              </w:rPr>
            </w:pPr>
            <w:bookmarkStart w:id="0" w:name="_Hlk213232439"/>
            <w:r w:rsidRPr="008A596A">
              <w:rPr>
                <w:sz w:val="18"/>
                <w:szCs w:val="18"/>
              </w:rPr>
              <w:t>21</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tcPr>
          <w:p w14:paraId="2C84FA7E" w14:textId="77777777" w:rsidR="00B40DDD" w:rsidRPr="008A596A" w:rsidRDefault="00B40DDD" w:rsidP="00B40DDD">
            <w:pPr>
              <w:rPr>
                <w:sz w:val="18"/>
                <w:szCs w:val="18"/>
              </w:rPr>
            </w:pPr>
            <w:r w:rsidRPr="008A596A">
              <w:rPr>
                <w:bCs/>
                <w:sz w:val="18"/>
                <w:szCs w:val="18"/>
              </w:rPr>
              <w:t>Certyfikaty, oświadczenia i standardy</w:t>
            </w:r>
          </w:p>
          <w:p w14:paraId="048A8D9E" w14:textId="77777777" w:rsidR="00B40DDD" w:rsidRPr="008A596A" w:rsidRDefault="00B40DDD" w:rsidP="00B40DDD">
            <w:pPr>
              <w:rPr>
                <w:bCs/>
                <w:sz w:val="18"/>
                <w:szCs w:val="18"/>
              </w:rPr>
            </w:pPr>
            <w:r w:rsidRPr="008A596A">
              <w:rPr>
                <w:sz w:val="18"/>
                <w:szCs w:val="18"/>
              </w:rPr>
              <w:t>Dla producenta sprzętu należy dostarczyć certyfikat:</w:t>
            </w:r>
          </w:p>
          <w:p w14:paraId="526791B5" w14:textId="643A353F" w:rsidR="00B40DDD" w:rsidRPr="008A596A" w:rsidRDefault="00B40DDD" w:rsidP="00B40DDD">
            <w:pPr>
              <w:rPr>
                <w:bCs/>
                <w:sz w:val="18"/>
                <w:szCs w:val="18"/>
              </w:rPr>
            </w:pPr>
            <w:r w:rsidRPr="008A596A">
              <w:rPr>
                <w:bCs/>
                <w:sz w:val="18"/>
                <w:szCs w:val="18"/>
              </w:rPr>
              <w:t>- ISO 9001 lub równoważny</w:t>
            </w:r>
          </w:p>
          <w:p w14:paraId="6A4DA624" w14:textId="52420E32" w:rsidR="00B40DDD" w:rsidRPr="008A596A" w:rsidRDefault="00B40DDD" w:rsidP="00B40DDD">
            <w:pPr>
              <w:rPr>
                <w:bCs/>
                <w:sz w:val="18"/>
                <w:szCs w:val="18"/>
              </w:rPr>
            </w:pPr>
            <w:r w:rsidRPr="008A596A">
              <w:rPr>
                <w:bCs/>
                <w:sz w:val="18"/>
                <w:szCs w:val="18"/>
              </w:rPr>
              <w:t>- ISO 14001 lub równoważny</w:t>
            </w:r>
          </w:p>
          <w:p w14:paraId="3FEBA7AB" w14:textId="68BE5369" w:rsidR="00B40DDD" w:rsidRPr="008A596A" w:rsidRDefault="00B40DDD" w:rsidP="00B40DDD">
            <w:pPr>
              <w:rPr>
                <w:bCs/>
                <w:sz w:val="18"/>
                <w:szCs w:val="18"/>
              </w:rPr>
            </w:pPr>
            <w:r w:rsidRPr="008A596A">
              <w:rPr>
                <w:bCs/>
                <w:sz w:val="18"/>
                <w:szCs w:val="18"/>
              </w:rPr>
              <w:t>- ISO 50001 lub równoważny</w:t>
            </w:r>
          </w:p>
          <w:p w14:paraId="4E8C16DF" w14:textId="77777777" w:rsidR="00B40DDD" w:rsidRPr="008A596A" w:rsidRDefault="00B40DDD" w:rsidP="00B40DDD">
            <w:pPr>
              <w:rPr>
                <w:sz w:val="18"/>
                <w:szCs w:val="18"/>
              </w:rPr>
            </w:pPr>
          </w:p>
          <w:p w14:paraId="6F565B5A" w14:textId="77777777" w:rsidR="00B40DDD" w:rsidRPr="008A596A" w:rsidRDefault="00B40DDD" w:rsidP="00B40DDD">
            <w:pPr>
              <w:rPr>
                <w:bCs/>
                <w:sz w:val="18"/>
                <w:szCs w:val="18"/>
              </w:rPr>
            </w:pPr>
            <w:r w:rsidRPr="008A596A">
              <w:rPr>
                <w:sz w:val="18"/>
                <w:szCs w:val="18"/>
              </w:rPr>
              <w:t>Dla komputera:</w:t>
            </w:r>
          </w:p>
          <w:p w14:paraId="5EFB6C93" w14:textId="77777777" w:rsidR="00B40DDD" w:rsidRPr="008A596A" w:rsidRDefault="00B40DDD" w:rsidP="00B40DDD">
            <w:pPr>
              <w:jc w:val="both"/>
              <w:rPr>
                <w:bCs/>
                <w:sz w:val="18"/>
                <w:szCs w:val="18"/>
              </w:rPr>
            </w:pPr>
            <w:r w:rsidRPr="008A596A">
              <w:rPr>
                <w:bCs/>
                <w:sz w:val="18"/>
                <w:szCs w:val="18"/>
              </w:rPr>
              <w:t>- ENERGY STAR 9.0</w:t>
            </w:r>
          </w:p>
          <w:p w14:paraId="6E813E5B" w14:textId="77777777" w:rsidR="00B40DDD" w:rsidRPr="008A596A" w:rsidRDefault="00B40DDD" w:rsidP="00B40DDD">
            <w:pPr>
              <w:jc w:val="both"/>
              <w:rPr>
                <w:bCs/>
                <w:sz w:val="18"/>
                <w:szCs w:val="18"/>
              </w:rPr>
            </w:pPr>
            <w:r w:rsidRPr="008A596A">
              <w:rPr>
                <w:bCs/>
                <w:sz w:val="18"/>
                <w:szCs w:val="18"/>
              </w:rPr>
              <w:t xml:space="preserve">- EPEAT Gold dla kraju Polska według danych widocznych na stronie </w:t>
            </w:r>
            <w:hyperlink r:id="rId10" w:history="1">
              <w:r w:rsidRPr="008A596A">
                <w:rPr>
                  <w:rStyle w:val="Hipercze"/>
                  <w:bCs/>
                  <w:color w:val="auto"/>
                  <w:sz w:val="18"/>
                  <w:szCs w:val="18"/>
                </w:rPr>
                <w:t>https://epeat.net/search-computers-and-displays</w:t>
              </w:r>
            </w:hyperlink>
            <w:r w:rsidRPr="008A596A">
              <w:rPr>
                <w:bCs/>
                <w:sz w:val="18"/>
                <w:szCs w:val="18"/>
              </w:rPr>
              <w:t xml:space="preserve"> </w:t>
            </w:r>
          </w:p>
          <w:p w14:paraId="6F422C08" w14:textId="77777777" w:rsidR="00B40DDD" w:rsidRPr="008A596A" w:rsidRDefault="00B40DDD" w:rsidP="00B40DDD">
            <w:pPr>
              <w:jc w:val="both"/>
              <w:rPr>
                <w:bCs/>
                <w:sz w:val="18"/>
                <w:szCs w:val="18"/>
              </w:rPr>
            </w:pPr>
            <w:r w:rsidRPr="008A596A">
              <w:rPr>
                <w:bCs/>
                <w:sz w:val="18"/>
                <w:szCs w:val="18"/>
              </w:rPr>
              <w:t>- Mil-STD-810H</w:t>
            </w:r>
          </w:p>
          <w:p w14:paraId="58A01C3A" w14:textId="77777777" w:rsidR="00B40DDD" w:rsidRPr="008A596A" w:rsidRDefault="00B40DDD" w:rsidP="00B40DDD">
            <w:pPr>
              <w:rPr>
                <w:bCs/>
                <w:sz w:val="18"/>
                <w:szCs w:val="18"/>
              </w:rPr>
            </w:pPr>
            <w:r w:rsidRPr="008A596A">
              <w:rPr>
                <w:bCs/>
                <w:sz w:val="18"/>
                <w:szCs w:val="18"/>
              </w:rPr>
              <w:t>- Deklaracja zgodności CE</w:t>
            </w:r>
          </w:p>
          <w:p w14:paraId="1167B783" w14:textId="5454E7AD" w:rsidR="00B40DDD" w:rsidRPr="008A596A" w:rsidRDefault="00B40DDD" w:rsidP="00B40DDD">
            <w:pPr>
              <w:jc w:val="both"/>
              <w:rPr>
                <w:b/>
                <w:bCs/>
                <w:sz w:val="18"/>
                <w:szCs w:val="18"/>
              </w:rPr>
            </w:pPr>
            <w:r w:rsidRPr="008A596A">
              <w:rPr>
                <w:bCs/>
                <w:sz w:val="18"/>
                <w:szCs w:val="18"/>
              </w:rPr>
              <w:t xml:space="preserve">- Potwierdzenie spełnienia kryteriów środowiskowych, w tym zgodności z dyrektywą </w:t>
            </w:r>
            <w:proofErr w:type="spellStart"/>
            <w:r w:rsidRPr="008A596A">
              <w:rPr>
                <w:bCs/>
                <w:sz w:val="18"/>
                <w:szCs w:val="18"/>
              </w:rPr>
              <w:t>RoHS</w:t>
            </w:r>
            <w:proofErr w:type="spellEnd"/>
            <w:r w:rsidRPr="008A596A">
              <w:rPr>
                <w:bCs/>
                <w:sz w:val="18"/>
                <w:szCs w:val="18"/>
              </w:rPr>
              <w:t xml:space="preserve"> Unii Europejskiej o eliminacji substancji niebezpiecznych w postaci oświadczenia producenta jednostki</w:t>
            </w:r>
            <w:r w:rsidR="002954BA">
              <w:rPr>
                <w:bCs/>
                <w:sz w:val="18"/>
                <w:szCs w:val="18"/>
              </w:rPr>
              <w:t xml:space="preserve"> (dostarczany wraz z dostawą)</w:t>
            </w:r>
            <w:r w:rsidR="005F6F8D">
              <w:rPr>
                <w:bCs/>
                <w:sz w:val="18"/>
                <w:szCs w:val="18"/>
              </w:rPr>
              <w:t xml:space="preserve"> </w:t>
            </w:r>
            <w:r w:rsidR="005F6F8D" w:rsidRPr="005F6F8D">
              <w:rPr>
                <w:bCs/>
                <w:sz w:val="18"/>
                <w:szCs w:val="18"/>
              </w:rPr>
              <w:t>- wymóg wynikający z realizacji polityki DNSH</w:t>
            </w:r>
          </w:p>
        </w:tc>
        <w:tc>
          <w:tcPr>
            <w:tcW w:w="3544" w:type="dxa"/>
            <w:gridSpan w:val="2"/>
            <w:shd w:val="clear" w:color="auto" w:fill="FFFFFF"/>
            <w:vAlign w:val="center"/>
          </w:tcPr>
          <w:p w14:paraId="52F7D948" w14:textId="77777777" w:rsidR="00B40DDD" w:rsidRPr="008A596A" w:rsidRDefault="00B40DDD" w:rsidP="00B40DDD">
            <w:pPr>
              <w:autoSpaceDE w:val="0"/>
              <w:autoSpaceDN w:val="0"/>
              <w:adjustRightInd w:val="0"/>
              <w:rPr>
                <w:sz w:val="18"/>
                <w:szCs w:val="18"/>
              </w:rPr>
            </w:pPr>
          </w:p>
        </w:tc>
      </w:tr>
      <w:bookmarkEnd w:id="0"/>
      <w:tr w:rsidR="00B40DDD" w:rsidRPr="008A596A" w14:paraId="02B922CF"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962"/>
          <w:jc w:val="center"/>
        </w:trPr>
        <w:tc>
          <w:tcPr>
            <w:tcW w:w="603" w:type="dxa"/>
            <w:gridSpan w:val="2"/>
            <w:shd w:val="clear" w:color="auto" w:fill="FFFFFF"/>
            <w:vAlign w:val="center"/>
          </w:tcPr>
          <w:p w14:paraId="7C8757C5" w14:textId="77777777" w:rsidR="00B40DDD" w:rsidRPr="008A596A" w:rsidRDefault="00B40DDD" w:rsidP="00B40DDD">
            <w:pPr>
              <w:autoSpaceDE w:val="0"/>
              <w:autoSpaceDN w:val="0"/>
              <w:adjustRightInd w:val="0"/>
              <w:jc w:val="center"/>
              <w:rPr>
                <w:sz w:val="18"/>
                <w:szCs w:val="18"/>
              </w:rPr>
            </w:pPr>
            <w:r w:rsidRPr="008A596A">
              <w:rPr>
                <w:sz w:val="18"/>
                <w:szCs w:val="18"/>
              </w:rPr>
              <w:t>22</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tcPr>
          <w:p w14:paraId="6F3F1CDF" w14:textId="77777777" w:rsidR="00B40DDD" w:rsidRPr="008A596A" w:rsidRDefault="00B40DDD" w:rsidP="00B40DDD">
            <w:pPr>
              <w:rPr>
                <w:sz w:val="18"/>
                <w:szCs w:val="18"/>
              </w:rPr>
            </w:pPr>
            <w:r w:rsidRPr="008A596A">
              <w:rPr>
                <w:bCs/>
                <w:sz w:val="18"/>
                <w:szCs w:val="18"/>
              </w:rPr>
              <w:t>System operacyjny</w:t>
            </w:r>
          </w:p>
          <w:p w14:paraId="63437E09" w14:textId="72FF5DE9" w:rsidR="00B40DDD" w:rsidRPr="008A596A" w:rsidRDefault="00B40DDD" w:rsidP="00B40DDD">
            <w:pPr>
              <w:rPr>
                <w:sz w:val="18"/>
                <w:szCs w:val="18"/>
              </w:rPr>
            </w:pPr>
            <w:r w:rsidRPr="008A596A">
              <w:rPr>
                <w:sz w:val="18"/>
                <w:szCs w:val="18"/>
              </w:rPr>
              <w:t>Microsoft Windows 11 Pro 64 bit lub równoważny system operacyjny klasy PC, który spełnia następujące wymagania poprzez wbudowane mechanizmy, bez użycia dodatkowych aplikacji:</w:t>
            </w:r>
          </w:p>
          <w:p w14:paraId="2F47162F" w14:textId="77777777" w:rsidR="00B40DDD" w:rsidRPr="008A596A" w:rsidRDefault="00B40DDD" w:rsidP="00B40DDD">
            <w:pPr>
              <w:jc w:val="both"/>
              <w:rPr>
                <w:sz w:val="18"/>
                <w:szCs w:val="18"/>
              </w:rPr>
            </w:pPr>
            <w:r w:rsidRPr="008A596A">
              <w:rPr>
                <w:sz w:val="18"/>
                <w:szCs w:val="18"/>
              </w:rPr>
              <w:t>1.</w:t>
            </w:r>
            <w:r w:rsidRPr="008A596A">
              <w:rPr>
                <w:sz w:val="18"/>
                <w:szCs w:val="18"/>
              </w:rPr>
              <w:tab/>
              <w:t>Dostępne dwa rodzaje graficznego interfejsu użytkownika:</w:t>
            </w:r>
          </w:p>
          <w:p w14:paraId="552AC6AA" w14:textId="77777777" w:rsidR="00B40DDD" w:rsidRPr="008A596A" w:rsidRDefault="00B40DDD" w:rsidP="00B40DDD">
            <w:pPr>
              <w:jc w:val="both"/>
              <w:rPr>
                <w:sz w:val="18"/>
                <w:szCs w:val="18"/>
              </w:rPr>
            </w:pPr>
            <w:r w:rsidRPr="008A596A">
              <w:rPr>
                <w:sz w:val="18"/>
                <w:szCs w:val="18"/>
              </w:rPr>
              <w:t>a.</w:t>
            </w:r>
            <w:r w:rsidRPr="008A596A">
              <w:rPr>
                <w:sz w:val="18"/>
                <w:szCs w:val="18"/>
              </w:rPr>
              <w:tab/>
              <w:t>Klasyczny, umożliwiający obsługę przy pomocy klawiatury i myszy,</w:t>
            </w:r>
          </w:p>
          <w:p w14:paraId="65144D6F" w14:textId="77777777" w:rsidR="00B40DDD" w:rsidRPr="008A596A" w:rsidRDefault="00B40DDD" w:rsidP="00B40DDD">
            <w:pPr>
              <w:jc w:val="both"/>
              <w:rPr>
                <w:sz w:val="18"/>
                <w:szCs w:val="18"/>
              </w:rPr>
            </w:pPr>
            <w:r w:rsidRPr="008A596A">
              <w:rPr>
                <w:sz w:val="18"/>
                <w:szCs w:val="18"/>
              </w:rPr>
              <w:t>b.</w:t>
            </w:r>
            <w:r w:rsidRPr="008A596A">
              <w:rPr>
                <w:sz w:val="18"/>
                <w:szCs w:val="18"/>
              </w:rPr>
              <w:tab/>
              <w:t>Dotykowy umożliwiający sterowanie dotykiem na urządzeniach typu tablet lub monitorach dotykowych</w:t>
            </w:r>
          </w:p>
          <w:p w14:paraId="56EB87D2" w14:textId="77777777" w:rsidR="00B40DDD" w:rsidRPr="008A596A" w:rsidRDefault="00B40DDD" w:rsidP="00B40DDD">
            <w:pPr>
              <w:jc w:val="both"/>
              <w:rPr>
                <w:sz w:val="18"/>
                <w:szCs w:val="18"/>
              </w:rPr>
            </w:pPr>
            <w:r w:rsidRPr="008A596A">
              <w:rPr>
                <w:sz w:val="18"/>
                <w:szCs w:val="18"/>
              </w:rPr>
              <w:t>2.</w:t>
            </w:r>
            <w:r w:rsidRPr="008A596A">
              <w:rPr>
                <w:sz w:val="18"/>
                <w:szCs w:val="18"/>
              </w:rPr>
              <w:tab/>
              <w:t>Funkcje związane z obsługą komputerów typu tablet, z wbudowanym modułem „uczenia się” pisma użytkownika – obsługa języka polskiego</w:t>
            </w:r>
          </w:p>
          <w:p w14:paraId="24C65DBB" w14:textId="77777777" w:rsidR="00B40DDD" w:rsidRPr="008A596A" w:rsidRDefault="00B40DDD" w:rsidP="00B40DDD">
            <w:pPr>
              <w:jc w:val="both"/>
              <w:rPr>
                <w:sz w:val="18"/>
                <w:szCs w:val="18"/>
              </w:rPr>
            </w:pPr>
            <w:r w:rsidRPr="008A596A">
              <w:rPr>
                <w:sz w:val="18"/>
                <w:szCs w:val="18"/>
              </w:rPr>
              <w:t>3.</w:t>
            </w:r>
            <w:r w:rsidRPr="008A596A">
              <w:rPr>
                <w:sz w:val="18"/>
                <w:szCs w:val="18"/>
              </w:rPr>
              <w:tab/>
              <w:t>Interfejs użytkownika dostępny w wielu językach do wyboru – w tym polskim i angielskim</w:t>
            </w:r>
          </w:p>
          <w:p w14:paraId="69068BA0" w14:textId="77777777" w:rsidR="00B40DDD" w:rsidRPr="008A596A" w:rsidRDefault="00B40DDD" w:rsidP="00B40DDD">
            <w:pPr>
              <w:jc w:val="both"/>
              <w:rPr>
                <w:sz w:val="18"/>
                <w:szCs w:val="18"/>
              </w:rPr>
            </w:pPr>
            <w:r w:rsidRPr="008A596A">
              <w:rPr>
                <w:sz w:val="18"/>
                <w:szCs w:val="18"/>
              </w:rPr>
              <w:t>4.</w:t>
            </w:r>
            <w:r w:rsidRPr="008A596A">
              <w:rPr>
                <w:sz w:val="18"/>
                <w:szCs w:val="18"/>
              </w:rPr>
              <w:tab/>
              <w:t>Możliwość tworzenia pulpitów wirtualnych, przenoszenia aplikacji pomiędzy pulpitami i przełączanie się pomiędzy pulpitami za pomocą skrótów klawiaturowych lub GUI.</w:t>
            </w:r>
          </w:p>
          <w:p w14:paraId="3B2757E9" w14:textId="77777777" w:rsidR="00B40DDD" w:rsidRPr="008A596A" w:rsidRDefault="00B40DDD" w:rsidP="00B40DDD">
            <w:pPr>
              <w:jc w:val="both"/>
              <w:rPr>
                <w:sz w:val="18"/>
                <w:szCs w:val="18"/>
              </w:rPr>
            </w:pPr>
            <w:r w:rsidRPr="008A596A">
              <w:rPr>
                <w:sz w:val="18"/>
                <w:szCs w:val="18"/>
              </w:rPr>
              <w:t>5.</w:t>
            </w:r>
            <w:r w:rsidRPr="008A596A">
              <w:rPr>
                <w:sz w:val="18"/>
                <w:szCs w:val="18"/>
              </w:rPr>
              <w:tab/>
              <w:t>Wbudowane w system operacyjny minimum dwie przeglądarki Internetowe</w:t>
            </w:r>
          </w:p>
          <w:p w14:paraId="6F6456DD" w14:textId="77777777" w:rsidR="00B40DDD" w:rsidRPr="008A596A" w:rsidRDefault="00B40DDD" w:rsidP="00B40DDD">
            <w:pPr>
              <w:jc w:val="both"/>
              <w:rPr>
                <w:sz w:val="18"/>
                <w:szCs w:val="18"/>
              </w:rPr>
            </w:pPr>
            <w:r w:rsidRPr="008A596A">
              <w:rPr>
                <w:sz w:val="18"/>
                <w:szCs w:val="18"/>
              </w:rPr>
              <w:t>6.</w:t>
            </w:r>
            <w:r w:rsidRPr="008A596A">
              <w:rPr>
                <w:sz w:val="18"/>
                <w:szCs w:val="18"/>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77655897" w14:textId="77777777" w:rsidR="00B40DDD" w:rsidRPr="008A596A" w:rsidRDefault="00B40DDD" w:rsidP="00B40DDD">
            <w:pPr>
              <w:jc w:val="both"/>
              <w:rPr>
                <w:sz w:val="18"/>
                <w:szCs w:val="18"/>
              </w:rPr>
            </w:pPr>
            <w:r w:rsidRPr="008A596A">
              <w:rPr>
                <w:sz w:val="18"/>
                <w:szCs w:val="18"/>
              </w:rPr>
              <w:t>7.</w:t>
            </w:r>
            <w:r w:rsidRPr="008A596A">
              <w:rPr>
                <w:sz w:val="18"/>
                <w:szCs w:val="18"/>
              </w:rPr>
              <w:tab/>
              <w:t>Zlokalizowane w języku polskim, co najmniej następujące elementy: menu, pomoc, komunikaty systemowe, menedżer plików.</w:t>
            </w:r>
          </w:p>
          <w:p w14:paraId="06047FE3" w14:textId="77777777" w:rsidR="00B40DDD" w:rsidRPr="008A596A" w:rsidRDefault="00B40DDD" w:rsidP="00B40DDD">
            <w:pPr>
              <w:jc w:val="both"/>
              <w:rPr>
                <w:sz w:val="18"/>
                <w:szCs w:val="18"/>
              </w:rPr>
            </w:pPr>
            <w:r w:rsidRPr="008A596A">
              <w:rPr>
                <w:sz w:val="18"/>
                <w:szCs w:val="18"/>
              </w:rPr>
              <w:t>8.</w:t>
            </w:r>
            <w:r w:rsidRPr="008A596A">
              <w:rPr>
                <w:sz w:val="18"/>
                <w:szCs w:val="18"/>
              </w:rPr>
              <w:tab/>
              <w:t>Graficzne środowisko instalacji i konfiguracji dostępne w języku polskim</w:t>
            </w:r>
          </w:p>
          <w:p w14:paraId="75AAD1A6" w14:textId="77777777" w:rsidR="00B40DDD" w:rsidRPr="008A596A" w:rsidRDefault="00B40DDD" w:rsidP="00B40DDD">
            <w:pPr>
              <w:jc w:val="both"/>
              <w:rPr>
                <w:sz w:val="18"/>
                <w:szCs w:val="18"/>
              </w:rPr>
            </w:pPr>
            <w:r w:rsidRPr="008A596A">
              <w:rPr>
                <w:sz w:val="18"/>
                <w:szCs w:val="18"/>
              </w:rPr>
              <w:t>9.</w:t>
            </w:r>
            <w:r w:rsidRPr="008A596A">
              <w:rPr>
                <w:sz w:val="18"/>
                <w:szCs w:val="18"/>
              </w:rPr>
              <w:tab/>
              <w:t>Wbudowany system pomocy w języku polskim.</w:t>
            </w:r>
          </w:p>
          <w:p w14:paraId="3539B143" w14:textId="77777777" w:rsidR="00B40DDD" w:rsidRPr="008A596A" w:rsidRDefault="00B40DDD" w:rsidP="00B40DDD">
            <w:pPr>
              <w:jc w:val="both"/>
              <w:rPr>
                <w:sz w:val="18"/>
                <w:szCs w:val="18"/>
              </w:rPr>
            </w:pPr>
            <w:r w:rsidRPr="008A596A">
              <w:rPr>
                <w:sz w:val="18"/>
                <w:szCs w:val="18"/>
              </w:rPr>
              <w:t>10.</w:t>
            </w:r>
            <w:r w:rsidRPr="008A596A">
              <w:rPr>
                <w:sz w:val="18"/>
                <w:szCs w:val="18"/>
              </w:rPr>
              <w:tab/>
              <w:t>Możliwość przystosowania stanowiska dla osób niepełnosprawnych (np. słabo widzących).</w:t>
            </w:r>
          </w:p>
          <w:p w14:paraId="015216CF" w14:textId="77777777" w:rsidR="00B40DDD" w:rsidRPr="008A596A" w:rsidRDefault="00B40DDD" w:rsidP="00B40DDD">
            <w:pPr>
              <w:jc w:val="both"/>
              <w:rPr>
                <w:sz w:val="18"/>
                <w:szCs w:val="18"/>
              </w:rPr>
            </w:pPr>
            <w:r w:rsidRPr="008A596A">
              <w:rPr>
                <w:sz w:val="18"/>
                <w:szCs w:val="18"/>
              </w:rPr>
              <w:t>11.</w:t>
            </w:r>
            <w:r w:rsidRPr="008A596A">
              <w:rPr>
                <w:sz w:val="18"/>
                <w:szCs w:val="18"/>
              </w:rPr>
              <w:tab/>
              <w:t>Możliwość dokonywania aktualizacji i poprawek systemu poprzez mechanizm zarządzany przez administratora systemu Zamawiającego.</w:t>
            </w:r>
          </w:p>
          <w:p w14:paraId="4541B0E8" w14:textId="77777777" w:rsidR="00B40DDD" w:rsidRPr="008A596A" w:rsidRDefault="00B40DDD" w:rsidP="00B40DDD">
            <w:pPr>
              <w:jc w:val="both"/>
              <w:rPr>
                <w:sz w:val="18"/>
                <w:szCs w:val="18"/>
              </w:rPr>
            </w:pPr>
            <w:r w:rsidRPr="008A596A">
              <w:rPr>
                <w:sz w:val="18"/>
                <w:szCs w:val="18"/>
              </w:rPr>
              <w:t>12.</w:t>
            </w:r>
            <w:r w:rsidRPr="008A596A">
              <w:rPr>
                <w:sz w:val="18"/>
                <w:szCs w:val="18"/>
              </w:rPr>
              <w:tab/>
              <w:t xml:space="preserve">Możliwość dostarczania poprawek do systemu operacyjnego w modelu </w:t>
            </w:r>
            <w:proofErr w:type="spellStart"/>
            <w:r w:rsidRPr="008A596A">
              <w:rPr>
                <w:sz w:val="18"/>
                <w:szCs w:val="18"/>
              </w:rPr>
              <w:t>peer</w:t>
            </w:r>
            <w:proofErr w:type="spellEnd"/>
            <w:r w:rsidRPr="008A596A">
              <w:rPr>
                <w:sz w:val="18"/>
                <w:szCs w:val="18"/>
              </w:rPr>
              <w:t>-to-</w:t>
            </w:r>
            <w:proofErr w:type="spellStart"/>
            <w:r w:rsidRPr="008A596A">
              <w:rPr>
                <w:sz w:val="18"/>
                <w:szCs w:val="18"/>
              </w:rPr>
              <w:t>peer</w:t>
            </w:r>
            <w:proofErr w:type="spellEnd"/>
            <w:r w:rsidRPr="008A596A">
              <w:rPr>
                <w:sz w:val="18"/>
                <w:szCs w:val="18"/>
              </w:rPr>
              <w:t>.</w:t>
            </w:r>
          </w:p>
          <w:p w14:paraId="042C867C" w14:textId="77777777" w:rsidR="00B40DDD" w:rsidRPr="008A596A" w:rsidRDefault="00B40DDD" w:rsidP="00B40DDD">
            <w:pPr>
              <w:jc w:val="both"/>
              <w:rPr>
                <w:sz w:val="18"/>
                <w:szCs w:val="18"/>
              </w:rPr>
            </w:pPr>
            <w:r w:rsidRPr="008A596A">
              <w:rPr>
                <w:sz w:val="18"/>
                <w:szCs w:val="18"/>
              </w:rPr>
              <w:t>13.</w:t>
            </w:r>
            <w:r w:rsidRPr="008A596A">
              <w:rPr>
                <w:sz w:val="18"/>
                <w:szCs w:val="18"/>
              </w:rPr>
              <w:tab/>
              <w:t>Możliwość sterowania czasem dostarczania nowych wersji systemu operacyjnego, możliwość centralnego opóźniania dostarczania nowej wersji o minimum 4 miesiące.</w:t>
            </w:r>
          </w:p>
          <w:p w14:paraId="3B2FE597" w14:textId="77777777" w:rsidR="00B40DDD" w:rsidRPr="008A596A" w:rsidRDefault="00B40DDD" w:rsidP="00B40DDD">
            <w:pPr>
              <w:jc w:val="both"/>
              <w:rPr>
                <w:sz w:val="18"/>
                <w:szCs w:val="18"/>
              </w:rPr>
            </w:pPr>
            <w:r w:rsidRPr="008A596A">
              <w:rPr>
                <w:sz w:val="18"/>
                <w:szCs w:val="18"/>
              </w:rPr>
              <w:t>14.</w:t>
            </w:r>
            <w:r w:rsidRPr="008A596A">
              <w:rPr>
                <w:sz w:val="18"/>
                <w:szCs w:val="18"/>
              </w:rPr>
              <w:tab/>
              <w:t>Zabezpieczony hasłem hierarchiczny dostęp do systemu, konta i profile użytkowników zarządzane zdalnie; praca systemu w trybie ochrony kont użytkowników.</w:t>
            </w:r>
          </w:p>
          <w:p w14:paraId="3787A194" w14:textId="77777777" w:rsidR="00B40DDD" w:rsidRPr="008A596A" w:rsidRDefault="00B40DDD" w:rsidP="00B40DDD">
            <w:pPr>
              <w:jc w:val="both"/>
              <w:rPr>
                <w:sz w:val="18"/>
                <w:szCs w:val="18"/>
              </w:rPr>
            </w:pPr>
            <w:r w:rsidRPr="008A596A">
              <w:rPr>
                <w:sz w:val="18"/>
                <w:szCs w:val="18"/>
              </w:rPr>
              <w:t>15.</w:t>
            </w:r>
            <w:r w:rsidRPr="008A596A">
              <w:rPr>
                <w:sz w:val="18"/>
                <w:szCs w:val="18"/>
              </w:rPr>
              <w:tab/>
              <w:t>Możliwość dołączenia systemu do usługi katalogowej on-</w:t>
            </w:r>
            <w:proofErr w:type="spellStart"/>
            <w:r w:rsidRPr="008A596A">
              <w:rPr>
                <w:sz w:val="18"/>
                <w:szCs w:val="18"/>
              </w:rPr>
              <w:t>premise</w:t>
            </w:r>
            <w:proofErr w:type="spellEnd"/>
            <w:r w:rsidRPr="008A596A">
              <w:rPr>
                <w:sz w:val="18"/>
                <w:szCs w:val="18"/>
              </w:rPr>
              <w:t xml:space="preserve"> lub w chmurze.</w:t>
            </w:r>
          </w:p>
          <w:p w14:paraId="694E8ECB" w14:textId="77777777" w:rsidR="00B40DDD" w:rsidRPr="008A596A" w:rsidRDefault="00B40DDD" w:rsidP="00B40DDD">
            <w:pPr>
              <w:jc w:val="both"/>
              <w:rPr>
                <w:sz w:val="18"/>
                <w:szCs w:val="18"/>
              </w:rPr>
            </w:pPr>
            <w:r w:rsidRPr="008A596A">
              <w:rPr>
                <w:sz w:val="18"/>
                <w:szCs w:val="18"/>
              </w:rPr>
              <w:lastRenderedPageBreak/>
              <w:t>16.</w:t>
            </w:r>
            <w:r w:rsidRPr="008A596A">
              <w:rPr>
                <w:sz w:val="18"/>
                <w:szCs w:val="18"/>
              </w:rPr>
              <w:tab/>
              <w:t>Umożliwienie zablokowania urządzenia w ramach danego konta tylko do uruchamiania wybranej aplikacji - tryb "kiosk".</w:t>
            </w:r>
          </w:p>
          <w:p w14:paraId="05C8EE65" w14:textId="77777777" w:rsidR="00B40DDD" w:rsidRPr="008A596A" w:rsidRDefault="00B40DDD" w:rsidP="00B40DDD">
            <w:pPr>
              <w:jc w:val="both"/>
              <w:rPr>
                <w:sz w:val="18"/>
                <w:szCs w:val="18"/>
              </w:rPr>
            </w:pPr>
            <w:r w:rsidRPr="008A596A">
              <w:rPr>
                <w:sz w:val="18"/>
                <w:szCs w:val="18"/>
              </w:rPr>
              <w:t>17.</w:t>
            </w:r>
            <w:r w:rsidRPr="008A596A">
              <w:rPr>
                <w:sz w:val="18"/>
                <w:szCs w:val="18"/>
              </w:rPr>
              <w:tab/>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14:paraId="086E5AB5" w14:textId="77777777" w:rsidR="00B40DDD" w:rsidRPr="008A596A" w:rsidRDefault="00B40DDD" w:rsidP="00B40DDD">
            <w:pPr>
              <w:jc w:val="both"/>
              <w:rPr>
                <w:sz w:val="18"/>
                <w:szCs w:val="18"/>
              </w:rPr>
            </w:pPr>
            <w:r w:rsidRPr="008A596A">
              <w:rPr>
                <w:sz w:val="18"/>
                <w:szCs w:val="18"/>
              </w:rPr>
              <w:t>18.</w:t>
            </w:r>
            <w:r w:rsidRPr="008A596A">
              <w:rPr>
                <w:sz w:val="18"/>
                <w:szCs w:val="18"/>
              </w:rPr>
              <w:tab/>
              <w:t>Zdalna pomoc i współdzielenie aplikacji – możliwość zdalnego przejęcia sesji zalogowanego użytkownika celem rozwiązania problemu z komputerem.</w:t>
            </w:r>
          </w:p>
          <w:p w14:paraId="0C9A8635" w14:textId="77777777" w:rsidR="00B40DDD" w:rsidRPr="008A596A" w:rsidRDefault="00B40DDD" w:rsidP="00B40DDD">
            <w:pPr>
              <w:jc w:val="both"/>
              <w:rPr>
                <w:sz w:val="18"/>
                <w:szCs w:val="18"/>
              </w:rPr>
            </w:pPr>
            <w:r w:rsidRPr="008A596A">
              <w:rPr>
                <w:sz w:val="18"/>
                <w:szCs w:val="18"/>
              </w:rPr>
              <w:t>19.</w:t>
            </w:r>
            <w:r w:rsidRPr="008A596A">
              <w:rPr>
                <w:sz w:val="18"/>
                <w:szCs w:val="18"/>
              </w:rPr>
              <w:tab/>
              <w:t xml:space="preserve">Transakcyjny system plików pozwalający na stosowanie przydziałów (ang. </w:t>
            </w:r>
            <w:proofErr w:type="spellStart"/>
            <w:r w:rsidRPr="008A596A">
              <w:rPr>
                <w:sz w:val="18"/>
                <w:szCs w:val="18"/>
              </w:rPr>
              <w:t>quota</w:t>
            </w:r>
            <w:proofErr w:type="spellEnd"/>
            <w:r w:rsidRPr="008A596A">
              <w:rPr>
                <w:sz w:val="18"/>
                <w:szCs w:val="18"/>
              </w:rPr>
              <w:t>) na dysku dla użytkowników oraz zapewniający większą niezawodność i pozwalający tworzyć kopie zapasowe.</w:t>
            </w:r>
          </w:p>
          <w:p w14:paraId="1F1B586D" w14:textId="77777777" w:rsidR="00B40DDD" w:rsidRPr="008A596A" w:rsidRDefault="00B40DDD" w:rsidP="00B40DDD">
            <w:pPr>
              <w:jc w:val="both"/>
              <w:rPr>
                <w:sz w:val="18"/>
                <w:szCs w:val="18"/>
              </w:rPr>
            </w:pPr>
            <w:r w:rsidRPr="008A596A">
              <w:rPr>
                <w:sz w:val="18"/>
                <w:szCs w:val="18"/>
              </w:rPr>
              <w:t>20.</w:t>
            </w:r>
            <w:r w:rsidRPr="008A596A">
              <w:rPr>
                <w:sz w:val="18"/>
                <w:szCs w:val="18"/>
              </w:rPr>
              <w:tab/>
              <w:t>Oprogramowanie dla tworzenia kopii zapasowych (Backup); automatyczne wykonywanie kopii plików z możliwością automatycznego przywrócenia wersji wcześniejszej.</w:t>
            </w:r>
          </w:p>
          <w:p w14:paraId="771C17C6" w14:textId="77777777" w:rsidR="00B40DDD" w:rsidRPr="008A596A" w:rsidRDefault="00B40DDD" w:rsidP="00B40DDD">
            <w:pPr>
              <w:jc w:val="both"/>
              <w:rPr>
                <w:sz w:val="18"/>
                <w:szCs w:val="18"/>
              </w:rPr>
            </w:pPr>
            <w:r w:rsidRPr="008A596A">
              <w:rPr>
                <w:sz w:val="18"/>
                <w:szCs w:val="18"/>
              </w:rPr>
              <w:t>21.</w:t>
            </w:r>
            <w:r w:rsidRPr="008A596A">
              <w:rPr>
                <w:sz w:val="18"/>
                <w:szCs w:val="18"/>
              </w:rPr>
              <w:tab/>
              <w:t>Możliwość przywracania obrazu plików systemowych do uprzednio zapisanej postaci.</w:t>
            </w:r>
          </w:p>
          <w:p w14:paraId="0BC90064" w14:textId="77777777" w:rsidR="00B40DDD" w:rsidRPr="008A596A" w:rsidRDefault="00B40DDD" w:rsidP="00B40DDD">
            <w:pPr>
              <w:jc w:val="both"/>
              <w:rPr>
                <w:sz w:val="18"/>
                <w:szCs w:val="18"/>
              </w:rPr>
            </w:pPr>
            <w:r w:rsidRPr="008A596A">
              <w:rPr>
                <w:sz w:val="18"/>
                <w:szCs w:val="18"/>
              </w:rPr>
              <w:t>22.</w:t>
            </w:r>
            <w:r w:rsidRPr="008A596A">
              <w:rPr>
                <w:sz w:val="18"/>
                <w:szCs w:val="18"/>
              </w:rPr>
              <w:tab/>
              <w:t>Możliwość przywracania systemu operacyjnego do stanu początkowego z pozostawieniem plików użytkownika.</w:t>
            </w:r>
          </w:p>
          <w:p w14:paraId="3920C0BD" w14:textId="77777777" w:rsidR="00B40DDD" w:rsidRPr="008A596A" w:rsidRDefault="00B40DDD" w:rsidP="00B40DDD">
            <w:pPr>
              <w:jc w:val="both"/>
              <w:rPr>
                <w:sz w:val="18"/>
                <w:szCs w:val="18"/>
              </w:rPr>
            </w:pPr>
            <w:r w:rsidRPr="008A596A">
              <w:rPr>
                <w:sz w:val="18"/>
                <w:szCs w:val="18"/>
              </w:rPr>
              <w:t>23.</w:t>
            </w:r>
            <w:r w:rsidRPr="008A596A">
              <w:rPr>
                <w:sz w:val="18"/>
                <w:szCs w:val="18"/>
              </w:rPr>
              <w:tab/>
              <w:t>Możliwość blokowania lub dopuszczania dowolnych urządzeń peryferyjnych za pomocą polityk grupowych (np. przy użyciu numerów identyfikacyjnych sprzętu)."</w:t>
            </w:r>
          </w:p>
          <w:p w14:paraId="388EE648" w14:textId="77777777" w:rsidR="00B40DDD" w:rsidRPr="008A596A" w:rsidRDefault="00B40DDD" w:rsidP="00B40DDD">
            <w:pPr>
              <w:jc w:val="both"/>
              <w:rPr>
                <w:sz w:val="18"/>
                <w:szCs w:val="18"/>
              </w:rPr>
            </w:pPr>
            <w:r w:rsidRPr="008A596A">
              <w:rPr>
                <w:sz w:val="18"/>
                <w:szCs w:val="18"/>
              </w:rPr>
              <w:t>24.</w:t>
            </w:r>
            <w:r w:rsidRPr="008A596A">
              <w:rPr>
                <w:sz w:val="18"/>
                <w:szCs w:val="18"/>
              </w:rPr>
              <w:tab/>
              <w:t xml:space="preserve">Wbudowany mechanizm wirtualizacji typu </w:t>
            </w:r>
            <w:proofErr w:type="spellStart"/>
            <w:r w:rsidRPr="008A596A">
              <w:rPr>
                <w:sz w:val="18"/>
                <w:szCs w:val="18"/>
              </w:rPr>
              <w:t>hypervisor</w:t>
            </w:r>
            <w:proofErr w:type="spellEnd"/>
            <w:r w:rsidRPr="008A596A">
              <w:rPr>
                <w:sz w:val="18"/>
                <w:szCs w:val="18"/>
              </w:rPr>
              <w:t>."</w:t>
            </w:r>
          </w:p>
          <w:p w14:paraId="5D2526E8" w14:textId="77777777" w:rsidR="00B40DDD" w:rsidRPr="008A596A" w:rsidRDefault="00B40DDD" w:rsidP="00B40DDD">
            <w:pPr>
              <w:jc w:val="both"/>
              <w:rPr>
                <w:sz w:val="18"/>
                <w:szCs w:val="18"/>
              </w:rPr>
            </w:pPr>
            <w:r w:rsidRPr="008A596A">
              <w:rPr>
                <w:sz w:val="18"/>
                <w:szCs w:val="18"/>
              </w:rPr>
              <w:t>25.</w:t>
            </w:r>
            <w:r w:rsidRPr="008A596A">
              <w:rPr>
                <w:sz w:val="18"/>
                <w:szCs w:val="18"/>
              </w:rPr>
              <w:tab/>
              <w:t>Wbudowana możliwość zdalnego dostępu do systemu i pracy zdalnej z wykorzystaniem pełnego interfejsu graficznego.</w:t>
            </w:r>
          </w:p>
          <w:p w14:paraId="75526872" w14:textId="77777777" w:rsidR="00B40DDD" w:rsidRPr="008A596A" w:rsidRDefault="00B40DDD" w:rsidP="00B40DDD">
            <w:pPr>
              <w:jc w:val="both"/>
              <w:rPr>
                <w:sz w:val="18"/>
                <w:szCs w:val="18"/>
              </w:rPr>
            </w:pPr>
            <w:r w:rsidRPr="008A596A">
              <w:rPr>
                <w:sz w:val="18"/>
                <w:szCs w:val="18"/>
              </w:rPr>
              <w:t>26.</w:t>
            </w:r>
            <w:r w:rsidRPr="008A596A">
              <w:rPr>
                <w:sz w:val="18"/>
                <w:szCs w:val="18"/>
              </w:rPr>
              <w:tab/>
              <w:t>Dostępność bezpłatnych biuletynów bezpieczeństwa związanych z działaniem systemu operacyjnego.</w:t>
            </w:r>
          </w:p>
          <w:p w14:paraId="757DD945" w14:textId="77777777" w:rsidR="00B40DDD" w:rsidRPr="008A596A" w:rsidRDefault="00B40DDD" w:rsidP="00B40DDD">
            <w:pPr>
              <w:jc w:val="both"/>
              <w:rPr>
                <w:sz w:val="18"/>
                <w:szCs w:val="18"/>
              </w:rPr>
            </w:pPr>
            <w:r w:rsidRPr="008A596A">
              <w:rPr>
                <w:sz w:val="18"/>
                <w:szCs w:val="18"/>
              </w:rPr>
              <w:t>27.</w:t>
            </w:r>
            <w:r w:rsidRPr="008A596A">
              <w:rPr>
                <w:sz w:val="18"/>
                <w:szCs w:val="18"/>
              </w:rPr>
              <w:tab/>
              <w:t>Wbudowana zapora internetowa (firewall) dla ochrony połączeń internetowych, zintegrowana z systemem konsola do zarządzania ustawieniami zapory i regułami IP v4 i v6.</w:t>
            </w:r>
          </w:p>
          <w:p w14:paraId="78050FA5" w14:textId="77777777" w:rsidR="00B40DDD" w:rsidRPr="008A596A" w:rsidRDefault="00B40DDD" w:rsidP="00B40DDD">
            <w:pPr>
              <w:jc w:val="both"/>
              <w:rPr>
                <w:sz w:val="18"/>
                <w:szCs w:val="18"/>
              </w:rPr>
            </w:pPr>
            <w:r w:rsidRPr="008A596A">
              <w:rPr>
                <w:sz w:val="18"/>
                <w:szCs w:val="18"/>
              </w:rPr>
              <w:t>28.</w:t>
            </w:r>
            <w:r w:rsidRPr="008A596A">
              <w:rPr>
                <w:sz w:val="18"/>
                <w:szCs w:val="18"/>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75361636" w14:textId="77777777" w:rsidR="00B40DDD" w:rsidRPr="008A596A" w:rsidRDefault="00B40DDD" w:rsidP="00B40DDD">
            <w:pPr>
              <w:jc w:val="both"/>
              <w:rPr>
                <w:sz w:val="18"/>
                <w:szCs w:val="18"/>
              </w:rPr>
            </w:pPr>
            <w:r w:rsidRPr="008A596A">
              <w:rPr>
                <w:sz w:val="18"/>
                <w:szCs w:val="18"/>
              </w:rPr>
              <w:t>29.</w:t>
            </w:r>
            <w:r w:rsidRPr="008A596A">
              <w:rPr>
                <w:sz w:val="18"/>
                <w:szCs w:val="18"/>
              </w:rPr>
              <w:tab/>
              <w:t>Możliwość zdefiniowania zarządzanych aplikacji w taki sposób aby automatycznie szyfrowały pliki na poziomie systemu plików. Blokowanie bezpośredniego kopiowania treści między aplikacjami zarządzanymi a niezarządzanymi.</w:t>
            </w:r>
          </w:p>
          <w:p w14:paraId="36FF1DC3" w14:textId="77777777" w:rsidR="00B40DDD" w:rsidRPr="008A596A" w:rsidRDefault="00B40DDD" w:rsidP="00B40DDD">
            <w:pPr>
              <w:jc w:val="both"/>
              <w:rPr>
                <w:sz w:val="18"/>
                <w:szCs w:val="18"/>
              </w:rPr>
            </w:pPr>
            <w:r w:rsidRPr="008A596A">
              <w:rPr>
                <w:sz w:val="18"/>
                <w:szCs w:val="18"/>
              </w:rPr>
              <w:t>30.</w:t>
            </w:r>
            <w:r w:rsidRPr="008A596A">
              <w:rPr>
                <w:sz w:val="18"/>
                <w:szCs w:val="18"/>
              </w:rPr>
              <w:tab/>
              <w:t>Wbudowany system uwierzytelnienia dwuskładnikowego oparty o certyfikat lub klucz prywatny oraz PIN lub uwierzytelnienie biometryczne.</w:t>
            </w:r>
          </w:p>
          <w:p w14:paraId="74259D53" w14:textId="77777777" w:rsidR="00B40DDD" w:rsidRPr="008A596A" w:rsidRDefault="00B40DDD" w:rsidP="00B40DDD">
            <w:pPr>
              <w:jc w:val="both"/>
              <w:rPr>
                <w:sz w:val="18"/>
                <w:szCs w:val="18"/>
              </w:rPr>
            </w:pPr>
            <w:r w:rsidRPr="008A596A">
              <w:rPr>
                <w:sz w:val="18"/>
                <w:szCs w:val="18"/>
              </w:rPr>
              <w:t>31.</w:t>
            </w:r>
            <w:r w:rsidRPr="008A596A">
              <w:rPr>
                <w:sz w:val="18"/>
                <w:szCs w:val="18"/>
              </w:rPr>
              <w:tab/>
              <w:t>Wbudowane mechanizmy ochrony antywirusowej i przeciw złośliwemu oprogramowaniu z zapewnionymi bezpłatnymi aktualizacjami.</w:t>
            </w:r>
          </w:p>
          <w:p w14:paraId="62117109" w14:textId="77777777" w:rsidR="00B40DDD" w:rsidRPr="008A596A" w:rsidRDefault="00B40DDD" w:rsidP="00B40DDD">
            <w:pPr>
              <w:jc w:val="both"/>
              <w:rPr>
                <w:sz w:val="18"/>
                <w:szCs w:val="18"/>
              </w:rPr>
            </w:pPr>
            <w:r w:rsidRPr="008A596A">
              <w:rPr>
                <w:sz w:val="18"/>
                <w:szCs w:val="18"/>
              </w:rPr>
              <w:t>32.</w:t>
            </w:r>
            <w:r w:rsidRPr="008A596A">
              <w:rPr>
                <w:sz w:val="18"/>
                <w:szCs w:val="18"/>
              </w:rPr>
              <w:tab/>
              <w:t>Wbudowany system szyfrowania dysku twardego ze wsparciem modułu TPM</w:t>
            </w:r>
          </w:p>
          <w:p w14:paraId="522A5816" w14:textId="77777777" w:rsidR="00B40DDD" w:rsidRPr="008A596A" w:rsidRDefault="00B40DDD" w:rsidP="00B40DDD">
            <w:pPr>
              <w:jc w:val="both"/>
              <w:rPr>
                <w:sz w:val="18"/>
                <w:szCs w:val="18"/>
              </w:rPr>
            </w:pPr>
            <w:r w:rsidRPr="008A596A">
              <w:rPr>
                <w:sz w:val="18"/>
                <w:szCs w:val="18"/>
              </w:rPr>
              <w:t>33.</w:t>
            </w:r>
            <w:r w:rsidRPr="008A596A">
              <w:rPr>
                <w:sz w:val="18"/>
                <w:szCs w:val="18"/>
              </w:rPr>
              <w:tab/>
              <w:t>Możliwość tworzenia i przechowywania kopii zapasowych kluczy odzyskiwania do szyfrowania dysku w usługach katalogowych.</w:t>
            </w:r>
          </w:p>
          <w:p w14:paraId="3D821A76" w14:textId="77777777" w:rsidR="00B40DDD" w:rsidRPr="008A596A" w:rsidRDefault="00B40DDD" w:rsidP="00B40DDD">
            <w:pPr>
              <w:jc w:val="both"/>
              <w:rPr>
                <w:sz w:val="18"/>
                <w:szCs w:val="18"/>
              </w:rPr>
            </w:pPr>
            <w:r w:rsidRPr="008A596A">
              <w:rPr>
                <w:sz w:val="18"/>
                <w:szCs w:val="18"/>
              </w:rPr>
              <w:t>34.</w:t>
            </w:r>
            <w:r w:rsidRPr="008A596A">
              <w:rPr>
                <w:sz w:val="18"/>
                <w:szCs w:val="18"/>
              </w:rPr>
              <w:tab/>
              <w:t>Możliwość tworzenia wirtualnych kart inteligentnych.</w:t>
            </w:r>
          </w:p>
          <w:p w14:paraId="433DEBDF" w14:textId="77777777" w:rsidR="00B40DDD" w:rsidRPr="008A596A" w:rsidRDefault="00B40DDD" w:rsidP="00B40DDD">
            <w:pPr>
              <w:jc w:val="both"/>
              <w:rPr>
                <w:sz w:val="18"/>
                <w:szCs w:val="18"/>
              </w:rPr>
            </w:pPr>
            <w:r w:rsidRPr="008A596A">
              <w:rPr>
                <w:sz w:val="18"/>
                <w:szCs w:val="18"/>
              </w:rPr>
              <w:t>35.</w:t>
            </w:r>
            <w:r w:rsidRPr="008A596A">
              <w:rPr>
                <w:sz w:val="18"/>
                <w:szCs w:val="18"/>
              </w:rPr>
              <w:tab/>
              <w:t xml:space="preserve">Wsparcie dla </w:t>
            </w:r>
            <w:proofErr w:type="spellStart"/>
            <w:r w:rsidRPr="008A596A">
              <w:rPr>
                <w:sz w:val="18"/>
                <w:szCs w:val="18"/>
              </w:rPr>
              <w:t>firmware</w:t>
            </w:r>
            <w:proofErr w:type="spellEnd"/>
            <w:r w:rsidRPr="008A596A">
              <w:rPr>
                <w:sz w:val="18"/>
                <w:szCs w:val="18"/>
              </w:rPr>
              <w:t xml:space="preserve"> UEFI i funkcji bezpiecznego rozruchu (</w:t>
            </w:r>
            <w:proofErr w:type="spellStart"/>
            <w:r w:rsidRPr="008A596A">
              <w:rPr>
                <w:sz w:val="18"/>
                <w:szCs w:val="18"/>
              </w:rPr>
              <w:t>Secure</w:t>
            </w:r>
            <w:proofErr w:type="spellEnd"/>
            <w:r w:rsidRPr="008A596A">
              <w:rPr>
                <w:sz w:val="18"/>
                <w:szCs w:val="18"/>
              </w:rPr>
              <w:t xml:space="preserve"> </w:t>
            </w:r>
            <w:proofErr w:type="spellStart"/>
            <w:r w:rsidRPr="008A596A">
              <w:rPr>
                <w:sz w:val="18"/>
                <w:szCs w:val="18"/>
              </w:rPr>
              <w:t>Boot</w:t>
            </w:r>
            <w:proofErr w:type="spellEnd"/>
            <w:r w:rsidRPr="008A596A">
              <w:rPr>
                <w:sz w:val="18"/>
                <w:szCs w:val="18"/>
              </w:rPr>
              <w:t>)</w:t>
            </w:r>
          </w:p>
          <w:p w14:paraId="398E9D08" w14:textId="77777777" w:rsidR="00B40DDD" w:rsidRPr="008A596A" w:rsidRDefault="00B40DDD" w:rsidP="00B40DDD">
            <w:pPr>
              <w:jc w:val="both"/>
              <w:rPr>
                <w:sz w:val="18"/>
                <w:szCs w:val="18"/>
              </w:rPr>
            </w:pPr>
            <w:r w:rsidRPr="008A596A">
              <w:rPr>
                <w:sz w:val="18"/>
                <w:szCs w:val="18"/>
              </w:rPr>
              <w:t>36.</w:t>
            </w:r>
            <w:r w:rsidRPr="008A596A">
              <w:rPr>
                <w:sz w:val="18"/>
                <w:szCs w:val="18"/>
              </w:rPr>
              <w:tab/>
              <w:t xml:space="preserve">Wbudowany w system, wykorzystywany automatycznie przez wbudowane przeglądarki filtr </w:t>
            </w:r>
            <w:proofErr w:type="spellStart"/>
            <w:r w:rsidRPr="008A596A">
              <w:rPr>
                <w:sz w:val="18"/>
                <w:szCs w:val="18"/>
              </w:rPr>
              <w:t>reputacyjny</w:t>
            </w:r>
            <w:proofErr w:type="spellEnd"/>
            <w:r w:rsidRPr="008A596A">
              <w:rPr>
                <w:sz w:val="18"/>
                <w:szCs w:val="18"/>
              </w:rPr>
              <w:t xml:space="preserve"> URL.</w:t>
            </w:r>
          </w:p>
          <w:p w14:paraId="2F2B1FA3" w14:textId="77777777" w:rsidR="00B40DDD" w:rsidRPr="008A596A" w:rsidRDefault="00B40DDD" w:rsidP="00B40DDD">
            <w:pPr>
              <w:jc w:val="both"/>
              <w:rPr>
                <w:sz w:val="18"/>
                <w:szCs w:val="18"/>
              </w:rPr>
            </w:pPr>
            <w:r w:rsidRPr="008A596A">
              <w:rPr>
                <w:sz w:val="18"/>
                <w:szCs w:val="18"/>
              </w:rPr>
              <w:t>37.</w:t>
            </w:r>
            <w:r w:rsidRPr="008A596A">
              <w:rPr>
                <w:sz w:val="18"/>
                <w:szCs w:val="18"/>
              </w:rPr>
              <w:tab/>
              <w:t>Wsparcie dla IPSEC oparte na politykach – wdrażanie IPSEC oparte na zestawach reguł definiujących ustawienia zarządzanych w sposób centralny.</w:t>
            </w:r>
          </w:p>
          <w:p w14:paraId="246980FD" w14:textId="77777777" w:rsidR="00B40DDD" w:rsidRPr="008A596A" w:rsidRDefault="00B40DDD" w:rsidP="00B40DDD">
            <w:pPr>
              <w:jc w:val="both"/>
              <w:rPr>
                <w:sz w:val="18"/>
                <w:szCs w:val="18"/>
              </w:rPr>
            </w:pPr>
            <w:r w:rsidRPr="008A596A">
              <w:rPr>
                <w:sz w:val="18"/>
                <w:szCs w:val="18"/>
              </w:rPr>
              <w:t>38.</w:t>
            </w:r>
            <w:r w:rsidRPr="008A596A">
              <w:rPr>
                <w:sz w:val="18"/>
                <w:szCs w:val="18"/>
              </w:rPr>
              <w:tab/>
              <w:t>Mechanizmy logowania w oparciu o:</w:t>
            </w:r>
          </w:p>
          <w:p w14:paraId="7E863C67" w14:textId="77777777" w:rsidR="00B40DDD" w:rsidRPr="008A596A" w:rsidRDefault="00B40DDD" w:rsidP="00B40DDD">
            <w:pPr>
              <w:jc w:val="both"/>
              <w:rPr>
                <w:sz w:val="18"/>
                <w:szCs w:val="18"/>
              </w:rPr>
            </w:pPr>
            <w:r w:rsidRPr="008A596A">
              <w:rPr>
                <w:sz w:val="18"/>
                <w:szCs w:val="18"/>
              </w:rPr>
              <w:t>a.</w:t>
            </w:r>
            <w:r w:rsidRPr="008A596A">
              <w:rPr>
                <w:sz w:val="18"/>
                <w:szCs w:val="18"/>
              </w:rPr>
              <w:tab/>
              <w:t>Login i hasło,</w:t>
            </w:r>
          </w:p>
          <w:p w14:paraId="7EC83B18" w14:textId="77777777" w:rsidR="00B40DDD" w:rsidRPr="008A596A" w:rsidRDefault="00B40DDD" w:rsidP="00B40DDD">
            <w:pPr>
              <w:jc w:val="both"/>
              <w:rPr>
                <w:sz w:val="18"/>
                <w:szCs w:val="18"/>
              </w:rPr>
            </w:pPr>
            <w:r w:rsidRPr="008A596A">
              <w:rPr>
                <w:sz w:val="18"/>
                <w:szCs w:val="18"/>
              </w:rPr>
              <w:t>b.</w:t>
            </w:r>
            <w:r w:rsidRPr="008A596A">
              <w:rPr>
                <w:sz w:val="18"/>
                <w:szCs w:val="18"/>
              </w:rPr>
              <w:tab/>
              <w:t>Karty inteligentne i certyfikaty (</w:t>
            </w:r>
            <w:proofErr w:type="spellStart"/>
            <w:r w:rsidRPr="008A596A">
              <w:rPr>
                <w:sz w:val="18"/>
                <w:szCs w:val="18"/>
              </w:rPr>
              <w:t>smartcard</w:t>
            </w:r>
            <w:proofErr w:type="spellEnd"/>
            <w:r w:rsidRPr="008A596A">
              <w:rPr>
                <w:sz w:val="18"/>
                <w:szCs w:val="18"/>
              </w:rPr>
              <w:t>),</w:t>
            </w:r>
          </w:p>
          <w:p w14:paraId="628FF556" w14:textId="77777777" w:rsidR="00B40DDD" w:rsidRPr="008A596A" w:rsidRDefault="00B40DDD" w:rsidP="00B40DDD">
            <w:pPr>
              <w:jc w:val="both"/>
              <w:rPr>
                <w:sz w:val="18"/>
                <w:szCs w:val="18"/>
              </w:rPr>
            </w:pPr>
            <w:r w:rsidRPr="008A596A">
              <w:rPr>
                <w:sz w:val="18"/>
                <w:szCs w:val="18"/>
              </w:rPr>
              <w:t>c.</w:t>
            </w:r>
            <w:r w:rsidRPr="008A596A">
              <w:rPr>
                <w:sz w:val="18"/>
                <w:szCs w:val="18"/>
              </w:rPr>
              <w:tab/>
              <w:t>Wirtualne karty inteligentne i certyfikaty (logowanie w oparciu o certyfikat chroniony poprzez moduł TPM),</w:t>
            </w:r>
          </w:p>
          <w:p w14:paraId="47C3DA8E" w14:textId="77777777" w:rsidR="00B40DDD" w:rsidRPr="008A596A" w:rsidRDefault="00B40DDD" w:rsidP="00B40DDD">
            <w:pPr>
              <w:jc w:val="both"/>
              <w:rPr>
                <w:sz w:val="18"/>
                <w:szCs w:val="18"/>
              </w:rPr>
            </w:pPr>
            <w:r w:rsidRPr="008A596A">
              <w:rPr>
                <w:sz w:val="18"/>
                <w:szCs w:val="18"/>
              </w:rPr>
              <w:t>d.</w:t>
            </w:r>
            <w:r w:rsidRPr="008A596A">
              <w:rPr>
                <w:sz w:val="18"/>
                <w:szCs w:val="18"/>
              </w:rPr>
              <w:tab/>
              <w:t>Certyfikat/Klucz i PIN</w:t>
            </w:r>
          </w:p>
          <w:p w14:paraId="3FA44C28" w14:textId="77777777" w:rsidR="00B40DDD" w:rsidRPr="008A596A" w:rsidRDefault="00B40DDD" w:rsidP="00B40DDD">
            <w:pPr>
              <w:jc w:val="both"/>
              <w:rPr>
                <w:sz w:val="18"/>
                <w:szCs w:val="18"/>
              </w:rPr>
            </w:pPr>
            <w:r w:rsidRPr="008A596A">
              <w:rPr>
                <w:sz w:val="18"/>
                <w:szCs w:val="18"/>
              </w:rPr>
              <w:t>e.</w:t>
            </w:r>
            <w:r w:rsidRPr="008A596A">
              <w:rPr>
                <w:sz w:val="18"/>
                <w:szCs w:val="18"/>
              </w:rPr>
              <w:tab/>
              <w:t>Certyfikat/Klucz i uwierzytelnienie biometryczne</w:t>
            </w:r>
          </w:p>
          <w:p w14:paraId="1D0A7AD1" w14:textId="77777777" w:rsidR="00B40DDD" w:rsidRPr="008A596A" w:rsidRDefault="00B40DDD" w:rsidP="00B40DDD">
            <w:pPr>
              <w:jc w:val="both"/>
              <w:rPr>
                <w:sz w:val="18"/>
                <w:szCs w:val="18"/>
              </w:rPr>
            </w:pPr>
            <w:r w:rsidRPr="008A596A">
              <w:rPr>
                <w:sz w:val="18"/>
                <w:szCs w:val="18"/>
              </w:rPr>
              <w:t>39.</w:t>
            </w:r>
            <w:r w:rsidRPr="008A596A">
              <w:rPr>
                <w:sz w:val="18"/>
                <w:szCs w:val="18"/>
              </w:rPr>
              <w:tab/>
              <w:t xml:space="preserve">Wsparcie dla uwierzytelniania na bazie </w:t>
            </w:r>
            <w:proofErr w:type="spellStart"/>
            <w:r w:rsidRPr="008A596A">
              <w:rPr>
                <w:sz w:val="18"/>
                <w:szCs w:val="18"/>
              </w:rPr>
              <w:t>Kerberos</w:t>
            </w:r>
            <w:proofErr w:type="spellEnd"/>
            <w:r w:rsidRPr="008A596A">
              <w:rPr>
                <w:sz w:val="18"/>
                <w:szCs w:val="18"/>
              </w:rPr>
              <w:t xml:space="preserve"> v. 5</w:t>
            </w:r>
          </w:p>
          <w:p w14:paraId="36166710" w14:textId="77777777" w:rsidR="00B40DDD" w:rsidRPr="008A596A" w:rsidRDefault="00B40DDD" w:rsidP="00B40DDD">
            <w:pPr>
              <w:jc w:val="both"/>
              <w:rPr>
                <w:sz w:val="18"/>
                <w:szCs w:val="18"/>
              </w:rPr>
            </w:pPr>
            <w:r w:rsidRPr="008A596A">
              <w:rPr>
                <w:sz w:val="18"/>
                <w:szCs w:val="18"/>
              </w:rPr>
              <w:t>40.</w:t>
            </w:r>
            <w:r w:rsidRPr="008A596A">
              <w:rPr>
                <w:sz w:val="18"/>
                <w:szCs w:val="18"/>
              </w:rPr>
              <w:tab/>
              <w:t>Wbudowany agent do zbierania danych na temat zagrożeń na stacji roboczej.</w:t>
            </w:r>
          </w:p>
          <w:p w14:paraId="147CA110" w14:textId="77777777" w:rsidR="00B40DDD" w:rsidRPr="008A596A" w:rsidRDefault="00B40DDD" w:rsidP="00B40DDD">
            <w:pPr>
              <w:jc w:val="both"/>
              <w:rPr>
                <w:sz w:val="18"/>
                <w:szCs w:val="18"/>
              </w:rPr>
            </w:pPr>
            <w:r w:rsidRPr="008A596A">
              <w:rPr>
                <w:sz w:val="18"/>
                <w:szCs w:val="18"/>
              </w:rPr>
              <w:t>41.</w:t>
            </w:r>
            <w:r w:rsidRPr="008A596A">
              <w:rPr>
                <w:sz w:val="18"/>
                <w:szCs w:val="18"/>
              </w:rPr>
              <w:tab/>
              <w:t>Wsparcie .NET Framework 2.x, 3.x i 4.x – możliwość uruchomienia aplikacji działających we wskazanych środowiskach</w:t>
            </w:r>
          </w:p>
          <w:p w14:paraId="0C3BAAE6" w14:textId="77777777" w:rsidR="00B40DDD" w:rsidRPr="008A596A" w:rsidRDefault="00B40DDD" w:rsidP="00B40DDD">
            <w:pPr>
              <w:jc w:val="both"/>
              <w:rPr>
                <w:sz w:val="18"/>
                <w:szCs w:val="18"/>
              </w:rPr>
            </w:pPr>
            <w:r w:rsidRPr="008A596A">
              <w:rPr>
                <w:sz w:val="18"/>
                <w:szCs w:val="18"/>
              </w:rPr>
              <w:t>42.</w:t>
            </w:r>
            <w:r w:rsidRPr="008A596A">
              <w:rPr>
                <w:sz w:val="18"/>
                <w:szCs w:val="18"/>
              </w:rPr>
              <w:tab/>
              <w:t xml:space="preserve">Wsparcie dla </w:t>
            </w:r>
            <w:proofErr w:type="spellStart"/>
            <w:r w:rsidRPr="008A596A">
              <w:rPr>
                <w:sz w:val="18"/>
                <w:szCs w:val="18"/>
              </w:rPr>
              <w:t>VBScript</w:t>
            </w:r>
            <w:proofErr w:type="spellEnd"/>
            <w:r w:rsidRPr="008A596A">
              <w:rPr>
                <w:sz w:val="18"/>
                <w:szCs w:val="18"/>
              </w:rPr>
              <w:t xml:space="preserve"> – możliwość uruchamiania interpretera poleceń</w:t>
            </w:r>
          </w:p>
          <w:p w14:paraId="6485B54B" w14:textId="77777777" w:rsidR="00B40DDD" w:rsidRPr="008A596A" w:rsidRDefault="00B40DDD" w:rsidP="00B40DDD">
            <w:pPr>
              <w:jc w:val="both"/>
              <w:rPr>
                <w:sz w:val="18"/>
                <w:szCs w:val="18"/>
              </w:rPr>
            </w:pPr>
            <w:r w:rsidRPr="008A596A">
              <w:rPr>
                <w:sz w:val="18"/>
                <w:szCs w:val="18"/>
              </w:rPr>
              <w:t>43.</w:t>
            </w:r>
            <w:r w:rsidRPr="008A596A">
              <w:rPr>
                <w:sz w:val="18"/>
                <w:szCs w:val="18"/>
              </w:rPr>
              <w:tab/>
              <w:t xml:space="preserve">Wsparcie dla PowerShell 5.x – możliwość uruchamiania interpretera poleceń </w:t>
            </w:r>
          </w:p>
          <w:p w14:paraId="08344DE0" w14:textId="77777777" w:rsidR="00B40DDD" w:rsidRPr="008A596A" w:rsidRDefault="00B40DDD" w:rsidP="00B40DDD">
            <w:r w:rsidRPr="008A596A">
              <w:t>44. Możliwość szybkiego układania okien w predefiniowane siatki.</w:t>
            </w:r>
          </w:p>
          <w:p w14:paraId="6817E2FD" w14:textId="599C3EF9" w:rsidR="00B40DDD" w:rsidRPr="008A596A" w:rsidRDefault="00B40DDD" w:rsidP="00B40DDD">
            <w:pPr>
              <w:jc w:val="both"/>
              <w:rPr>
                <w:b/>
                <w:bCs/>
                <w:sz w:val="18"/>
                <w:szCs w:val="18"/>
              </w:rPr>
            </w:pPr>
            <w:r w:rsidRPr="008A596A">
              <w:t>45. Oficjalne wsparcie w zakresie pomocy technicznej  oraz wsparcia bezpieczeństwa przez producenta systemu.</w:t>
            </w:r>
          </w:p>
        </w:tc>
        <w:tc>
          <w:tcPr>
            <w:tcW w:w="3544" w:type="dxa"/>
            <w:gridSpan w:val="2"/>
            <w:shd w:val="clear" w:color="auto" w:fill="FFFFFF"/>
            <w:vAlign w:val="center"/>
          </w:tcPr>
          <w:p w14:paraId="776BEEE8" w14:textId="77777777" w:rsidR="00B40DDD" w:rsidRPr="008A596A" w:rsidRDefault="00B40DDD" w:rsidP="00B40DDD">
            <w:pPr>
              <w:autoSpaceDE w:val="0"/>
              <w:autoSpaceDN w:val="0"/>
              <w:adjustRightInd w:val="0"/>
              <w:rPr>
                <w:sz w:val="18"/>
                <w:szCs w:val="18"/>
              </w:rPr>
            </w:pPr>
          </w:p>
        </w:tc>
      </w:tr>
      <w:tr w:rsidR="00B40DDD" w:rsidRPr="008A596A" w14:paraId="0CE9673F"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962"/>
          <w:jc w:val="center"/>
        </w:trPr>
        <w:tc>
          <w:tcPr>
            <w:tcW w:w="603" w:type="dxa"/>
            <w:gridSpan w:val="2"/>
            <w:shd w:val="clear" w:color="auto" w:fill="FFFFFF"/>
            <w:vAlign w:val="center"/>
          </w:tcPr>
          <w:p w14:paraId="137921AA" w14:textId="77777777" w:rsidR="00B40DDD" w:rsidRPr="008A596A" w:rsidRDefault="00B40DDD" w:rsidP="00B40DDD">
            <w:pPr>
              <w:autoSpaceDE w:val="0"/>
              <w:autoSpaceDN w:val="0"/>
              <w:adjustRightInd w:val="0"/>
              <w:jc w:val="center"/>
              <w:rPr>
                <w:sz w:val="18"/>
                <w:szCs w:val="18"/>
              </w:rPr>
            </w:pPr>
            <w:r w:rsidRPr="008A596A">
              <w:rPr>
                <w:sz w:val="18"/>
                <w:szCs w:val="18"/>
              </w:rPr>
              <w:lastRenderedPageBreak/>
              <w:t>23</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tcPr>
          <w:p w14:paraId="290D2EA9" w14:textId="77777777" w:rsidR="00B40DDD" w:rsidRPr="008A596A" w:rsidRDefault="00B40DDD" w:rsidP="00B40DDD">
            <w:pPr>
              <w:rPr>
                <w:bCs/>
                <w:sz w:val="18"/>
                <w:szCs w:val="18"/>
              </w:rPr>
            </w:pPr>
            <w:r w:rsidRPr="008A596A">
              <w:rPr>
                <w:bCs/>
                <w:sz w:val="18"/>
                <w:szCs w:val="18"/>
                <w:lang w:eastAsia="en-US"/>
              </w:rPr>
              <w:t>Oprogramowanie do aktualizacji sterowników</w:t>
            </w:r>
          </w:p>
          <w:p w14:paraId="79C3C0D7" w14:textId="77777777" w:rsidR="00B40DDD" w:rsidRPr="008A596A" w:rsidRDefault="00B40DDD" w:rsidP="00B40DDD">
            <w:pPr>
              <w:jc w:val="both"/>
              <w:rPr>
                <w:b/>
                <w:bCs/>
                <w:sz w:val="18"/>
                <w:szCs w:val="18"/>
              </w:rPr>
            </w:pPr>
            <w:r w:rsidRPr="008A596A">
              <w:rPr>
                <w:bCs/>
                <w:sz w:val="18"/>
                <w:szCs w:val="18"/>
              </w:rPr>
              <w:t xml:space="preserve">Oprogramowanie producenta oferowanego sprzętu umożliwiające automatyczną weryfikacje i instalację sterowników oraz oprogramowania dołączanego przez producenta w tym również wgranie najnowszej wersji BIOS. Oprogramowanie musi automatycznie łączyć się z centralną bazą sterowników i oprogramowania producenta, sprawdzać dostępne aktualizacje i zapewniać zbiorczą instalację wszystkich sterowników i aplikacji bez ingerencji użytkownika. </w:t>
            </w:r>
            <w:r w:rsidRPr="008A596A">
              <w:rPr>
                <w:sz w:val="18"/>
                <w:szCs w:val="18"/>
              </w:rPr>
              <w:t>Oprogramowanie musi być wyposażone w moduł rejestru zdarzeń, w którym znajdują się informacje o tym kiedy i jakie sterowniki zostały zainstalowane.</w:t>
            </w:r>
          </w:p>
        </w:tc>
        <w:tc>
          <w:tcPr>
            <w:tcW w:w="3544" w:type="dxa"/>
            <w:gridSpan w:val="2"/>
            <w:shd w:val="clear" w:color="auto" w:fill="FFFFFF"/>
            <w:vAlign w:val="center"/>
          </w:tcPr>
          <w:p w14:paraId="65C9E1D4" w14:textId="77777777" w:rsidR="00B40DDD" w:rsidRPr="008A596A" w:rsidRDefault="00B40DDD" w:rsidP="00B40DDD">
            <w:pPr>
              <w:autoSpaceDE w:val="0"/>
              <w:autoSpaceDN w:val="0"/>
              <w:adjustRightInd w:val="0"/>
              <w:rPr>
                <w:sz w:val="18"/>
                <w:szCs w:val="18"/>
              </w:rPr>
            </w:pPr>
          </w:p>
        </w:tc>
      </w:tr>
      <w:tr w:rsidR="00B40DDD" w:rsidRPr="008A596A" w14:paraId="599F4AB2"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After w:val="1"/>
          <w:wAfter w:w="54" w:type="dxa"/>
          <w:trHeight w:val="2872"/>
          <w:jc w:val="center"/>
        </w:trPr>
        <w:tc>
          <w:tcPr>
            <w:tcW w:w="603" w:type="dxa"/>
            <w:gridSpan w:val="2"/>
            <w:shd w:val="clear" w:color="auto" w:fill="FFFFFF"/>
            <w:vAlign w:val="center"/>
          </w:tcPr>
          <w:p w14:paraId="712A9E92" w14:textId="77777777" w:rsidR="00B40DDD" w:rsidRPr="008A596A" w:rsidRDefault="00B40DDD" w:rsidP="00B40DDD">
            <w:pPr>
              <w:autoSpaceDE w:val="0"/>
              <w:autoSpaceDN w:val="0"/>
              <w:adjustRightInd w:val="0"/>
              <w:jc w:val="center"/>
              <w:rPr>
                <w:sz w:val="18"/>
                <w:szCs w:val="18"/>
              </w:rPr>
            </w:pPr>
            <w:r w:rsidRPr="008A596A">
              <w:rPr>
                <w:sz w:val="18"/>
                <w:szCs w:val="18"/>
              </w:rPr>
              <w:t>24</w:t>
            </w:r>
          </w:p>
        </w:tc>
        <w:tc>
          <w:tcPr>
            <w:tcW w:w="6338" w:type="dxa"/>
            <w:gridSpan w:val="2"/>
            <w:tcBorders>
              <w:top w:val="single" w:sz="6" w:space="0" w:color="000000"/>
              <w:left w:val="single" w:sz="6" w:space="0" w:color="000000"/>
              <w:bottom w:val="single" w:sz="6" w:space="0" w:color="000000"/>
              <w:right w:val="single" w:sz="6" w:space="0" w:color="000000"/>
            </w:tcBorders>
            <w:shd w:val="clear" w:color="auto" w:fill="FFFFFF"/>
          </w:tcPr>
          <w:p w14:paraId="0B123A35" w14:textId="77777777" w:rsidR="00B40DDD" w:rsidRPr="008A596A" w:rsidRDefault="00B40DDD" w:rsidP="00B40DDD">
            <w:pPr>
              <w:rPr>
                <w:bCs/>
                <w:sz w:val="18"/>
                <w:szCs w:val="18"/>
              </w:rPr>
            </w:pPr>
            <w:r w:rsidRPr="008A596A">
              <w:rPr>
                <w:bCs/>
                <w:sz w:val="18"/>
                <w:szCs w:val="18"/>
                <w:lang w:eastAsia="en-US"/>
              </w:rPr>
              <w:t>Gwarancja i wsparcie techniczne producenta</w:t>
            </w:r>
          </w:p>
          <w:p w14:paraId="554FBDC6" w14:textId="1D4122D4" w:rsidR="00B40DDD" w:rsidRPr="008A596A" w:rsidRDefault="00B40DDD" w:rsidP="00B40DDD">
            <w:pPr>
              <w:rPr>
                <w:bCs/>
                <w:sz w:val="18"/>
                <w:szCs w:val="18"/>
              </w:rPr>
            </w:pPr>
            <w:r w:rsidRPr="008A596A">
              <w:rPr>
                <w:bCs/>
                <w:sz w:val="18"/>
                <w:szCs w:val="18"/>
              </w:rPr>
              <w:t>Min. 36 miesięcy świadczona w miejscu użytkowania sprzętu (on-</w:t>
            </w:r>
            <w:proofErr w:type="spellStart"/>
            <w:r w:rsidRPr="008A596A">
              <w:rPr>
                <w:bCs/>
                <w:sz w:val="18"/>
                <w:szCs w:val="18"/>
              </w:rPr>
              <w:t>site</w:t>
            </w:r>
            <w:proofErr w:type="spellEnd"/>
            <w:r w:rsidRPr="008A596A">
              <w:rPr>
                <w:bCs/>
                <w:sz w:val="18"/>
                <w:szCs w:val="18"/>
              </w:rPr>
              <w:t>). Firma serwisująca posiadająca certyfikat ISO 9001:2000 lub równoważny na świadczenie usług serwisowych. Serwis urządzeń musi być realizowany przez Producenta lub Autoryzowanego Partnera Serwisowego Producenta.</w:t>
            </w:r>
            <w:r w:rsidR="005F6F8D">
              <w:rPr>
                <w:bCs/>
                <w:sz w:val="18"/>
                <w:szCs w:val="18"/>
              </w:rPr>
              <w:t xml:space="preserve"> </w:t>
            </w:r>
            <w:r w:rsidR="005F6F8D" w:rsidRPr="005F6F8D">
              <w:rPr>
                <w:bCs/>
                <w:sz w:val="18"/>
                <w:szCs w:val="18"/>
              </w:rPr>
              <w:t>- wymóg wynikający z realizacji polityki DNSH</w:t>
            </w:r>
          </w:p>
          <w:p w14:paraId="6F302972" w14:textId="77777777" w:rsidR="00B40DDD" w:rsidRPr="008A596A" w:rsidRDefault="00B40DDD" w:rsidP="00B40DDD">
            <w:pPr>
              <w:rPr>
                <w:bCs/>
                <w:sz w:val="18"/>
                <w:szCs w:val="18"/>
              </w:rPr>
            </w:pPr>
            <w:r w:rsidRPr="008A596A">
              <w:rPr>
                <w:bCs/>
                <w:sz w:val="18"/>
                <w:szCs w:val="18"/>
              </w:rPr>
              <w:br/>
              <w:t>Oświadczenie producenta komputera, że w przypadku niewywiązywania się z obowiązków gwarancyjnych oferenta lub firmy serwisującej, przejmie na siebie wszelkie zobowiązania związane z serwisem gwarancyjnym</w:t>
            </w:r>
            <w:r w:rsidRPr="008A596A">
              <w:rPr>
                <w:bCs/>
                <w:sz w:val="18"/>
                <w:szCs w:val="18"/>
              </w:rPr>
              <w:br/>
              <w:t>Dedykowany portal techniczny producenta komputera, wyposażony w funkcję automatycznej identyfikacji urządzenia, umożliwiający Zamawiającemu uzyskanie informacji w zakresie co najmniej:</w:t>
            </w:r>
          </w:p>
          <w:p w14:paraId="25B2F66C" w14:textId="77777777" w:rsidR="00B40DDD" w:rsidRPr="008A596A" w:rsidRDefault="00B40DDD" w:rsidP="00B40DDD">
            <w:pPr>
              <w:rPr>
                <w:bCs/>
                <w:sz w:val="18"/>
                <w:szCs w:val="18"/>
              </w:rPr>
            </w:pPr>
            <w:r w:rsidRPr="008A596A">
              <w:rPr>
                <w:bCs/>
                <w:sz w:val="18"/>
                <w:szCs w:val="18"/>
              </w:rPr>
              <w:t xml:space="preserve">- fabrycznej konfiguracji urządzenia, </w:t>
            </w:r>
          </w:p>
          <w:p w14:paraId="5DA45863" w14:textId="77777777" w:rsidR="00B40DDD" w:rsidRPr="008A596A" w:rsidRDefault="00B40DDD" w:rsidP="00B40DDD">
            <w:pPr>
              <w:rPr>
                <w:bCs/>
                <w:sz w:val="18"/>
                <w:szCs w:val="18"/>
              </w:rPr>
            </w:pPr>
            <w:r w:rsidRPr="008A596A">
              <w:rPr>
                <w:bCs/>
                <w:sz w:val="18"/>
                <w:szCs w:val="18"/>
              </w:rPr>
              <w:t xml:space="preserve">- rodzaju gwarancji, </w:t>
            </w:r>
          </w:p>
          <w:p w14:paraId="04DFAEED" w14:textId="77777777" w:rsidR="00B40DDD" w:rsidRPr="008A596A" w:rsidRDefault="00B40DDD" w:rsidP="00B40DDD">
            <w:pPr>
              <w:rPr>
                <w:bCs/>
                <w:sz w:val="18"/>
                <w:szCs w:val="18"/>
              </w:rPr>
            </w:pPr>
            <w:r w:rsidRPr="008A596A">
              <w:rPr>
                <w:bCs/>
                <w:sz w:val="18"/>
                <w:szCs w:val="18"/>
              </w:rPr>
              <w:t xml:space="preserve">- dacie wygaśnięcia gwarancji, </w:t>
            </w:r>
          </w:p>
          <w:p w14:paraId="14466F3A" w14:textId="77777777" w:rsidR="00B40DDD" w:rsidRPr="008A596A" w:rsidRDefault="00B40DDD" w:rsidP="00B40DDD">
            <w:pPr>
              <w:rPr>
                <w:bCs/>
                <w:sz w:val="18"/>
                <w:szCs w:val="18"/>
              </w:rPr>
            </w:pPr>
            <w:r w:rsidRPr="008A596A">
              <w:rPr>
                <w:bCs/>
                <w:sz w:val="18"/>
                <w:szCs w:val="18"/>
              </w:rPr>
              <w:t>- aktualizacjach.</w:t>
            </w:r>
          </w:p>
          <w:p w14:paraId="6D25AF3A" w14:textId="77777777" w:rsidR="00B40DDD" w:rsidRPr="008A596A" w:rsidRDefault="00B40DDD" w:rsidP="00B40DDD">
            <w:pPr>
              <w:rPr>
                <w:bCs/>
                <w:sz w:val="18"/>
                <w:szCs w:val="18"/>
              </w:rPr>
            </w:pPr>
          </w:p>
          <w:p w14:paraId="59C035E3" w14:textId="77777777" w:rsidR="00B40DDD" w:rsidRPr="008A596A" w:rsidRDefault="00B40DDD" w:rsidP="00B40DDD">
            <w:pPr>
              <w:jc w:val="both"/>
              <w:rPr>
                <w:b/>
                <w:bCs/>
                <w:sz w:val="18"/>
                <w:szCs w:val="18"/>
              </w:rPr>
            </w:pPr>
            <w:r w:rsidRPr="008A596A">
              <w:rPr>
                <w:bCs/>
                <w:sz w:val="18"/>
                <w:szCs w:val="18"/>
              </w:rPr>
              <w:t>Zaawansowana diagnostyka urządzenia i oprogramowania dostępna na stronie producenta komputera.</w:t>
            </w:r>
          </w:p>
        </w:tc>
        <w:tc>
          <w:tcPr>
            <w:tcW w:w="3544" w:type="dxa"/>
            <w:gridSpan w:val="2"/>
            <w:shd w:val="clear" w:color="auto" w:fill="FFFFFF"/>
            <w:vAlign w:val="center"/>
          </w:tcPr>
          <w:p w14:paraId="3DE01C02" w14:textId="77777777" w:rsidR="00B40DDD" w:rsidRPr="008A596A" w:rsidRDefault="00B40DDD" w:rsidP="00B40DDD">
            <w:pPr>
              <w:autoSpaceDE w:val="0"/>
              <w:autoSpaceDN w:val="0"/>
              <w:adjustRightInd w:val="0"/>
              <w:rPr>
                <w:sz w:val="18"/>
                <w:szCs w:val="18"/>
              </w:rPr>
            </w:pPr>
          </w:p>
        </w:tc>
      </w:tr>
      <w:tr w:rsidR="00B40DDD" w:rsidRPr="008A596A" w14:paraId="168EC561"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Before w:val="1"/>
          <w:wBefore w:w="38" w:type="dxa"/>
          <w:trHeight w:val="379"/>
          <w:jc w:val="center"/>
        </w:trPr>
        <w:tc>
          <w:tcPr>
            <w:tcW w:w="10501" w:type="dxa"/>
            <w:gridSpan w:val="6"/>
            <w:shd w:val="clear" w:color="auto" w:fill="D9D9D9"/>
            <w:vAlign w:val="center"/>
          </w:tcPr>
          <w:p w14:paraId="554A1830" w14:textId="067966EF" w:rsidR="00B40DDD" w:rsidRPr="008A596A" w:rsidRDefault="00B40DDD" w:rsidP="00B40DDD">
            <w:pPr>
              <w:autoSpaceDE w:val="0"/>
              <w:autoSpaceDN w:val="0"/>
              <w:adjustRightInd w:val="0"/>
              <w:jc w:val="both"/>
              <w:rPr>
                <w:b/>
                <w:sz w:val="18"/>
                <w:szCs w:val="18"/>
              </w:rPr>
            </w:pPr>
            <w:r w:rsidRPr="008A596A">
              <w:rPr>
                <w:b/>
                <w:sz w:val="18"/>
                <w:szCs w:val="18"/>
              </w:rPr>
              <w:t xml:space="preserve">Warunki pozostałe/gwarancyjne – wspólne dla poz. A, B, C </w:t>
            </w:r>
          </w:p>
        </w:tc>
      </w:tr>
      <w:tr w:rsidR="00B40DDD" w:rsidRPr="00961C16" w14:paraId="22525B20"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Before w:val="1"/>
          <w:wBefore w:w="38" w:type="dxa"/>
          <w:trHeight w:val="48"/>
          <w:jc w:val="center"/>
        </w:trPr>
        <w:tc>
          <w:tcPr>
            <w:tcW w:w="603" w:type="dxa"/>
            <w:gridSpan w:val="2"/>
            <w:shd w:val="clear" w:color="auto" w:fill="FFFFFF"/>
            <w:vAlign w:val="center"/>
          </w:tcPr>
          <w:p w14:paraId="2C851C43" w14:textId="41BDF295" w:rsidR="00B40DDD" w:rsidRPr="00961C16" w:rsidRDefault="00B40DDD" w:rsidP="00B40DDD">
            <w:pPr>
              <w:autoSpaceDE w:val="0"/>
              <w:autoSpaceDN w:val="0"/>
              <w:adjustRightInd w:val="0"/>
              <w:jc w:val="center"/>
              <w:rPr>
                <w:sz w:val="18"/>
                <w:szCs w:val="18"/>
              </w:rPr>
            </w:pPr>
            <w:r w:rsidRPr="00961C16">
              <w:rPr>
                <w:sz w:val="18"/>
                <w:szCs w:val="18"/>
              </w:rPr>
              <w:t>1</w:t>
            </w:r>
          </w:p>
        </w:tc>
        <w:tc>
          <w:tcPr>
            <w:tcW w:w="6341" w:type="dxa"/>
            <w:gridSpan w:val="2"/>
            <w:tcBorders>
              <w:top w:val="single" w:sz="4" w:space="0" w:color="000000"/>
              <w:left w:val="single" w:sz="4" w:space="0" w:color="000000"/>
              <w:bottom w:val="single" w:sz="4" w:space="0" w:color="000000"/>
            </w:tcBorders>
            <w:vAlign w:val="center"/>
          </w:tcPr>
          <w:p w14:paraId="0999FE46" w14:textId="1D169295" w:rsidR="00B40DDD" w:rsidRPr="00961C16" w:rsidRDefault="00B40DDD" w:rsidP="00B40DDD">
            <w:pPr>
              <w:jc w:val="both"/>
              <w:rPr>
                <w:bCs/>
                <w:sz w:val="18"/>
                <w:szCs w:val="18"/>
              </w:rPr>
            </w:pPr>
            <w:r w:rsidRPr="00961C16">
              <w:rPr>
                <w:bCs/>
                <w:sz w:val="18"/>
                <w:szCs w:val="18"/>
              </w:rPr>
              <w:t>Objecie gwarancją elementów składowych, niezbędnych do prawidłowej pracy przedmiotu zamówienia (np. przewody zasilające, urządzenie typu UPS, kable.)</w:t>
            </w:r>
            <w:r w:rsidR="005F6F8D">
              <w:rPr>
                <w:bCs/>
                <w:sz w:val="18"/>
                <w:szCs w:val="18"/>
              </w:rPr>
              <w:t xml:space="preserve"> </w:t>
            </w:r>
            <w:r w:rsidR="005F6F8D" w:rsidRPr="005F6F8D">
              <w:rPr>
                <w:bCs/>
                <w:sz w:val="18"/>
                <w:szCs w:val="18"/>
              </w:rPr>
              <w:t>- wymóg wynikający z realizacji polityki DNSH</w:t>
            </w:r>
          </w:p>
        </w:tc>
        <w:tc>
          <w:tcPr>
            <w:tcW w:w="3557" w:type="dxa"/>
            <w:gridSpan w:val="2"/>
            <w:tcBorders>
              <w:top w:val="single" w:sz="4" w:space="0" w:color="000000"/>
              <w:left w:val="single" w:sz="4" w:space="0" w:color="000000"/>
              <w:bottom w:val="single" w:sz="4" w:space="0" w:color="000000"/>
              <w:right w:val="single" w:sz="4" w:space="0" w:color="auto"/>
            </w:tcBorders>
            <w:vAlign w:val="center"/>
          </w:tcPr>
          <w:p w14:paraId="73BC854A" w14:textId="77777777" w:rsidR="00B40DDD" w:rsidRPr="00961C16" w:rsidRDefault="00B40DDD" w:rsidP="00B40DDD">
            <w:pPr>
              <w:autoSpaceDE w:val="0"/>
              <w:autoSpaceDN w:val="0"/>
              <w:adjustRightInd w:val="0"/>
              <w:jc w:val="center"/>
              <w:rPr>
                <w:sz w:val="18"/>
                <w:szCs w:val="18"/>
              </w:rPr>
            </w:pPr>
            <w:r w:rsidRPr="00961C16">
              <w:rPr>
                <w:sz w:val="18"/>
                <w:szCs w:val="18"/>
              </w:rPr>
              <w:t>Podać</w:t>
            </w:r>
          </w:p>
        </w:tc>
      </w:tr>
      <w:tr w:rsidR="00B40DDD" w:rsidRPr="008A596A" w14:paraId="4B1DA56E"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Before w:val="1"/>
          <w:wBefore w:w="38" w:type="dxa"/>
          <w:trHeight w:val="48"/>
          <w:jc w:val="center"/>
        </w:trPr>
        <w:tc>
          <w:tcPr>
            <w:tcW w:w="603" w:type="dxa"/>
            <w:gridSpan w:val="2"/>
            <w:shd w:val="clear" w:color="auto" w:fill="FFFFFF"/>
            <w:vAlign w:val="center"/>
          </w:tcPr>
          <w:p w14:paraId="461CE4B6" w14:textId="14836D9C" w:rsidR="00B40DDD" w:rsidRPr="008A596A" w:rsidRDefault="00B40DDD" w:rsidP="00B40DDD">
            <w:pPr>
              <w:autoSpaceDE w:val="0"/>
              <w:autoSpaceDN w:val="0"/>
              <w:adjustRightInd w:val="0"/>
              <w:jc w:val="center"/>
              <w:rPr>
                <w:sz w:val="18"/>
                <w:szCs w:val="18"/>
              </w:rPr>
            </w:pPr>
            <w:r w:rsidRPr="008A596A">
              <w:rPr>
                <w:sz w:val="18"/>
                <w:szCs w:val="18"/>
              </w:rPr>
              <w:t>3</w:t>
            </w:r>
          </w:p>
        </w:tc>
        <w:tc>
          <w:tcPr>
            <w:tcW w:w="6341" w:type="dxa"/>
            <w:gridSpan w:val="2"/>
            <w:tcBorders>
              <w:top w:val="single" w:sz="4" w:space="0" w:color="000000"/>
              <w:left w:val="single" w:sz="4" w:space="0" w:color="000000"/>
              <w:bottom w:val="single" w:sz="4" w:space="0" w:color="000000"/>
            </w:tcBorders>
            <w:vAlign w:val="center"/>
          </w:tcPr>
          <w:p w14:paraId="5D7EFC0C" w14:textId="37F51D67" w:rsidR="00B40DDD" w:rsidRPr="008A596A" w:rsidRDefault="00B40DDD" w:rsidP="00B40DDD">
            <w:pPr>
              <w:jc w:val="both"/>
              <w:rPr>
                <w:sz w:val="18"/>
                <w:szCs w:val="18"/>
              </w:rPr>
            </w:pPr>
            <w:r w:rsidRPr="008A596A">
              <w:rPr>
                <w:sz w:val="18"/>
                <w:szCs w:val="18"/>
              </w:rPr>
              <w:t>Serwis pogwarancyjny oraz okres zagwarantowania dostępności części zamiennych od daty dostawy min. 8 lat</w:t>
            </w:r>
            <w:r w:rsidRPr="008A596A">
              <w:rPr>
                <w:bCs/>
                <w:sz w:val="18"/>
                <w:szCs w:val="18"/>
              </w:rPr>
              <w:t xml:space="preserve"> </w:t>
            </w:r>
            <w:r w:rsidR="005F6F8D">
              <w:rPr>
                <w:bCs/>
                <w:sz w:val="18"/>
                <w:szCs w:val="18"/>
              </w:rPr>
              <w:t xml:space="preserve"> </w:t>
            </w:r>
            <w:r w:rsidR="005F6F8D" w:rsidRPr="005F6F8D">
              <w:rPr>
                <w:bCs/>
                <w:sz w:val="18"/>
                <w:szCs w:val="18"/>
              </w:rPr>
              <w:t>- wymóg wynikający z realizacji polityki DNSH</w:t>
            </w:r>
          </w:p>
        </w:tc>
        <w:tc>
          <w:tcPr>
            <w:tcW w:w="3557" w:type="dxa"/>
            <w:gridSpan w:val="2"/>
            <w:tcBorders>
              <w:top w:val="single" w:sz="4" w:space="0" w:color="000000"/>
              <w:left w:val="single" w:sz="4" w:space="0" w:color="000000"/>
              <w:bottom w:val="single" w:sz="4" w:space="0" w:color="000000"/>
              <w:right w:val="single" w:sz="4" w:space="0" w:color="auto"/>
            </w:tcBorders>
            <w:vAlign w:val="center"/>
          </w:tcPr>
          <w:p w14:paraId="6B9841B5" w14:textId="77777777" w:rsidR="00B40DDD" w:rsidRPr="008A596A" w:rsidRDefault="00B40DDD" w:rsidP="00B40DDD">
            <w:pPr>
              <w:snapToGrid w:val="0"/>
              <w:jc w:val="center"/>
              <w:rPr>
                <w:sz w:val="18"/>
                <w:szCs w:val="18"/>
              </w:rPr>
            </w:pPr>
            <w:r w:rsidRPr="008A596A">
              <w:rPr>
                <w:sz w:val="18"/>
                <w:szCs w:val="18"/>
              </w:rPr>
              <w:t>Podać</w:t>
            </w:r>
          </w:p>
        </w:tc>
      </w:tr>
      <w:tr w:rsidR="00B40DDD" w:rsidRPr="008A596A" w14:paraId="5DC64C0E" w14:textId="77777777" w:rsidTr="00F22E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Ex>
        <w:trPr>
          <w:gridBefore w:val="1"/>
          <w:wBefore w:w="38" w:type="dxa"/>
          <w:trHeight w:val="48"/>
          <w:jc w:val="center"/>
        </w:trPr>
        <w:tc>
          <w:tcPr>
            <w:tcW w:w="603" w:type="dxa"/>
            <w:gridSpan w:val="2"/>
            <w:shd w:val="clear" w:color="auto" w:fill="FFFFFF"/>
            <w:vAlign w:val="center"/>
          </w:tcPr>
          <w:p w14:paraId="4B603D5C" w14:textId="479B9ECE" w:rsidR="00B40DDD" w:rsidRPr="008A596A" w:rsidRDefault="00B40DDD" w:rsidP="00B40DDD">
            <w:pPr>
              <w:autoSpaceDE w:val="0"/>
              <w:autoSpaceDN w:val="0"/>
              <w:adjustRightInd w:val="0"/>
              <w:jc w:val="center"/>
              <w:rPr>
                <w:sz w:val="18"/>
                <w:szCs w:val="18"/>
              </w:rPr>
            </w:pPr>
            <w:r w:rsidRPr="008A596A">
              <w:rPr>
                <w:sz w:val="18"/>
                <w:szCs w:val="18"/>
              </w:rPr>
              <w:t>4</w:t>
            </w:r>
          </w:p>
        </w:tc>
        <w:tc>
          <w:tcPr>
            <w:tcW w:w="6341" w:type="dxa"/>
            <w:gridSpan w:val="2"/>
            <w:tcBorders>
              <w:top w:val="single" w:sz="4" w:space="0" w:color="000000"/>
              <w:left w:val="single" w:sz="4" w:space="0" w:color="000000"/>
              <w:bottom w:val="single" w:sz="4" w:space="0" w:color="000000"/>
            </w:tcBorders>
            <w:vAlign w:val="center"/>
          </w:tcPr>
          <w:p w14:paraId="461EC871" w14:textId="796088D4" w:rsidR="00B40DDD" w:rsidRPr="008A596A" w:rsidRDefault="00B40DDD" w:rsidP="00B40DDD">
            <w:pPr>
              <w:jc w:val="both"/>
              <w:rPr>
                <w:bCs/>
                <w:sz w:val="18"/>
                <w:szCs w:val="18"/>
              </w:rPr>
            </w:pPr>
            <w:r w:rsidRPr="008A596A">
              <w:rPr>
                <w:bCs/>
                <w:sz w:val="18"/>
                <w:szCs w:val="18"/>
              </w:rPr>
              <w:t>Użycie nowych, oryginalnych części zamiennych w okresie gwarancyjnym</w:t>
            </w:r>
            <w:r w:rsidR="005F6F8D">
              <w:rPr>
                <w:bCs/>
                <w:sz w:val="18"/>
                <w:szCs w:val="18"/>
              </w:rPr>
              <w:t xml:space="preserve"> </w:t>
            </w:r>
            <w:r w:rsidR="005F6F8D" w:rsidRPr="005F6F8D">
              <w:rPr>
                <w:bCs/>
                <w:sz w:val="18"/>
                <w:szCs w:val="18"/>
              </w:rPr>
              <w:t>- wymóg wynikający z realizacji polityki DNSH</w:t>
            </w:r>
          </w:p>
        </w:tc>
        <w:tc>
          <w:tcPr>
            <w:tcW w:w="3557" w:type="dxa"/>
            <w:gridSpan w:val="2"/>
            <w:tcBorders>
              <w:top w:val="single" w:sz="4" w:space="0" w:color="000000"/>
              <w:left w:val="single" w:sz="4" w:space="0" w:color="000000"/>
              <w:bottom w:val="single" w:sz="4" w:space="0" w:color="000000"/>
              <w:right w:val="single" w:sz="4" w:space="0" w:color="auto"/>
            </w:tcBorders>
            <w:vAlign w:val="center"/>
          </w:tcPr>
          <w:p w14:paraId="25FC5E9C" w14:textId="77777777" w:rsidR="00B40DDD" w:rsidRPr="008A596A" w:rsidRDefault="00B40DDD" w:rsidP="00B40DDD">
            <w:pPr>
              <w:autoSpaceDE w:val="0"/>
              <w:autoSpaceDN w:val="0"/>
              <w:adjustRightInd w:val="0"/>
              <w:jc w:val="center"/>
              <w:rPr>
                <w:sz w:val="18"/>
                <w:szCs w:val="18"/>
              </w:rPr>
            </w:pPr>
            <w:r w:rsidRPr="008A596A">
              <w:rPr>
                <w:sz w:val="18"/>
                <w:szCs w:val="18"/>
              </w:rPr>
              <w:t>Podać</w:t>
            </w:r>
          </w:p>
        </w:tc>
      </w:tr>
    </w:tbl>
    <w:p w14:paraId="7767389F" w14:textId="77777777" w:rsidR="00A31089" w:rsidRPr="008A596A" w:rsidRDefault="00A31089" w:rsidP="001F4165"/>
    <w:p w14:paraId="4E759CD5" w14:textId="77777777" w:rsidR="00134C05" w:rsidRPr="008A596A" w:rsidRDefault="00134C05" w:rsidP="001F4165">
      <w:pPr>
        <w:pStyle w:val="Akapitzlist2"/>
        <w:numPr>
          <w:ilvl w:val="0"/>
          <w:numId w:val="18"/>
        </w:numPr>
        <w:suppressAutoHyphens w:val="0"/>
        <w:contextualSpacing/>
        <w:jc w:val="both"/>
        <w:rPr>
          <w:sz w:val="16"/>
          <w:szCs w:val="16"/>
        </w:rPr>
      </w:pPr>
      <w:r w:rsidRPr="008A596A">
        <w:rPr>
          <w:sz w:val="16"/>
          <w:szCs w:val="16"/>
        </w:rPr>
        <w:t xml:space="preserve">Przedmiotem etapu jest dostawa i instalacja infrastruktury IT u Zamawiającego. </w:t>
      </w:r>
    </w:p>
    <w:p w14:paraId="110E733F" w14:textId="77777777" w:rsidR="00134C05" w:rsidRPr="008A596A" w:rsidRDefault="00134C05" w:rsidP="001F4165">
      <w:pPr>
        <w:ind w:left="370"/>
        <w:jc w:val="both"/>
        <w:rPr>
          <w:sz w:val="16"/>
          <w:szCs w:val="16"/>
        </w:rPr>
      </w:pPr>
      <w:bookmarkStart w:id="1" w:name="_Hlk193630773"/>
      <w:r w:rsidRPr="008A596A">
        <w:rPr>
          <w:sz w:val="16"/>
          <w:szCs w:val="16"/>
        </w:rPr>
        <w:t xml:space="preserve">Poniżej wyspecyfikowano minimalne parametry infrastruktury IT, które należy dostarczyć w ramach realizacji zadania. W przypadku, gdy nie określono, że parametr określa maksymalną wartość jest to jego wartość minimalna.  </w:t>
      </w:r>
    </w:p>
    <w:p w14:paraId="7267DF85" w14:textId="77777777" w:rsidR="00134C05" w:rsidRPr="008A596A" w:rsidRDefault="00134C05" w:rsidP="001F4165">
      <w:pPr>
        <w:ind w:firstLine="360"/>
        <w:jc w:val="both"/>
        <w:rPr>
          <w:sz w:val="16"/>
          <w:szCs w:val="16"/>
        </w:rPr>
      </w:pPr>
      <w:r w:rsidRPr="008A596A">
        <w:rPr>
          <w:sz w:val="16"/>
          <w:szCs w:val="16"/>
        </w:rPr>
        <w:t xml:space="preserve">Wymagania ogólne: </w:t>
      </w:r>
    </w:p>
    <w:p w14:paraId="15F6F4E5" w14:textId="77777777" w:rsidR="00134C05" w:rsidRPr="008A596A" w:rsidRDefault="00134C05" w:rsidP="001F4165">
      <w:pPr>
        <w:numPr>
          <w:ilvl w:val="0"/>
          <w:numId w:val="17"/>
        </w:numPr>
        <w:suppressAutoHyphens/>
        <w:ind w:left="494"/>
        <w:jc w:val="both"/>
        <w:rPr>
          <w:sz w:val="16"/>
          <w:szCs w:val="16"/>
        </w:rPr>
      </w:pPr>
      <w:bookmarkStart w:id="2" w:name="_Hlk163768969"/>
      <w:r w:rsidRPr="008A596A">
        <w:rPr>
          <w:sz w:val="16"/>
          <w:szCs w:val="16"/>
        </w:rPr>
        <w:t xml:space="preserve">Całość dostarczanego sprzętu musi pochodzić z autoryzowanego kanału sprzedaży producenta.  </w:t>
      </w:r>
    </w:p>
    <w:p w14:paraId="11B8F453" w14:textId="77777777" w:rsidR="00134C05" w:rsidRPr="008A596A" w:rsidRDefault="00134C05" w:rsidP="001F4165">
      <w:pPr>
        <w:numPr>
          <w:ilvl w:val="0"/>
          <w:numId w:val="17"/>
        </w:numPr>
        <w:suppressAutoHyphens/>
        <w:ind w:left="494"/>
        <w:jc w:val="both"/>
        <w:rPr>
          <w:sz w:val="16"/>
          <w:szCs w:val="16"/>
        </w:rPr>
      </w:pPr>
      <w:r w:rsidRPr="008A596A">
        <w:rPr>
          <w:sz w:val="16"/>
          <w:szCs w:val="16"/>
        </w:rPr>
        <w:t xml:space="preserve">Urządzenia i ich komponenty muszą być oznakowane przez producentów w taki sposób, aby możliwa była identyfikacja zarówno produktu, producenta, jak i daty produkcji danego elementu. </w:t>
      </w:r>
    </w:p>
    <w:p w14:paraId="7F81DAE2" w14:textId="77777777" w:rsidR="00134C05" w:rsidRPr="008A596A" w:rsidRDefault="00134C05" w:rsidP="001F4165">
      <w:pPr>
        <w:numPr>
          <w:ilvl w:val="0"/>
          <w:numId w:val="17"/>
        </w:numPr>
        <w:suppressAutoHyphens/>
        <w:ind w:left="494"/>
        <w:jc w:val="both"/>
        <w:rPr>
          <w:sz w:val="16"/>
          <w:szCs w:val="16"/>
        </w:rPr>
      </w:pPr>
      <w:r w:rsidRPr="008A596A">
        <w:rPr>
          <w:sz w:val="16"/>
          <w:szCs w:val="16"/>
        </w:rPr>
        <w:t xml:space="preserve">Do każdego urządzenia musi być dostarczony komplet standardowej dokumentacji dla użytkownika w formie papierowej lub elektronicznej w języku polskim lub angielskim. </w:t>
      </w:r>
    </w:p>
    <w:p w14:paraId="33B6FBED" w14:textId="77777777" w:rsidR="00134C05" w:rsidRPr="008A596A" w:rsidRDefault="00134C05" w:rsidP="001F4165">
      <w:pPr>
        <w:numPr>
          <w:ilvl w:val="0"/>
          <w:numId w:val="17"/>
        </w:numPr>
        <w:suppressAutoHyphens/>
        <w:ind w:left="494"/>
        <w:jc w:val="both"/>
        <w:rPr>
          <w:sz w:val="16"/>
          <w:szCs w:val="16"/>
        </w:rPr>
      </w:pPr>
      <w:r w:rsidRPr="008A596A">
        <w:rPr>
          <w:sz w:val="16"/>
          <w:szCs w:val="16"/>
        </w:rPr>
        <w:t xml:space="preserve">Do każdego urządzenia musi być dostarczony niezbędny sprzęt eksploatacyjny (przewody zasilające, przewody sygnałowe itp.) niezbędny do uruchomienia danego urządzenia w budowanym rozwiązaniu w miejscu dostawy wskazanym przez Zamawiającego. Sprzęt, o którym mowa powyżej jest integralną częścią oferty i przechodzi na własność Zamawiającego. </w:t>
      </w:r>
    </w:p>
    <w:p w14:paraId="0DEB7543" w14:textId="77777777" w:rsidR="00134C05" w:rsidRPr="008A596A" w:rsidRDefault="00134C05" w:rsidP="001F4165">
      <w:pPr>
        <w:numPr>
          <w:ilvl w:val="0"/>
          <w:numId w:val="17"/>
        </w:numPr>
        <w:suppressAutoHyphens/>
        <w:ind w:left="494"/>
        <w:jc w:val="both"/>
        <w:rPr>
          <w:sz w:val="16"/>
          <w:szCs w:val="16"/>
        </w:rPr>
      </w:pPr>
      <w:r w:rsidRPr="008A596A">
        <w:rPr>
          <w:sz w:val="16"/>
          <w:szCs w:val="16"/>
        </w:rPr>
        <w:t xml:space="preserve">Wszystkie urządzenia muszą posiadać oznakowanie CE. </w:t>
      </w:r>
    </w:p>
    <w:p w14:paraId="1CFE4DBB" w14:textId="77777777" w:rsidR="00134C05" w:rsidRPr="008A596A" w:rsidRDefault="00134C05" w:rsidP="001F4165">
      <w:pPr>
        <w:numPr>
          <w:ilvl w:val="0"/>
          <w:numId w:val="17"/>
        </w:numPr>
        <w:suppressAutoHyphens/>
        <w:ind w:left="494"/>
        <w:jc w:val="both"/>
        <w:rPr>
          <w:sz w:val="16"/>
          <w:szCs w:val="16"/>
        </w:rPr>
      </w:pPr>
      <w:r w:rsidRPr="008A596A">
        <w:rPr>
          <w:sz w:val="16"/>
          <w:szCs w:val="16"/>
        </w:rPr>
        <w:t xml:space="preserve">Wszystkie dostarczane urządzenia na dzień złożenia oferty nie mogą być w fazie end-of-life (EOL)  </w:t>
      </w:r>
    </w:p>
    <w:p w14:paraId="62F8AFDC" w14:textId="77777777" w:rsidR="00134C05" w:rsidRPr="008A596A" w:rsidRDefault="00134C05" w:rsidP="001F4165">
      <w:pPr>
        <w:numPr>
          <w:ilvl w:val="0"/>
          <w:numId w:val="17"/>
        </w:numPr>
        <w:suppressAutoHyphens/>
        <w:ind w:left="494"/>
        <w:jc w:val="both"/>
        <w:rPr>
          <w:sz w:val="16"/>
          <w:szCs w:val="16"/>
        </w:rPr>
      </w:pPr>
      <w:r w:rsidRPr="008A596A">
        <w:rPr>
          <w:sz w:val="16"/>
          <w:szCs w:val="16"/>
        </w:rPr>
        <w:t xml:space="preserve">Wszystkie urządzenia muszą współpracować z siecią energetyczną o parametrach: 230 V ± 10%, 50 </w:t>
      </w:r>
      <w:proofErr w:type="spellStart"/>
      <w:r w:rsidRPr="008A596A">
        <w:rPr>
          <w:sz w:val="16"/>
          <w:szCs w:val="16"/>
        </w:rPr>
        <w:t>Hz</w:t>
      </w:r>
      <w:proofErr w:type="spellEnd"/>
      <w:r w:rsidRPr="008A596A">
        <w:rPr>
          <w:sz w:val="16"/>
          <w:szCs w:val="16"/>
        </w:rPr>
        <w:t xml:space="preserve">.  </w:t>
      </w:r>
    </w:p>
    <w:p w14:paraId="797F7C36" w14:textId="77777777" w:rsidR="00134C05" w:rsidRPr="008A596A" w:rsidRDefault="00134C05" w:rsidP="001F4165">
      <w:pPr>
        <w:numPr>
          <w:ilvl w:val="0"/>
          <w:numId w:val="17"/>
        </w:numPr>
        <w:suppressAutoHyphens/>
        <w:ind w:left="494"/>
        <w:jc w:val="both"/>
        <w:rPr>
          <w:sz w:val="16"/>
          <w:szCs w:val="16"/>
        </w:rPr>
      </w:pPr>
      <w:r w:rsidRPr="008A596A">
        <w:rPr>
          <w:sz w:val="16"/>
          <w:szCs w:val="16"/>
        </w:rPr>
        <w:t>Wymagane jest, aby infrastruktura sprzętowa była gotowym produktem posiadającym nazwę handlową i złożonym z zamkniętej, ściśle zdefiniowanej listy komponentów posiadających odpowiednie numery katalogowe</w:t>
      </w:r>
      <w:bookmarkEnd w:id="1"/>
      <w:r w:rsidRPr="008A596A">
        <w:rPr>
          <w:sz w:val="16"/>
          <w:szCs w:val="16"/>
        </w:rPr>
        <w:t xml:space="preserve">. </w:t>
      </w:r>
    </w:p>
    <w:p w14:paraId="2ACD1609" w14:textId="77777777" w:rsidR="00134C05" w:rsidRPr="008A596A" w:rsidRDefault="00134C05" w:rsidP="001F4165">
      <w:pPr>
        <w:numPr>
          <w:ilvl w:val="0"/>
          <w:numId w:val="17"/>
        </w:numPr>
        <w:suppressAutoHyphens/>
        <w:ind w:left="494"/>
        <w:jc w:val="both"/>
        <w:rPr>
          <w:sz w:val="16"/>
          <w:szCs w:val="16"/>
        </w:rPr>
      </w:pPr>
      <w:r w:rsidRPr="008A596A">
        <w:rPr>
          <w:sz w:val="16"/>
          <w:szCs w:val="16"/>
        </w:rPr>
        <w:t>Dostarczane oprogramowanie musi zostać dostarczone w najnowszej stabilnej wersji, która uzyskała certyfikację producenta dostarczanego sprzętu (jeśli podlega certyfikacji).</w:t>
      </w:r>
    </w:p>
    <w:p w14:paraId="18D318D6" w14:textId="77777777" w:rsidR="00EB1F20" w:rsidRPr="008A596A" w:rsidRDefault="00EB1F20" w:rsidP="001F4165">
      <w:pPr>
        <w:numPr>
          <w:ilvl w:val="0"/>
          <w:numId w:val="17"/>
        </w:numPr>
        <w:suppressAutoHyphens/>
        <w:ind w:left="494"/>
        <w:jc w:val="both"/>
        <w:rPr>
          <w:sz w:val="16"/>
          <w:szCs w:val="16"/>
        </w:rPr>
      </w:pPr>
      <w:r w:rsidRPr="008A596A">
        <w:rPr>
          <w:sz w:val="16"/>
          <w:szCs w:val="16"/>
        </w:rPr>
        <w:t xml:space="preserve">Wszystkie komputery muszą mieć zainstalowane najnowsze aktualizacje systemu wdrożone oprogramowanie stanowiskowe Zamawiającego i być przygotowane do instalacji w miejscu docelowym. </w:t>
      </w:r>
    </w:p>
    <w:bookmarkEnd w:id="2"/>
    <w:p w14:paraId="5DADC348" w14:textId="77777777" w:rsidR="00134C05" w:rsidRPr="008A596A" w:rsidRDefault="00134C05" w:rsidP="001F4165">
      <w:pPr>
        <w:pStyle w:val="Akapitzlist2"/>
        <w:numPr>
          <w:ilvl w:val="0"/>
          <w:numId w:val="18"/>
        </w:numPr>
        <w:suppressAutoHyphens w:val="0"/>
        <w:contextualSpacing/>
        <w:jc w:val="both"/>
        <w:rPr>
          <w:bCs/>
          <w:sz w:val="16"/>
          <w:szCs w:val="16"/>
        </w:rPr>
      </w:pPr>
      <w:r w:rsidRPr="008A596A">
        <w:rPr>
          <w:bCs/>
          <w:sz w:val="16"/>
          <w:szCs w:val="16"/>
        </w:rPr>
        <w:t xml:space="preserve">Wykonawca w ramach etapu I zobowiązany jest do wykonania co najmniej następujących usług związanych z montażem i konfiguracją dostarczanej infrastruktury sprzętowej: </w:t>
      </w:r>
    </w:p>
    <w:p w14:paraId="6E298F86" w14:textId="77777777" w:rsidR="00134C05" w:rsidRPr="008A596A" w:rsidRDefault="00134C05" w:rsidP="001F4165">
      <w:pPr>
        <w:numPr>
          <w:ilvl w:val="0"/>
          <w:numId w:val="16"/>
        </w:numPr>
        <w:suppressAutoHyphens/>
        <w:ind w:left="415" w:hanging="360"/>
        <w:jc w:val="both"/>
        <w:rPr>
          <w:sz w:val="16"/>
          <w:szCs w:val="16"/>
        </w:rPr>
      </w:pPr>
      <w:r w:rsidRPr="008A596A">
        <w:rPr>
          <w:sz w:val="16"/>
          <w:szCs w:val="16"/>
        </w:rPr>
        <w:t>Instalacja oraz konfiguracji oprogramowania.</w:t>
      </w:r>
    </w:p>
    <w:p w14:paraId="4B73F6DF" w14:textId="77777777" w:rsidR="00EB1F20" w:rsidRPr="008A596A" w:rsidRDefault="00EB1F20" w:rsidP="001F4165">
      <w:pPr>
        <w:numPr>
          <w:ilvl w:val="0"/>
          <w:numId w:val="16"/>
        </w:numPr>
        <w:suppressAutoHyphens/>
        <w:ind w:left="415" w:hanging="360"/>
        <w:jc w:val="both"/>
        <w:rPr>
          <w:sz w:val="16"/>
          <w:szCs w:val="16"/>
        </w:rPr>
      </w:pPr>
      <w:r w:rsidRPr="008A596A">
        <w:rPr>
          <w:sz w:val="16"/>
          <w:szCs w:val="16"/>
        </w:rPr>
        <w:t>Instalacja wszystkich aktualizacji systemu operacyjnego</w:t>
      </w:r>
    </w:p>
    <w:p w14:paraId="3AD2B822" w14:textId="77777777" w:rsidR="00EB1F20" w:rsidRPr="008A596A" w:rsidRDefault="00EB1F20" w:rsidP="001F4165">
      <w:pPr>
        <w:numPr>
          <w:ilvl w:val="0"/>
          <w:numId w:val="16"/>
        </w:numPr>
        <w:suppressAutoHyphens/>
        <w:ind w:left="415" w:hanging="360"/>
        <w:jc w:val="both"/>
        <w:rPr>
          <w:sz w:val="16"/>
          <w:szCs w:val="16"/>
        </w:rPr>
      </w:pPr>
      <w:r w:rsidRPr="008A596A">
        <w:rPr>
          <w:sz w:val="16"/>
          <w:szCs w:val="16"/>
        </w:rPr>
        <w:t>Dostosowania stanowiska do pracy na miejscu docelowym (instalacja oprogramowania wskazanego przez zamawiającego przynajmniej oprogramowania XDR, monitorowania pracy, dostępu zdalnego VNC lub przygotowanie obrazu systemu wraz z automatyczną instalacją lub preinstalowanym systemem z obrazu wzorcowego)</w:t>
      </w:r>
    </w:p>
    <w:p w14:paraId="069FC451" w14:textId="77777777" w:rsidR="00422921" w:rsidRDefault="00134C05" w:rsidP="00422921">
      <w:pPr>
        <w:numPr>
          <w:ilvl w:val="0"/>
          <w:numId w:val="16"/>
        </w:numPr>
        <w:suppressAutoHyphens/>
        <w:ind w:left="415" w:hanging="360"/>
        <w:jc w:val="both"/>
        <w:rPr>
          <w:sz w:val="16"/>
          <w:szCs w:val="16"/>
        </w:rPr>
      </w:pPr>
      <w:r w:rsidRPr="008A596A">
        <w:rPr>
          <w:sz w:val="16"/>
          <w:szCs w:val="16"/>
        </w:rPr>
        <w:t>Testy rozwiązania</w:t>
      </w:r>
      <w:bookmarkStart w:id="3" w:name="_Hlk193630838"/>
    </w:p>
    <w:p w14:paraId="189E727E" w14:textId="4A95A73F" w:rsidR="00422921" w:rsidRPr="00422921" w:rsidRDefault="00422921" w:rsidP="00422921">
      <w:pPr>
        <w:numPr>
          <w:ilvl w:val="0"/>
          <w:numId w:val="16"/>
        </w:numPr>
        <w:suppressAutoHyphens/>
        <w:ind w:left="415" w:hanging="360"/>
        <w:jc w:val="both"/>
        <w:rPr>
          <w:sz w:val="16"/>
          <w:szCs w:val="16"/>
        </w:rPr>
      </w:pPr>
      <w:r w:rsidRPr="00422921">
        <w:rPr>
          <w:sz w:val="16"/>
          <w:szCs w:val="16"/>
        </w:rPr>
        <w:t xml:space="preserve">Wykonawca zobowiązany jest to odbioru z siedziby Zamawiającego na własny koszt opakowań (kartonów i styropianów) po dostarczonych urządzeniach w ramach realizacji zamówienia. Koszty utylizacji ponosi Wykonawca. </w:t>
      </w:r>
    </w:p>
    <w:bookmarkEnd w:id="3"/>
    <w:p w14:paraId="0D50E20B" w14:textId="77777777" w:rsidR="002B1A31" w:rsidRPr="008A596A" w:rsidRDefault="002B1A31" w:rsidP="001F4165">
      <w:pPr>
        <w:autoSpaceDE w:val="0"/>
        <w:autoSpaceDN w:val="0"/>
        <w:adjustRightInd w:val="0"/>
        <w:ind w:right="-142"/>
        <w:rPr>
          <w:i/>
          <w:iCs/>
          <w:sz w:val="14"/>
          <w:szCs w:val="14"/>
        </w:rPr>
      </w:pPr>
      <w:r w:rsidRPr="008A596A">
        <w:rPr>
          <w:sz w:val="14"/>
          <w:szCs w:val="14"/>
        </w:rPr>
        <w:lastRenderedPageBreak/>
        <w:t>*</w:t>
      </w:r>
      <w:r w:rsidRPr="008A596A">
        <w:rPr>
          <w:i/>
          <w:iCs/>
          <w:sz w:val="14"/>
          <w:szCs w:val="14"/>
        </w:rPr>
        <w:t>UWAGA:   brak potwierdzenia spełnienia przez Wykonawcę parametrów i warunków dla urządzenia wymaganych przez Zamawiającego będzie traktowane jako brak danego parametru i będzie skutkowało odrzuceniem oferty.</w:t>
      </w:r>
    </w:p>
    <w:p w14:paraId="72FC8048" w14:textId="77777777" w:rsidR="002B1A31" w:rsidRPr="008A596A" w:rsidRDefault="002B1A31" w:rsidP="001F4165">
      <w:pPr>
        <w:autoSpaceDE w:val="0"/>
        <w:autoSpaceDN w:val="0"/>
        <w:adjustRightInd w:val="0"/>
        <w:ind w:right="-142"/>
        <w:rPr>
          <w:i/>
          <w:iCs/>
          <w:sz w:val="14"/>
          <w:szCs w:val="14"/>
        </w:rPr>
      </w:pPr>
    </w:p>
    <w:p w14:paraId="5BD24483" w14:textId="77777777" w:rsidR="002B1A31" w:rsidRPr="008A596A" w:rsidRDefault="002B1A31" w:rsidP="001F4165">
      <w:pPr>
        <w:autoSpaceDE w:val="0"/>
        <w:autoSpaceDN w:val="0"/>
        <w:adjustRightInd w:val="0"/>
        <w:ind w:right="-142"/>
        <w:rPr>
          <w:sz w:val="14"/>
          <w:szCs w:val="14"/>
        </w:rPr>
      </w:pPr>
      <w:r w:rsidRPr="008A596A">
        <w:rPr>
          <w:sz w:val="14"/>
          <w:szCs w:val="14"/>
        </w:rPr>
        <w:t>Dokumenty potwierdzające w/w parametry: oferta strona nr  ….-….</w:t>
      </w:r>
    </w:p>
    <w:p w14:paraId="2C9B4742" w14:textId="77777777" w:rsidR="002B1A31" w:rsidRPr="008A596A" w:rsidRDefault="002B1A31" w:rsidP="001F4165">
      <w:pPr>
        <w:autoSpaceDE w:val="0"/>
        <w:autoSpaceDN w:val="0"/>
        <w:adjustRightInd w:val="0"/>
        <w:ind w:right="-142"/>
        <w:rPr>
          <w:sz w:val="14"/>
          <w:szCs w:val="14"/>
        </w:rPr>
      </w:pPr>
    </w:p>
    <w:p w14:paraId="5C097781" w14:textId="77777777" w:rsidR="002B1A31" w:rsidRPr="008A596A" w:rsidRDefault="002B1A31" w:rsidP="001F4165">
      <w:pPr>
        <w:autoSpaceDE w:val="0"/>
        <w:autoSpaceDN w:val="0"/>
        <w:adjustRightInd w:val="0"/>
        <w:ind w:right="-142"/>
        <w:jc w:val="both"/>
        <w:rPr>
          <w:i/>
          <w:iCs/>
          <w:sz w:val="14"/>
          <w:szCs w:val="14"/>
        </w:rPr>
      </w:pPr>
      <w:r w:rsidRPr="008A596A">
        <w:rPr>
          <w:i/>
          <w:iCs/>
          <w:sz w:val="14"/>
          <w:szCs w:val="14"/>
        </w:rPr>
        <w:t xml:space="preserve"> „Oświadczamy, że oferowane urządzenia spełniają wymagania techniczne, zawarte w powyższym opisie, są kompletne, fabrycznie nowe i będą gotowe do użytku bez żadnych dodatkowych zakupów.”</w:t>
      </w:r>
    </w:p>
    <w:p w14:paraId="723A8978" w14:textId="77777777" w:rsidR="002B1A31" w:rsidRPr="008A596A" w:rsidRDefault="002B1A31" w:rsidP="001F4165">
      <w:pPr>
        <w:autoSpaceDE w:val="0"/>
        <w:autoSpaceDN w:val="0"/>
        <w:adjustRightInd w:val="0"/>
        <w:ind w:right="71"/>
        <w:jc w:val="both"/>
        <w:rPr>
          <w:sz w:val="18"/>
          <w:szCs w:val="18"/>
        </w:rPr>
      </w:pPr>
    </w:p>
    <w:p w14:paraId="4AB8B93A" w14:textId="77777777" w:rsidR="002B1A31" w:rsidRPr="008A596A" w:rsidRDefault="002B1A31" w:rsidP="001F4165">
      <w:pPr>
        <w:autoSpaceDE w:val="0"/>
        <w:autoSpaceDN w:val="0"/>
        <w:adjustRightInd w:val="0"/>
        <w:ind w:right="71"/>
        <w:jc w:val="both"/>
        <w:rPr>
          <w:sz w:val="18"/>
          <w:szCs w:val="18"/>
        </w:rPr>
      </w:pPr>
    </w:p>
    <w:p w14:paraId="2BA6D0FF" w14:textId="77777777" w:rsidR="002B1A31" w:rsidRPr="008A596A" w:rsidRDefault="002B1A31" w:rsidP="001F4165">
      <w:pPr>
        <w:autoSpaceDE w:val="0"/>
        <w:autoSpaceDN w:val="0"/>
        <w:adjustRightInd w:val="0"/>
        <w:ind w:right="71"/>
        <w:jc w:val="both"/>
        <w:rPr>
          <w:sz w:val="18"/>
          <w:szCs w:val="18"/>
        </w:rPr>
      </w:pPr>
      <w:r w:rsidRPr="008A596A">
        <w:rPr>
          <w:sz w:val="18"/>
          <w:szCs w:val="18"/>
        </w:rPr>
        <w:t>……….......…..……dnia……………                                                            ...................................................</w:t>
      </w:r>
    </w:p>
    <w:p w14:paraId="39AC81D5" w14:textId="77777777" w:rsidR="002B1A31" w:rsidRPr="008A596A" w:rsidRDefault="002B1A31" w:rsidP="001F4165">
      <w:pPr>
        <w:tabs>
          <w:tab w:val="left" w:pos="5670"/>
        </w:tabs>
        <w:jc w:val="right"/>
        <w:rPr>
          <w:i/>
          <w:sz w:val="18"/>
          <w:szCs w:val="18"/>
        </w:rPr>
      </w:pPr>
      <w:r w:rsidRPr="008A596A">
        <w:rPr>
          <w:sz w:val="18"/>
          <w:szCs w:val="18"/>
        </w:rPr>
        <w:t>[</w:t>
      </w:r>
      <w:r w:rsidRPr="008A596A">
        <w:rPr>
          <w:i/>
          <w:sz w:val="18"/>
          <w:szCs w:val="18"/>
        </w:rPr>
        <w:t>podpis elektroniczny osoby uprawnionej]</w:t>
      </w:r>
    </w:p>
    <w:p w14:paraId="29FD8EE3" w14:textId="77777777" w:rsidR="00631F95" w:rsidRPr="008A596A" w:rsidRDefault="00631F95" w:rsidP="001F4165">
      <w:pPr>
        <w:pStyle w:val="Akapitzlist2"/>
        <w:suppressAutoHyphens w:val="0"/>
        <w:ind w:left="0"/>
        <w:contextualSpacing/>
        <w:jc w:val="both"/>
      </w:pPr>
    </w:p>
    <w:sectPr w:rsidR="00631F95" w:rsidRPr="008A596A" w:rsidSect="00BE01E4">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08577" w14:textId="77777777" w:rsidR="002D2D34" w:rsidRDefault="002D2D34" w:rsidP="00076E39">
      <w:r>
        <w:separator/>
      </w:r>
    </w:p>
  </w:endnote>
  <w:endnote w:type="continuationSeparator" w:id="0">
    <w:p w14:paraId="534D4B32" w14:textId="77777777" w:rsidR="002D2D34" w:rsidRDefault="002D2D34" w:rsidP="00076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panose1 w:val="00000000000000000000"/>
    <w:charset w:val="00"/>
    <w:family w:val="roman"/>
    <w:notTrueType/>
    <w:pitch w:val="default"/>
    <w:sig w:usb0="0029BD22" w:usb1="000F0000" w:usb2="07F40000" w:usb3="BD2E206E" w:csb0="050F883E" w:csb1="11360F9C"/>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OpenSymbol, '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G Times">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154B53" w14:textId="77777777" w:rsidR="002D2D34" w:rsidRDefault="002D2D34" w:rsidP="00076E39">
      <w:r>
        <w:separator/>
      </w:r>
    </w:p>
  </w:footnote>
  <w:footnote w:type="continuationSeparator" w:id="0">
    <w:p w14:paraId="20B08305" w14:textId="77777777" w:rsidR="002D2D34" w:rsidRDefault="002D2D34" w:rsidP="00076E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35F524" w14:textId="1C77A656" w:rsidR="00BE01E4" w:rsidRDefault="003B6A65">
    <w:pPr>
      <w:pStyle w:val="Nagwek"/>
    </w:pPr>
    <w:r w:rsidRPr="00A06D0A">
      <w:rPr>
        <w:rFonts w:ascii="Calibri" w:eastAsia="Calibri" w:hAnsi="Calibri" w:cs="Calibri"/>
        <w:noProof/>
        <w:sz w:val="22"/>
        <w:szCs w:val="22"/>
      </w:rPr>
      <w:drawing>
        <wp:inline distT="0" distB="0" distL="0" distR="0" wp14:anchorId="77EED555" wp14:editId="0D3DF1F3">
          <wp:extent cx="5727700" cy="570865"/>
          <wp:effectExtent l="0" t="0" r="0" b="0"/>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7700" cy="5708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0" w:firstLine="0"/>
      </w:pPr>
      <w:rPr>
        <w:rFonts w:ascii="Symbol" w:hAnsi="Symbol" w:cs="StarSymbol"/>
        <w:color w:val="auto"/>
        <w:sz w:val="18"/>
        <w:szCs w:val="18"/>
        <w:lang w:val="pl-PL"/>
      </w:rPr>
    </w:lvl>
    <w:lvl w:ilvl="1">
      <w:start w:val="1"/>
      <w:numFmt w:val="bullet"/>
      <w:lvlText w:val=""/>
      <w:lvlJc w:val="left"/>
      <w:pPr>
        <w:tabs>
          <w:tab w:val="num" w:pos="1080"/>
        </w:tabs>
        <w:ind w:left="0" w:firstLine="0"/>
      </w:pPr>
      <w:rPr>
        <w:rFonts w:ascii="Symbol" w:hAnsi="Symbol" w:cs="StarSymbol"/>
        <w:color w:val="auto"/>
        <w:sz w:val="18"/>
        <w:szCs w:val="18"/>
        <w:lang w:val="pl-PL"/>
      </w:rPr>
    </w:lvl>
    <w:lvl w:ilvl="2">
      <w:start w:val="1"/>
      <w:numFmt w:val="bullet"/>
      <w:lvlText w:val=""/>
      <w:lvlJc w:val="left"/>
      <w:pPr>
        <w:tabs>
          <w:tab w:val="num" w:pos="1440"/>
        </w:tabs>
        <w:ind w:left="0" w:firstLine="0"/>
      </w:pPr>
      <w:rPr>
        <w:rFonts w:ascii="Symbol" w:hAnsi="Symbol" w:cs="StarSymbol"/>
        <w:color w:val="auto"/>
        <w:sz w:val="18"/>
        <w:szCs w:val="18"/>
        <w:lang w:val="pl-PL"/>
      </w:rPr>
    </w:lvl>
    <w:lvl w:ilvl="3">
      <w:start w:val="1"/>
      <w:numFmt w:val="bullet"/>
      <w:lvlText w:val=""/>
      <w:lvlJc w:val="left"/>
      <w:pPr>
        <w:tabs>
          <w:tab w:val="num" w:pos="1800"/>
        </w:tabs>
        <w:ind w:left="0" w:firstLine="0"/>
      </w:pPr>
      <w:rPr>
        <w:rFonts w:ascii="Symbol" w:hAnsi="Symbol" w:cs="StarSymbol"/>
        <w:color w:val="auto"/>
        <w:sz w:val="18"/>
        <w:szCs w:val="18"/>
        <w:lang w:val="pl-PL"/>
      </w:rPr>
    </w:lvl>
    <w:lvl w:ilvl="4">
      <w:start w:val="1"/>
      <w:numFmt w:val="bullet"/>
      <w:lvlText w:val=""/>
      <w:lvlJc w:val="left"/>
      <w:pPr>
        <w:tabs>
          <w:tab w:val="num" w:pos="2160"/>
        </w:tabs>
        <w:ind w:left="0" w:firstLine="0"/>
      </w:pPr>
      <w:rPr>
        <w:rFonts w:ascii="Symbol" w:hAnsi="Symbol" w:cs="StarSymbol"/>
        <w:color w:val="auto"/>
        <w:sz w:val="18"/>
        <w:szCs w:val="18"/>
        <w:lang w:val="pl-PL"/>
      </w:rPr>
    </w:lvl>
    <w:lvl w:ilvl="5">
      <w:start w:val="1"/>
      <w:numFmt w:val="bullet"/>
      <w:lvlText w:val=""/>
      <w:lvlJc w:val="left"/>
      <w:pPr>
        <w:tabs>
          <w:tab w:val="num" w:pos="2520"/>
        </w:tabs>
        <w:ind w:left="0" w:firstLine="0"/>
      </w:pPr>
      <w:rPr>
        <w:rFonts w:ascii="Symbol" w:hAnsi="Symbol" w:cs="StarSymbol"/>
        <w:color w:val="auto"/>
        <w:sz w:val="18"/>
        <w:szCs w:val="18"/>
        <w:lang w:val="pl-PL"/>
      </w:rPr>
    </w:lvl>
    <w:lvl w:ilvl="6">
      <w:start w:val="1"/>
      <w:numFmt w:val="bullet"/>
      <w:lvlText w:val=""/>
      <w:lvlJc w:val="left"/>
      <w:pPr>
        <w:tabs>
          <w:tab w:val="num" w:pos="2880"/>
        </w:tabs>
        <w:ind w:left="0" w:firstLine="0"/>
      </w:pPr>
      <w:rPr>
        <w:rFonts w:ascii="Symbol" w:hAnsi="Symbol" w:cs="StarSymbol"/>
        <w:color w:val="auto"/>
        <w:sz w:val="18"/>
        <w:szCs w:val="18"/>
        <w:lang w:val="pl-PL"/>
      </w:rPr>
    </w:lvl>
    <w:lvl w:ilvl="7">
      <w:start w:val="1"/>
      <w:numFmt w:val="bullet"/>
      <w:lvlText w:val=""/>
      <w:lvlJc w:val="left"/>
      <w:pPr>
        <w:tabs>
          <w:tab w:val="num" w:pos="3240"/>
        </w:tabs>
        <w:ind w:left="0" w:firstLine="0"/>
      </w:pPr>
      <w:rPr>
        <w:rFonts w:ascii="Symbol" w:hAnsi="Symbol" w:cs="StarSymbol"/>
        <w:color w:val="auto"/>
        <w:sz w:val="18"/>
        <w:szCs w:val="18"/>
        <w:lang w:val="pl-PL"/>
      </w:rPr>
    </w:lvl>
    <w:lvl w:ilvl="8">
      <w:start w:val="1"/>
      <w:numFmt w:val="bullet"/>
      <w:lvlText w:val=""/>
      <w:lvlJc w:val="left"/>
      <w:pPr>
        <w:tabs>
          <w:tab w:val="num" w:pos="3600"/>
        </w:tabs>
        <w:ind w:left="0" w:firstLine="0"/>
      </w:pPr>
      <w:rPr>
        <w:rFonts w:ascii="Symbol" w:hAnsi="Symbol" w:cs="StarSymbol"/>
        <w:color w:val="auto"/>
        <w:sz w:val="18"/>
        <w:szCs w:val="18"/>
        <w:lang w:val="pl-PL"/>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color w:val="auto"/>
        <w:sz w:val="18"/>
        <w:szCs w:val="18"/>
        <w:lang w:val="pl-PL"/>
      </w:rPr>
    </w:lvl>
    <w:lvl w:ilvl="1">
      <w:start w:val="1"/>
      <w:numFmt w:val="bullet"/>
      <w:lvlText w:val=""/>
      <w:lvlJc w:val="left"/>
      <w:pPr>
        <w:tabs>
          <w:tab w:val="num" w:pos="1080"/>
        </w:tabs>
        <w:ind w:left="0" w:firstLine="0"/>
      </w:pPr>
      <w:rPr>
        <w:rFonts w:ascii="Symbol" w:hAnsi="Symbol" w:cs="StarSymbol"/>
        <w:color w:val="auto"/>
        <w:sz w:val="18"/>
        <w:szCs w:val="18"/>
        <w:lang w:val="pl-PL"/>
      </w:rPr>
    </w:lvl>
    <w:lvl w:ilvl="2">
      <w:start w:val="1"/>
      <w:numFmt w:val="bullet"/>
      <w:lvlText w:val=""/>
      <w:lvlJc w:val="left"/>
      <w:pPr>
        <w:tabs>
          <w:tab w:val="num" w:pos="1440"/>
        </w:tabs>
        <w:ind w:left="0" w:firstLine="0"/>
      </w:pPr>
      <w:rPr>
        <w:rFonts w:ascii="Symbol" w:hAnsi="Symbol" w:cs="StarSymbol"/>
        <w:color w:val="auto"/>
        <w:sz w:val="18"/>
        <w:szCs w:val="18"/>
        <w:lang w:val="pl-PL"/>
      </w:rPr>
    </w:lvl>
    <w:lvl w:ilvl="3">
      <w:start w:val="1"/>
      <w:numFmt w:val="bullet"/>
      <w:lvlText w:val=""/>
      <w:lvlJc w:val="left"/>
      <w:pPr>
        <w:tabs>
          <w:tab w:val="num" w:pos="1800"/>
        </w:tabs>
        <w:ind w:left="0" w:firstLine="0"/>
      </w:pPr>
      <w:rPr>
        <w:rFonts w:ascii="Symbol" w:hAnsi="Symbol" w:cs="StarSymbol"/>
        <w:color w:val="auto"/>
        <w:sz w:val="18"/>
        <w:szCs w:val="18"/>
        <w:lang w:val="pl-PL"/>
      </w:rPr>
    </w:lvl>
    <w:lvl w:ilvl="4">
      <w:start w:val="1"/>
      <w:numFmt w:val="bullet"/>
      <w:lvlText w:val=""/>
      <w:lvlJc w:val="left"/>
      <w:pPr>
        <w:tabs>
          <w:tab w:val="num" w:pos="2160"/>
        </w:tabs>
        <w:ind w:left="0" w:firstLine="0"/>
      </w:pPr>
      <w:rPr>
        <w:rFonts w:ascii="Symbol" w:hAnsi="Symbol" w:cs="StarSymbol"/>
        <w:color w:val="auto"/>
        <w:sz w:val="18"/>
        <w:szCs w:val="18"/>
        <w:lang w:val="pl-PL"/>
      </w:rPr>
    </w:lvl>
    <w:lvl w:ilvl="5">
      <w:start w:val="1"/>
      <w:numFmt w:val="bullet"/>
      <w:lvlText w:val=""/>
      <w:lvlJc w:val="left"/>
      <w:pPr>
        <w:tabs>
          <w:tab w:val="num" w:pos="2520"/>
        </w:tabs>
        <w:ind w:left="0" w:firstLine="0"/>
      </w:pPr>
      <w:rPr>
        <w:rFonts w:ascii="Symbol" w:hAnsi="Symbol" w:cs="StarSymbol"/>
        <w:color w:val="auto"/>
        <w:sz w:val="18"/>
        <w:szCs w:val="18"/>
        <w:lang w:val="pl-PL"/>
      </w:rPr>
    </w:lvl>
    <w:lvl w:ilvl="6">
      <w:start w:val="1"/>
      <w:numFmt w:val="bullet"/>
      <w:lvlText w:val=""/>
      <w:lvlJc w:val="left"/>
      <w:pPr>
        <w:tabs>
          <w:tab w:val="num" w:pos="2880"/>
        </w:tabs>
        <w:ind w:left="0" w:firstLine="0"/>
      </w:pPr>
      <w:rPr>
        <w:rFonts w:ascii="Symbol" w:hAnsi="Symbol" w:cs="StarSymbol"/>
        <w:color w:val="auto"/>
        <w:sz w:val="18"/>
        <w:szCs w:val="18"/>
        <w:lang w:val="pl-PL"/>
      </w:rPr>
    </w:lvl>
    <w:lvl w:ilvl="7">
      <w:start w:val="1"/>
      <w:numFmt w:val="bullet"/>
      <w:lvlText w:val=""/>
      <w:lvlJc w:val="left"/>
      <w:pPr>
        <w:tabs>
          <w:tab w:val="num" w:pos="3240"/>
        </w:tabs>
        <w:ind w:left="0" w:firstLine="0"/>
      </w:pPr>
      <w:rPr>
        <w:rFonts w:ascii="Symbol" w:hAnsi="Symbol" w:cs="StarSymbol"/>
        <w:color w:val="auto"/>
        <w:sz w:val="18"/>
        <w:szCs w:val="18"/>
        <w:lang w:val="pl-PL"/>
      </w:rPr>
    </w:lvl>
    <w:lvl w:ilvl="8">
      <w:start w:val="1"/>
      <w:numFmt w:val="bullet"/>
      <w:lvlText w:val=""/>
      <w:lvlJc w:val="left"/>
      <w:pPr>
        <w:tabs>
          <w:tab w:val="num" w:pos="3600"/>
        </w:tabs>
        <w:ind w:left="0" w:firstLine="0"/>
      </w:pPr>
      <w:rPr>
        <w:rFonts w:ascii="Symbol" w:hAnsi="Symbol" w:cs="StarSymbol"/>
        <w:color w:val="auto"/>
        <w:sz w:val="18"/>
        <w:szCs w:val="18"/>
        <w:lang w:val="pl-P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0" w:firstLine="0"/>
      </w:pPr>
      <w:rPr>
        <w:rFonts w:ascii="Symbol" w:hAnsi="Symbol" w:cs="Symbol"/>
        <w:color w:val="auto"/>
        <w:sz w:val="22"/>
        <w:szCs w:val="22"/>
        <w:lang w:val="pl-PL"/>
      </w:rPr>
    </w:lvl>
    <w:lvl w:ilvl="1">
      <w:start w:val="1"/>
      <w:numFmt w:val="bullet"/>
      <w:lvlText w:val=""/>
      <w:lvlJc w:val="left"/>
      <w:pPr>
        <w:tabs>
          <w:tab w:val="num" w:pos="1080"/>
        </w:tabs>
        <w:ind w:left="0" w:firstLine="0"/>
      </w:pPr>
      <w:rPr>
        <w:rFonts w:ascii="Symbol" w:hAnsi="Symbol" w:cs="Symbol"/>
        <w:color w:val="auto"/>
        <w:sz w:val="22"/>
        <w:szCs w:val="22"/>
        <w:lang w:val="pl-PL"/>
      </w:rPr>
    </w:lvl>
    <w:lvl w:ilvl="2">
      <w:start w:val="1"/>
      <w:numFmt w:val="bullet"/>
      <w:lvlText w:val=""/>
      <w:lvlJc w:val="left"/>
      <w:pPr>
        <w:tabs>
          <w:tab w:val="num" w:pos="1440"/>
        </w:tabs>
        <w:ind w:left="0" w:firstLine="0"/>
      </w:pPr>
      <w:rPr>
        <w:rFonts w:ascii="Symbol" w:hAnsi="Symbol" w:cs="Symbol"/>
        <w:color w:val="auto"/>
        <w:sz w:val="22"/>
        <w:szCs w:val="22"/>
        <w:lang w:val="pl-PL"/>
      </w:rPr>
    </w:lvl>
    <w:lvl w:ilvl="3">
      <w:start w:val="1"/>
      <w:numFmt w:val="bullet"/>
      <w:lvlText w:val=""/>
      <w:lvlJc w:val="left"/>
      <w:pPr>
        <w:tabs>
          <w:tab w:val="num" w:pos="1800"/>
        </w:tabs>
        <w:ind w:left="0" w:firstLine="0"/>
      </w:pPr>
      <w:rPr>
        <w:rFonts w:ascii="Symbol" w:hAnsi="Symbol" w:cs="Symbol"/>
        <w:color w:val="auto"/>
        <w:sz w:val="22"/>
        <w:szCs w:val="22"/>
        <w:lang w:val="pl-PL"/>
      </w:rPr>
    </w:lvl>
    <w:lvl w:ilvl="4">
      <w:start w:val="1"/>
      <w:numFmt w:val="bullet"/>
      <w:lvlText w:val=""/>
      <w:lvlJc w:val="left"/>
      <w:pPr>
        <w:tabs>
          <w:tab w:val="num" w:pos="2160"/>
        </w:tabs>
        <w:ind w:left="0" w:firstLine="0"/>
      </w:pPr>
      <w:rPr>
        <w:rFonts w:ascii="Symbol" w:hAnsi="Symbol" w:cs="Symbol"/>
        <w:color w:val="auto"/>
        <w:sz w:val="22"/>
        <w:szCs w:val="22"/>
        <w:lang w:val="pl-PL"/>
      </w:rPr>
    </w:lvl>
    <w:lvl w:ilvl="5">
      <w:start w:val="1"/>
      <w:numFmt w:val="bullet"/>
      <w:lvlText w:val=""/>
      <w:lvlJc w:val="left"/>
      <w:pPr>
        <w:tabs>
          <w:tab w:val="num" w:pos="2520"/>
        </w:tabs>
        <w:ind w:left="0" w:firstLine="0"/>
      </w:pPr>
      <w:rPr>
        <w:rFonts w:ascii="Symbol" w:hAnsi="Symbol" w:cs="Symbol"/>
        <w:color w:val="auto"/>
        <w:sz w:val="22"/>
        <w:szCs w:val="22"/>
        <w:lang w:val="pl-PL"/>
      </w:rPr>
    </w:lvl>
    <w:lvl w:ilvl="6">
      <w:start w:val="1"/>
      <w:numFmt w:val="bullet"/>
      <w:lvlText w:val=""/>
      <w:lvlJc w:val="left"/>
      <w:pPr>
        <w:tabs>
          <w:tab w:val="num" w:pos="2880"/>
        </w:tabs>
        <w:ind w:left="0" w:firstLine="0"/>
      </w:pPr>
      <w:rPr>
        <w:rFonts w:ascii="Symbol" w:hAnsi="Symbol" w:cs="Symbol"/>
        <w:color w:val="auto"/>
        <w:sz w:val="22"/>
        <w:szCs w:val="22"/>
        <w:lang w:val="pl-PL"/>
      </w:rPr>
    </w:lvl>
    <w:lvl w:ilvl="7">
      <w:start w:val="1"/>
      <w:numFmt w:val="bullet"/>
      <w:lvlText w:val=""/>
      <w:lvlJc w:val="left"/>
      <w:pPr>
        <w:tabs>
          <w:tab w:val="num" w:pos="3240"/>
        </w:tabs>
        <w:ind w:left="0" w:firstLine="0"/>
      </w:pPr>
      <w:rPr>
        <w:rFonts w:ascii="Symbol" w:hAnsi="Symbol" w:cs="Symbol"/>
        <w:color w:val="auto"/>
        <w:sz w:val="22"/>
        <w:szCs w:val="22"/>
        <w:lang w:val="pl-PL"/>
      </w:rPr>
    </w:lvl>
    <w:lvl w:ilvl="8">
      <w:start w:val="1"/>
      <w:numFmt w:val="bullet"/>
      <w:lvlText w:val=""/>
      <w:lvlJc w:val="left"/>
      <w:pPr>
        <w:tabs>
          <w:tab w:val="num" w:pos="3600"/>
        </w:tabs>
        <w:ind w:left="0" w:firstLine="0"/>
      </w:pPr>
      <w:rPr>
        <w:rFonts w:ascii="Symbol" w:hAnsi="Symbol" w:cs="Symbol"/>
        <w:color w:val="auto"/>
        <w:sz w:val="22"/>
        <w:szCs w:val="22"/>
        <w:lang w:val="pl-PL"/>
      </w:rPr>
    </w:lvl>
  </w:abstractNum>
  <w:abstractNum w:abstractNumId="3" w15:restartNumberingAfterBreak="0">
    <w:nsid w:val="0BB9760A"/>
    <w:multiLevelType w:val="hybridMultilevel"/>
    <w:tmpl w:val="32C4FAF4"/>
    <w:lvl w:ilvl="0" w:tplc="16065936">
      <w:start w:val="1"/>
      <w:numFmt w:val="decimal"/>
      <w:lvlText w:val="%1."/>
      <w:lvlJc w:val="left"/>
      <w:pPr>
        <w:ind w:left="720" w:hanging="360"/>
      </w:pPr>
      <w:rPr>
        <w:rFonts w:ascii="Tahoma" w:eastAsia="Cambria" w:hAnsi="Tahoma" w:cs="Tahoma" w:hint="default"/>
        <w:b w:val="0"/>
        <w:i w:val="0"/>
        <w:strike w:val="0"/>
        <w:dstrike w:val="0"/>
        <w:color w:val="000000"/>
        <w:sz w:val="16"/>
        <w:szCs w:val="16"/>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0E44D5"/>
    <w:multiLevelType w:val="multilevel"/>
    <w:tmpl w:val="C45ED166"/>
    <w:styleLink w:val="WW8Num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5" w15:restartNumberingAfterBreak="0">
    <w:nsid w:val="0FB951CE"/>
    <w:multiLevelType w:val="multilevel"/>
    <w:tmpl w:val="22F0DE54"/>
    <w:styleLink w:val="WW8Num11"/>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6" w15:restartNumberingAfterBreak="0">
    <w:nsid w:val="18551A4A"/>
    <w:multiLevelType w:val="multilevel"/>
    <w:tmpl w:val="8AE860AC"/>
    <w:styleLink w:val="WW8Num21"/>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1FCB5802"/>
    <w:multiLevelType w:val="hybridMultilevel"/>
    <w:tmpl w:val="3A8A16DC"/>
    <w:lvl w:ilvl="0" w:tplc="BCC2DBFC">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8" w15:restartNumberingAfterBreak="0">
    <w:nsid w:val="219B6A2D"/>
    <w:multiLevelType w:val="hybridMultilevel"/>
    <w:tmpl w:val="6B0042AC"/>
    <w:lvl w:ilvl="0" w:tplc="3A4491B2">
      <w:start w:val="1"/>
      <w:numFmt w:val="decimal"/>
      <w:lvlText w:val="%1)"/>
      <w:lvlJc w:val="left"/>
      <w:pPr>
        <w:ind w:left="730"/>
      </w:pPr>
      <w:rPr>
        <w:b w:val="0"/>
        <w:i w:val="0"/>
        <w:strike w:val="0"/>
        <w:dstrike w:val="0"/>
        <w:color w:val="000000"/>
        <w:sz w:val="16"/>
        <w:szCs w:val="16"/>
        <w:u w:val="none" w:color="000000"/>
        <w:bdr w:val="none" w:sz="0" w:space="0" w:color="auto"/>
        <w:shd w:val="clear" w:color="auto" w:fill="auto"/>
        <w:vertAlign w:val="baseline"/>
      </w:rPr>
    </w:lvl>
    <w:lvl w:ilvl="1" w:tplc="FFFFFFFF">
      <w:start w:val="1"/>
      <w:numFmt w:val="lowerLetter"/>
      <w:lvlText w:val="%2"/>
      <w:lvlJc w:val="left"/>
      <w:pPr>
        <w:ind w:left="145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217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89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61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33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505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77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49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04E4ABC"/>
    <w:multiLevelType w:val="multilevel"/>
    <w:tmpl w:val="28582A16"/>
    <w:lvl w:ilvl="0">
      <w:start w:val="1"/>
      <w:numFmt w:val="decimal"/>
      <w:lvlText w:val="%1)"/>
      <w:lvlJc w:val="left"/>
      <w:pPr>
        <w:tabs>
          <w:tab w:val="num" w:pos="0"/>
        </w:tabs>
        <w:ind w:left="641"/>
      </w:pPr>
      <w:rPr>
        <w:rFonts w:hint="default"/>
        <w:b w:val="0"/>
        <w:i w:val="0"/>
        <w:strike w:val="0"/>
        <w:dstrike w:val="0"/>
        <w:color w:val="000000"/>
        <w:position w:val="0"/>
        <w:sz w:val="16"/>
        <w:szCs w:val="16"/>
        <w:u w:val="none"/>
        <w:vertAlign w:val="baseline"/>
      </w:rPr>
    </w:lvl>
    <w:lvl w:ilvl="1">
      <w:start w:val="1"/>
      <w:numFmt w:val="bullet"/>
      <w:lvlText w:val=""/>
      <w:lvlJc w:val="left"/>
      <w:pPr>
        <w:tabs>
          <w:tab w:val="num" w:pos="0"/>
        </w:tabs>
        <w:ind w:left="1078"/>
      </w:pPr>
      <w:rPr>
        <w:rFonts w:ascii="Segoe UI Symbol" w:hAnsi="Segoe UI Symbol" w:hint="default"/>
      </w:rPr>
    </w:lvl>
    <w:lvl w:ilvl="2">
      <w:start w:val="1"/>
      <w:numFmt w:val="bullet"/>
      <w:lvlText w:val="▪"/>
      <w:lvlJc w:val="left"/>
      <w:pPr>
        <w:tabs>
          <w:tab w:val="num" w:pos="0"/>
        </w:tabs>
        <w:ind w:left="1798"/>
      </w:pPr>
      <w:rPr>
        <w:rFonts w:ascii="Segoe UI Symbol" w:hAnsi="Segoe UI Symbol" w:hint="default"/>
      </w:rPr>
    </w:lvl>
    <w:lvl w:ilvl="3">
      <w:start w:val="1"/>
      <w:numFmt w:val="bullet"/>
      <w:lvlText w:val="•"/>
      <w:lvlJc w:val="left"/>
      <w:pPr>
        <w:tabs>
          <w:tab w:val="num" w:pos="0"/>
        </w:tabs>
        <w:ind w:left="2518"/>
      </w:pPr>
      <w:rPr>
        <w:rFonts w:ascii="Arial" w:hAnsi="Arial" w:hint="default"/>
      </w:rPr>
    </w:lvl>
    <w:lvl w:ilvl="4">
      <w:start w:val="1"/>
      <w:numFmt w:val="bullet"/>
      <w:lvlText w:val="o"/>
      <w:lvlJc w:val="left"/>
      <w:pPr>
        <w:tabs>
          <w:tab w:val="num" w:pos="0"/>
        </w:tabs>
        <w:ind w:left="3238"/>
      </w:pPr>
      <w:rPr>
        <w:rFonts w:ascii="Segoe UI Symbol" w:hAnsi="Segoe UI Symbol" w:hint="default"/>
      </w:rPr>
    </w:lvl>
    <w:lvl w:ilvl="5">
      <w:start w:val="1"/>
      <w:numFmt w:val="bullet"/>
      <w:lvlText w:val="▪"/>
      <w:lvlJc w:val="left"/>
      <w:pPr>
        <w:tabs>
          <w:tab w:val="num" w:pos="0"/>
        </w:tabs>
        <w:ind w:left="3958"/>
      </w:pPr>
      <w:rPr>
        <w:rFonts w:ascii="Segoe UI Symbol" w:hAnsi="Segoe UI Symbol" w:hint="default"/>
      </w:rPr>
    </w:lvl>
    <w:lvl w:ilvl="6">
      <w:start w:val="1"/>
      <w:numFmt w:val="bullet"/>
      <w:lvlText w:val="•"/>
      <w:lvlJc w:val="left"/>
      <w:pPr>
        <w:tabs>
          <w:tab w:val="num" w:pos="0"/>
        </w:tabs>
        <w:ind w:left="4678"/>
      </w:pPr>
      <w:rPr>
        <w:rFonts w:ascii="Arial" w:hAnsi="Arial" w:hint="default"/>
      </w:rPr>
    </w:lvl>
    <w:lvl w:ilvl="7">
      <w:start w:val="1"/>
      <w:numFmt w:val="bullet"/>
      <w:lvlText w:val="o"/>
      <w:lvlJc w:val="left"/>
      <w:pPr>
        <w:tabs>
          <w:tab w:val="num" w:pos="0"/>
        </w:tabs>
        <w:ind w:left="5398"/>
      </w:pPr>
      <w:rPr>
        <w:rFonts w:ascii="Segoe UI Symbol" w:hAnsi="Segoe UI Symbol" w:hint="default"/>
      </w:rPr>
    </w:lvl>
    <w:lvl w:ilvl="8">
      <w:start w:val="1"/>
      <w:numFmt w:val="bullet"/>
      <w:lvlText w:val="▪"/>
      <w:lvlJc w:val="left"/>
      <w:pPr>
        <w:tabs>
          <w:tab w:val="num" w:pos="0"/>
        </w:tabs>
        <w:ind w:left="6118"/>
      </w:pPr>
      <w:rPr>
        <w:rFonts w:ascii="Segoe UI Symbol" w:hAnsi="Segoe UI Symbol" w:hint="default"/>
      </w:rPr>
    </w:lvl>
  </w:abstractNum>
  <w:abstractNum w:abstractNumId="10" w15:restartNumberingAfterBreak="0">
    <w:nsid w:val="30F84BB3"/>
    <w:multiLevelType w:val="multilevel"/>
    <w:tmpl w:val="923A5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4012BC"/>
    <w:multiLevelType w:val="multilevel"/>
    <w:tmpl w:val="C5F04406"/>
    <w:styleLink w:val="WW8Num4"/>
    <w:lvl w:ilvl="0">
      <w:numFmt w:val="bullet"/>
      <w:lvlText w:val=""/>
      <w:lvlJc w:val="left"/>
      <w:pPr>
        <w:ind w:left="720" w:hanging="360"/>
      </w:pPr>
      <w:rPr>
        <w:rFonts w:ascii="Symbol" w:hAnsi="Symbol"/>
        <w:b/>
        <w:i w:val="0"/>
        <w:sz w:val="2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31D31800"/>
    <w:multiLevelType w:val="multilevel"/>
    <w:tmpl w:val="B6346570"/>
    <w:styleLink w:val="WW8Num3"/>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32E835E9"/>
    <w:multiLevelType w:val="multilevel"/>
    <w:tmpl w:val="EB8E37AC"/>
    <w:styleLink w:val="WW8Num10"/>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4" w15:restartNumberingAfterBreak="0">
    <w:nsid w:val="39B9258B"/>
    <w:multiLevelType w:val="multilevel"/>
    <w:tmpl w:val="E894F240"/>
    <w:styleLink w:val="WW8Num2"/>
    <w:lvl w:ilvl="0">
      <w:start w:val="1"/>
      <w:numFmt w:val="decimal"/>
      <w:lvlText w:val="%1)"/>
      <w:lvlJc w:val="left"/>
      <w:pPr>
        <w:ind w:left="144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3F2707AB"/>
    <w:multiLevelType w:val="hybridMultilevel"/>
    <w:tmpl w:val="1E46EE34"/>
    <w:lvl w:ilvl="0" w:tplc="588A067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111C9B"/>
    <w:multiLevelType w:val="hybridMultilevel"/>
    <w:tmpl w:val="6FA0E3FA"/>
    <w:lvl w:ilvl="0" w:tplc="03344786">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5282FD0"/>
    <w:multiLevelType w:val="hybridMultilevel"/>
    <w:tmpl w:val="045485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9A3794"/>
    <w:multiLevelType w:val="multilevel"/>
    <w:tmpl w:val="BCA0CB0E"/>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9" w15:restartNumberingAfterBreak="0">
    <w:nsid w:val="64696923"/>
    <w:multiLevelType w:val="multilevel"/>
    <w:tmpl w:val="6A8270FA"/>
    <w:styleLink w:val="WW8Num8"/>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20" w15:restartNumberingAfterBreak="0">
    <w:nsid w:val="68083A9F"/>
    <w:multiLevelType w:val="hybridMultilevel"/>
    <w:tmpl w:val="1AA22446"/>
    <w:lvl w:ilvl="0" w:tplc="05EC7198">
      <w:start w:val="1"/>
      <w:numFmt w:val="decimal"/>
      <w:lvlText w:val="%1."/>
      <w:lvlJc w:val="left"/>
      <w:pPr>
        <w:ind w:left="370" w:hanging="360"/>
      </w:pPr>
      <w:rPr>
        <w:rFonts w:ascii="Tahoma" w:eastAsia="Cambria" w:hAnsi="Tahoma" w:cs="Tahoma" w:hint="default"/>
        <w:b w:val="0"/>
        <w:i w:val="0"/>
        <w:strike w:val="0"/>
        <w:dstrike w:val="0"/>
        <w:color w:val="000000"/>
        <w:sz w:val="16"/>
        <w:szCs w:val="16"/>
        <w:u w:val="none" w:color="000000"/>
        <w:bdr w:val="none" w:sz="0" w:space="0" w:color="auto"/>
        <w:shd w:val="clear" w:color="auto" w:fill="auto"/>
        <w:vertAlign w:val="baseline"/>
      </w:rPr>
    </w:lvl>
    <w:lvl w:ilvl="1" w:tplc="04150019" w:tentative="1">
      <w:start w:val="1"/>
      <w:numFmt w:val="lowerLetter"/>
      <w:lvlText w:val="%2."/>
      <w:lvlJc w:val="left"/>
      <w:pPr>
        <w:ind w:left="1090" w:hanging="360"/>
      </w:pPr>
    </w:lvl>
    <w:lvl w:ilvl="2" w:tplc="0415001B" w:tentative="1">
      <w:start w:val="1"/>
      <w:numFmt w:val="lowerRoman"/>
      <w:lvlText w:val="%3."/>
      <w:lvlJc w:val="right"/>
      <w:pPr>
        <w:ind w:left="1810" w:hanging="180"/>
      </w:pPr>
    </w:lvl>
    <w:lvl w:ilvl="3" w:tplc="0415000F" w:tentative="1">
      <w:start w:val="1"/>
      <w:numFmt w:val="decimal"/>
      <w:lvlText w:val="%4."/>
      <w:lvlJc w:val="left"/>
      <w:pPr>
        <w:ind w:left="2530" w:hanging="360"/>
      </w:pPr>
    </w:lvl>
    <w:lvl w:ilvl="4" w:tplc="04150019" w:tentative="1">
      <w:start w:val="1"/>
      <w:numFmt w:val="lowerLetter"/>
      <w:lvlText w:val="%5."/>
      <w:lvlJc w:val="left"/>
      <w:pPr>
        <w:ind w:left="3250" w:hanging="360"/>
      </w:pPr>
    </w:lvl>
    <w:lvl w:ilvl="5" w:tplc="0415001B" w:tentative="1">
      <w:start w:val="1"/>
      <w:numFmt w:val="lowerRoman"/>
      <w:lvlText w:val="%6."/>
      <w:lvlJc w:val="right"/>
      <w:pPr>
        <w:ind w:left="3970" w:hanging="180"/>
      </w:pPr>
    </w:lvl>
    <w:lvl w:ilvl="6" w:tplc="0415000F" w:tentative="1">
      <w:start w:val="1"/>
      <w:numFmt w:val="decimal"/>
      <w:lvlText w:val="%7."/>
      <w:lvlJc w:val="left"/>
      <w:pPr>
        <w:ind w:left="4690" w:hanging="360"/>
      </w:pPr>
    </w:lvl>
    <w:lvl w:ilvl="7" w:tplc="04150019" w:tentative="1">
      <w:start w:val="1"/>
      <w:numFmt w:val="lowerLetter"/>
      <w:lvlText w:val="%8."/>
      <w:lvlJc w:val="left"/>
      <w:pPr>
        <w:ind w:left="5410" w:hanging="360"/>
      </w:pPr>
    </w:lvl>
    <w:lvl w:ilvl="8" w:tplc="0415001B" w:tentative="1">
      <w:start w:val="1"/>
      <w:numFmt w:val="lowerRoman"/>
      <w:lvlText w:val="%9."/>
      <w:lvlJc w:val="right"/>
      <w:pPr>
        <w:ind w:left="6130" w:hanging="180"/>
      </w:pPr>
    </w:lvl>
  </w:abstractNum>
  <w:abstractNum w:abstractNumId="21" w15:restartNumberingAfterBreak="0">
    <w:nsid w:val="6C512F60"/>
    <w:multiLevelType w:val="multilevel"/>
    <w:tmpl w:val="5680EF52"/>
    <w:styleLink w:val="WW8Num12"/>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22" w15:restartNumberingAfterBreak="0">
    <w:nsid w:val="6FD6438B"/>
    <w:multiLevelType w:val="hybridMultilevel"/>
    <w:tmpl w:val="F90A95E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3665943"/>
    <w:multiLevelType w:val="multilevel"/>
    <w:tmpl w:val="F174A9DC"/>
    <w:styleLink w:val="WW8Num22"/>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55349E"/>
    <w:multiLevelType w:val="multilevel"/>
    <w:tmpl w:val="BAE0D744"/>
    <w:styleLink w:val="WW8Num18"/>
    <w:lvl w:ilvl="0">
      <w:numFmt w:val="bullet"/>
      <w:lvlText w:val="-"/>
      <w:lvlJc w:val="left"/>
      <w:pPr>
        <w:ind w:left="169" w:hanging="106"/>
      </w:pPr>
      <w:rPr>
        <w:rFonts w:ascii="Calibri" w:eastAsia="Times New Roman" w:hAnsi="Calibri" w:cs="Calibri"/>
        <w:w w:val="99"/>
        <w:sz w:val="20"/>
      </w:rPr>
    </w:lvl>
    <w:lvl w:ilvl="1">
      <w:numFmt w:val="bullet"/>
      <w:lvlText w:val="•"/>
      <w:lvlJc w:val="left"/>
      <w:pPr>
        <w:ind w:left="989" w:hanging="106"/>
      </w:pPr>
      <w:rPr>
        <w:rFonts w:ascii="Times New Roman" w:hAnsi="Times New Roman"/>
      </w:rPr>
    </w:lvl>
    <w:lvl w:ilvl="2">
      <w:numFmt w:val="bullet"/>
      <w:lvlText w:val="•"/>
      <w:lvlJc w:val="left"/>
      <w:pPr>
        <w:ind w:left="1809" w:hanging="106"/>
      </w:pPr>
      <w:rPr>
        <w:rFonts w:ascii="Times New Roman" w:hAnsi="Times New Roman"/>
      </w:rPr>
    </w:lvl>
    <w:lvl w:ilvl="3">
      <w:numFmt w:val="bullet"/>
      <w:lvlText w:val="•"/>
      <w:lvlJc w:val="left"/>
      <w:pPr>
        <w:ind w:left="2629" w:hanging="106"/>
      </w:pPr>
      <w:rPr>
        <w:rFonts w:ascii="Times New Roman" w:hAnsi="Times New Roman"/>
      </w:rPr>
    </w:lvl>
    <w:lvl w:ilvl="4">
      <w:numFmt w:val="bullet"/>
      <w:lvlText w:val="•"/>
      <w:lvlJc w:val="left"/>
      <w:pPr>
        <w:ind w:left="3449" w:hanging="106"/>
      </w:pPr>
      <w:rPr>
        <w:rFonts w:ascii="Times New Roman" w:hAnsi="Times New Roman"/>
      </w:rPr>
    </w:lvl>
    <w:lvl w:ilvl="5">
      <w:numFmt w:val="bullet"/>
      <w:lvlText w:val="•"/>
      <w:lvlJc w:val="left"/>
      <w:pPr>
        <w:ind w:left="4269" w:hanging="106"/>
      </w:pPr>
      <w:rPr>
        <w:rFonts w:ascii="Times New Roman" w:hAnsi="Times New Roman"/>
      </w:rPr>
    </w:lvl>
    <w:lvl w:ilvl="6">
      <w:numFmt w:val="bullet"/>
      <w:lvlText w:val="•"/>
      <w:lvlJc w:val="left"/>
      <w:pPr>
        <w:ind w:left="5089" w:hanging="106"/>
      </w:pPr>
      <w:rPr>
        <w:rFonts w:ascii="Times New Roman" w:hAnsi="Times New Roman"/>
      </w:rPr>
    </w:lvl>
    <w:lvl w:ilvl="7">
      <w:numFmt w:val="bullet"/>
      <w:lvlText w:val="•"/>
      <w:lvlJc w:val="left"/>
      <w:pPr>
        <w:ind w:left="5909" w:hanging="106"/>
      </w:pPr>
      <w:rPr>
        <w:rFonts w:ascii="Times New Roman" w:hAnsi="Times New Roman"/>
      </w:rPr>
    </w:lvl>
    <w:lvl w:ilvl="8">
      <w:numFmt w:val="bullet"/>
      <w:lvlText w:val="•"/>
      <w:lvlJc w:val="left"/>
      <w:pPr>
        <w:ind w:left="6729" w:hanging="106"/>
      </w:pPr>
      <w:rPr>
        <w:rFonts w:ascii="Times New Roman" w:hAnsi="Times New Roman"/>
      </w:rPr>
    </w:lvl>
  </w:abstractNum>
  <w:abstractNum w:abstractNumId="25" w15:restartNumberingAfterBreak="0">
    <w:nsid w:val="7AEB680A"/>
    <w:multiLevelType w:val="multilevel"/>
    <w:tmpl w:val="8DDA49CE"/>
    <w:lvl w:ilvl="0">
      <w:start w:val="1"/>
      <w:numFmt w:val="decimal"/>
      <w:lvlText w:val="%1)"/>
      <w:lvlJc w:val="left"/>
      <w:pPr>
        <w:tabs>
          <w:tab w:val="num" w:pos="0"/>
        </w:tabs>
        <w:ind w:left="641"/>
      </w:pPr>
      <w:rPr>
        <w:rFonts w:hint="default"/>
        <w:b w:val="0"/>
        <w:i w:val="0"/>
        <w:strike w:val="0"/>
        <w:dstrike w:val="0"/>
        <w:color w:val="000000"/>
        <w:position w:val="0"/>
        <w:sz w:val="20"/>
        <w:szCs w:val="20"/>
        <w:u w:val="none"/>
        <w:vertAlign w:val="baseline"/>
      </w:rPr>
    </w:lvl>
    <w:lvl w:ilvl="1">
      <w:start w:val="1"/>
      <w:numFmt w:val="bullet"/>
      <w:lvlText w:val=""/>
      <w:lvlJc w:val="left"/>
      <w:pPr>
        <w:tabs>
          <w:tab w:val="num" w:pos="0"/>
        </w:tabs>
        <w:ind w:left="1078"/>
      </w:pPr>
      <w:rPr>
        <w:rFonts w:ascii="Segoe UI Symbol" w:hAnsi="Segoe UI Symbol" w:hint="default"/>
      </w:rPr>
    </w:lvl>
    <w:lvl w:ilvl="2">
      <w:start w:val="1"/>
      <w:numFmt w:val="bullet"/>
      <w:lvlText w:val="▪"/>
      <w:lvlJc w:val="left"/>
      <w:pPr>
        <w:tabs>
          <w:tab w:val="num" w:pos="0"/>
        </w:tabs>
        <w:ind w:left="1798"/>
      </w:pPr>
      <w:rPr>
        <w:rFonts w:ascii="Segoe UI Symbol" w:hAnsi="Segoe UI Symbol" w:hint="default"/>
      </w:rPr>
    </w:lvl>
    <w:lvl w:ilvl="3">
      <w:start w:val="1"/>
      <w:numFmt w:val="bullet"/>
      <w:lvlText w:val="•"/>
      <w:lvlJc w:val="left"/>
      <w:pPr>
        <w:tabs>
          <w:tab w:val="num" w:pos="0"/>
        </w:tabs>
        <w:ind w:left="2518"/>
      </w:pPr>
      <w:rPr>
        <w:rFonts w:ascii="Arial" w:hAnsi="Arial" w:hint="default"/>
      </w:rPr>
    </w:lvl>
    <w:lvl w:ilvl="4">
      <w:start w:val="1"/>
      <w:numFmt w:val="bullet"/>
      <w:lvlText w:val="o"/>
      <w:lvlJc w:val="left"/>
      <w:pPr>
        <w:tabs>
          <w:tab w:val="num" w:pos="0"/>
        </w:tabs>
        <w:ind w:left="3238"/>
      </w:pPr>
      <w:rPr>
        <w:rFonts w:ascii="Segoe UI Symbol" w:hAnsi="Segoe UI Symbol" w:hint="default"/>
      </w:rPr>
    </w:lvl>
    <w:lvl w:ilvl="5">
      <w:start w:val="1"/>
      <w:numFmt w:val="bullet"/>
      <w:lvlText w:val="▪"/>
      <w:lvlJc w:val="left"/>
      <w:pPr>
        <w:tabs>
          <w:tab w:val="num" w:pos="0"/>
        </w:tabs>
        <w:ind w:left="3958"/>
      </w:pPr>
      <w:rPr>
        <w:rFonts w:ascii="Segoe UI Symbol" w:hAnsi="Segoe UI Symbol" w:hint="default"/>
      </w:rPr>
    </w:lvl>
    <w:lvl w:ilvl="6">
      <w:start w:val="1"/>
      <w:numFmt w:val="bullet"/>
      <w:lvlText w:val="•"/>
      <w:lvlJc w:val="left"/>
      <w:pPr>
        <w:tabs>
          <w:tab w:val="num" w:pos="0"/>
        </w:tabs>
        <w:ind w:left="4678"/>
      </w:pPr>
      <w:rPr>
        <w:rFonts w:ascii="Arial" w:hAnsi="Arial" w:hint="default"/>
      </w:rPr>
    </w:lvl>
    <w:lvl w:ilvl="7">
      <w:start w:val="1"/>
      <w:numFmt w:val="bullet"/>
      <w:lvlText w:val="o"/>
      <w:lvlJc w:val="left"/>
      <w:pPr>
        <w:tabs>
          <w:tab w:val="num" w:pos="0"/>
        </w:tabs>
        <w:ind w:left="5398"/>
      </w:pPr>
      <w:rPr>
        <w:rFonts w:ascii="Segoe UI Symbol" w:hAnsi="Segoe UI Symbol" w:hint="default"/>
      </w:rPr>
    </w:lvl>
    <w:lvl w:ilvl="8">
      <w:start w:val="1"/>
      <w:numFmt w:val="bullet"/>
      <w:lvlText w:val="▪"/>
      <w:lvlJc w:val="left"/>
      <w:pPr>
        <w:tabs>
          <w:tab w:val="num" w:pos="0"/>
        </w:tabs>
        <w:ind w:left="6118"/>
      </w:pPr>
      <w:rPr>
        <w:rFonts w:ascii="Segoe UI Symbol" w:hAnsi="Segoe UI Symbol" w:hint="default"/>
      </w:rPr>
    </w:lvl>
  </w:abstractNum>
  <w:abstractNum w:abstractNumId="26" w15:restartNumberingAfterBreak="0">
    <w:nsid w:val="7D4E75FC"/>
    <w:multiLevelType w:val="hybridMultilevel"/>
    <w:tmpl w:val="61906ADE"/>
    <w:lvl w:ilvl="0" w:tplc="C2A0E6CA">
      <w:start w:val="1"/>
      <w:numFmt w:val="upperRoman"/>
      <w:lvlText w:val="%1."/>
      <w:lvlJc w:val="right"/>
      <w:pPr>
        <w:ind w:left="360" w:hanging="360"/>
      </w:pPr>
      <w:rPr>
        <w:rFonts w:ascii="Tahoma" w:hAnsi="Tahoma" w:cs="Tahoma" w:hint="default"/>
        <w:color w:val="2F5496"/>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D5A380D"/>
    <w:multiLevelType w:val="hybridMultilevel"/>
    <w:tmpl w:val="819E20D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965115972">
    <w:abstractNumId w:val="14"/>
  </w:num>
  <w:num w:numId="2" w16cid:durableId="1625892247">
    <w:abstractNumId w:val="12"/>
  </w:num>
  <w:num w:numId="3" w16cid:durableId="980885481">
    <w:abstractNumId w:val="11"/>
  </w:num>
  <w:num w:numId="4" w16cid:durableId="1444881180">
    <w:abstractNumId w:val="4"/>
  </w:num>
  <w:num w:numId="5" w16cid:durableId="367797732">
    <w:abstractNumId w:val="19"/>
  </w:num>
  <w:num w:numId="6" w16cid:durableId="1617904657">
    <w:abstractNumId w:val="13"/>
  </w:num>
  <w:num w:numId="7" w16cid:durableId="16203189">
    <w:abstractNumId w:val="5"/>
  </w:num>
  <w:num w:numId="8" w16cid:durableId="415447043">
    <w:abstractNumId w:val="21"/>
  </w:num>
  <w:num w:numId="9" w16cid:durableId="276645554">
    <w:abstractNumId w:val="6"/>
  </w:num>
  <w:num w:numId="10" w16cid:durableId="1880850430">
    <w:abstractNumId w:val="24"/>
  </w:num>
  <w:num w:numId="11" w16cid:durableId="2092194747">
    <w:abstractNumId w:val="23"/>
  </w:num>
  <w:num w:numId="12" w16cid:durableId="1740177512">
    <w:abstractNumId w:val="7"/>
  </w:num>
  <w:num w:numId="13" w16cid:durableId="1272665766">
    <w:abstractNumId w:val="26"/>
  </w:num>
  <w:num w:numId="14" w16cid:durableId="1760786665">
    <w:abstractNumId w:val="8"/>
  </w:num>
  <w:num w:numId="15" w16cid:durableId="1704859901">
    <w:abstractNumId w:val="22"/>
  </w:num>
  <w:num w:numId="16" w16cid:durableId="1452893258">
    <w:abstractNumId w:val="9"/>
  </w:num>
  <w:num w:numId="17" w16cid:durableId="869412640">
    <w:abstractNumId w:val="18"/>
  </w:num>
  <w:num w:numId="18" w16cid:durableId="399523286">
    <w:abstractNumId w:val="20"/>
  </w:num>
  <w:num w:numId="19" w16cid:durableId="202013376">
    <w:abstractNumId w:val="3"/>
  </w:num>
  <w:num w:numId="20" w16cid:durableId="1758286354">
    <w:abstractNumId w:val="27"/>
  </w:num>
  <w:num w:numId="21" w16cid:durableId="1441492311">
    <w:abstractNumId w:val="25"/>
  </w:num>
  <w:num w:numId="22" w16cid:durableId="177493786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11089508">
    <w:abstractNumId w:val="10"/>
  </w:num>
  <w:num w:numId="24" w16cid:durableId="1253901144">
    <w:abstractNumId w:val="16"/>
  </w:num>
  <w:num w:numId="25" w16cid:durableId="1315833717">
    <w:abstractNumId w:val="17"/>
  </w:num>
  <w:num w:numId="26" w16cid:durableId="641891840">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F95"/>
    <w:rsid w:val="00001AEA"/>
    <w:rsid w:val="00020A9C"/>
    <w:rsid w:val="00035EA7"/>
    <w:rsid w:val="00041BAC"/>
    <w:rsid w:val="00044778"/>
    <w:rsid w:val="00054878"/>
    <w:rsid w:val="00062E29"/>
    <w:rsid w:val="00076E39"/>
    <w:rsid w:val="000A35B0"/>
    <w:rsid w:val="000A4752"/>
    <w:rsid w:val="000B1C35"/>
    <w:rsid w:val="000B2FF6"/>
    <w:rsid w:val="000B3F78"/>
    <w:rsid w:val="000D0286"/>
    <w:rsid w:val="000D0855"/>
    <w:rsid w:val="000D59FE"/>
    <w:rsid w:val="000F7291"/>
    <w:rsid w:val="000F7F02"/>
    <w:rsid w:val="0010125A"/>
    <w:rsid w:val="00134C05"/>
    <w:rsid w:val="001423E5"/>
    <w:rsid w:val="00174E79"/>
    <w:rsid w:val="001A06D9"/>
    <w:rsid w:val="001D422C"/>
    <w:rsid w:val="001D596E"/>
    <w:rsid w:val="001F05F7"/>
    <w:rsid w:val="001F2A27"/>
    <w:rsid w:val="001F4165"/>
    <w:rsid w:val="001F5041"/>
    <w:rsid w:val="00203ACB"/>
    <w:rsid w:val="00210AC5"/>
    <w:rsid w:val="00222CCA"/>
    <w:rsid w:val="0022496F"/>
    <w:rsid w:val="00226C73"/>
    <w:rsid w:val="00230AC8"/>
    <w:rsid w:val="00232243"/>
    <w:rsid w:val="00237D73"/>
    <w:rsid w:val="00246A4A"/>
    <w:rsid w:val="00247070"/>
    <w:rsid w:val="00260CCD"/>
    <w:rsid w:val="002749A3"/>
    <w:rsid w:val="00284BE1"/>
    <w:rsid w:val="00287AB6"/>
    <w:rsid w:val="002954BA"/>
    <w:rsid w:val="002A2095"/>
    <w:rsid w:val="002A51DD"/>
    <w:rsid w:val="002B1A31"/>
    <w:rsid w:val="002D03C5"/>
    <w:rsid w:val="002D2D34"/>
    <w:rsid w:val="002D5F7D"/>
    <w:rsid w:val="002E4CBA"/>
    <w:rsid w:val="002E54A6"/>
    <w:rsid w:val="002F78D2"/>
    <w:rsid w:val="003127FF"/>
    <w:rsid w:val="00325C1C"/>
    <w:rsid w:val="003425C6"/>
    <w:rsid w:val="00344CD5"/>
    <w:rsid w:val="00367D4A"/>
    <w:rsid w:val="003714EA"/>
    <w:rsid w:val="00385A95"/>
    <w:rsid w:val="0038768C"/>
    <w:rsid w:val="003B6A65"/>
    <w:rsid w:val="003D12C8"/>
    <w:rsid w:val="003D21BD"/>
    <w:rsid w:val="003D287D"/>
    <w:rsid w:val="003D6F20"/>
    <w:rsid w:val="003E5355"/>
    <w:rsid w:val="003E569E"/>
    <w:rsid w:val="003E5C11"/>
    <w:rsid w:val="003F0B23"/>
    <w:rsid w:val="003F4538"/>
    <w:rsid w:val="003F52FE"/>
    <w:rsid w:val="0040541A"/>
    <w:rsid w:val="00406868"/>
    <w:rsid w:val="00410460"/>
    <w:rsid w:val="00415480"/>
    <w:rsid w:val="00422921"/>
    <w:rsid w:val="00427AD2"/>
    <w:rsid w:val="00456BBE"/>
    <w:rsid w:val="00463A0C"/>
    <w:rsid w:val="00466DED"/>
    <w:rsid w:val="004757D1"/>
    <w:rsid w:val="0049268B"/>
    <w:rsid w:val="00496A80"/>
    <w:rsid w:val="004A1A21"/>
    <w:rsid w:val="004C489D"/>
    <w:rsid w:val="004D275D"/>
    <w:rsid w:val="004D64FF"/>
    <w:rsid w:val="004D7924"/>
    <w:rsid w:val="00512013"/>
    <w:rsid w:val="0055321A"/>
    <w:rsid w:val="00554992"/>
    <w:rsid w:val="00555EE7"/>
    <w:rsid w:val="0055732F"/>
    <w:rsid w:val="0058135E"/>
    <w:rsid w:val="00592783"/>
    <w:rsid w:val="005D1589"/>
    <w:rsid w:val="005E0EAC"/>
    <w:rsid w:val="005F6F8D"/>
    <w:rsid w:val="00600D58"/>
    <w:rsid w:val="0061093A"/>
    <w:rsid w:val="006120BE"/>
    <w:rsid w:val="006122E4"/>
    <w:rsid w:val="00631F95"/>
    <w:rsid w:val="006406B2"/>
    <w:rsid w:val="00650812"/>
    <w:rsid w:val="0066382C"/>
    <w:rsid w:val="00681E5E"/>
    <w:rsid w:val="00683E31"/>
    <w:rsid w:val="00694201"/>
    <w:rsid w:val="006B6F3F"/>
    <w:rsid w:val="006D6929"/>
    <w:rsid w:val="006E07A5"/>
    <w:rsid w:val="007069F2"/>
    <w:rsid w:val="0071420B"/>
    <w:rsid w:val="00764B67"/>
    <w:rsid w:val="00766ADC"/>
    <w:rsid w:val="00773E9B"/>
    <w:rsid w:val="007979FB"/>
    <w:rsid w:val="007B2A3D"/>
    <w:rsid w:val="007C740E"/>
    <w:rsid w:val="007D399E"/>
    <w:rsid w:val="007D56AD"/>
    <w:rsid w:val="008215F1"/>
    <w:rsid w:val="0082370A"/>
    <w:rsid w:val="00831D4C"/>
    <w:rsid w:val="008333A2"/>
    <w:rsid w:val="0083736E"/>
    <w:rsid w:val="008454EB"/>
    <w:rsid w:val="008609F0"/>
    <w:rsid w:val="008672F0"/>
    <w:rsid w:val="00882AB3"/>
    <w:rsid w:val="00887507"/>
    <w:rsid w:val="0089374E"/>
    <w:rsid w:val="008A19B8"/>
    <w:rsid w:val="008A5304"/>
    <w:rsid w:val="008A596A"/>
    <w:rsid w:val="008A6559"/>
    <w:rsid w:val="008D5A1E"/>
    <w:rsid w:val="008D69EA"/>
    <w:rsid w:val="008E100C"/>
    <w:rsid w:val="008E7112"/>
    <w:rsid w:val="008F55CF"/>
    <w:rsid w:val="00904CE0"/>
    <w:rsid w:val="00917A49"/>
    <w:rsid w:val="00921B5A"/>
    <w:rsid w:val="00945E12"/>
    <w:rsid w:val="009507EC"/>
    <w:rsid w:val="00951AFC"/>
    <w:rsid w:val="00961C16"/>
    <w:rsid w:val="009C7922"/>
    <w:rsid w:val="009D3741"/>
    <w:rsid w:val="009D4C41"/>
    <w:rsid w:val="009D7580"/>
    <w:rsid w:val="009E1BED"/>
    <w:rsid w:val="009E410B"/>
    <w:rsid w:val="009E6C9F"/>
    <w:rsid w:val="00A00B85"/>
    <w:rsid w:val="00A03FAF"/>
    <w:rsid w:val="00A06D0A"/>
    <w:rsid w:val="00A14671"/>
    <w:rsid w:val="00A16B02"/>
    <w:rsid w:val="00A21B12"/>
    <w:rsid w:val="00A22EEF"/>
    <w:rsid w:val="00A31089"/>
    <w:rsid w:val="00A5517A"/>
    <w:rsid w:val="00A874B6"/>
    <w:rsid w:val="00A91FA3"/>
    <w:rsid w:val="00A927B4"/>
    <w:rsid w:val="00A95C5F"/>
    <w:rsid w:val="00A96AF5"/>
    <w:rsid w:val="00AA0773"/>
    <w:rsid w:val="00AA758C"/>
    <w:rsid w:val="00AB78F2"/>
    <w:rsid w:val="00AC46E7"/>
    <w:rsid w:val="00AD5DE6"/>
    <w:rsid w:val="00AE3A49"/>
    <w:rsid w:val="00AE3F19"/>
    <w:rsid w:val="00AE4AA4"/>
    <w:rsid w:val="00B3509A"/>
    <w:rsid w:val="00B40DDD"/>
    <w:rsid w:val="00B42600"/>
    <w:rsid w:val="00B43928"/>
    <w:rsid w:val="00B43B7A"/>
    <w:rsid w:val="00B71B8D"/>
    <w:rsid w:val="00B812A3"/>
    <w:rsid w:val="00B86433"/>
    <w:rsid w:val="00B9207A"/>
    <w:rsid w:val="00BA0C2A"/>
    <w:rsid w:val="00BA14C6"/>
    <w:rsid w:val="00BB55D1"/>
    <w:rsid w:val="00BC25E2"/>
    <w:rsid w:val="00BD21C5"/>
    <w:rsid w:val="00BE01E4"/>
    <w:rsid w:val="00BE448C"/>
    <w:rsid w:val="00BE74AD"/>
    <w:rsid w:val="00C00DCE"/>
    <w:rsid w:val="00C37F4D"/>
    <w:rsid w:val="00C753C8"/>
    <w:rsid w:val="00C9364F"/>
    <w:rsid w:val="00CA1127"/>
    <w:rsid w:val="00CA65C6"/>
    <w:rsid w:val="00CB18B5"/>
    <w:rsid w:val="00CB4BCA"/>
    <w:rsid w:val="00CB561B"/>
    <w:rsid w:val="00CB70D2"/>
    <w:rsid w:val="00CB7BB8"/>
    <w:rsid w:val="00CE3454"/>
    <w:rsid w:val="00CE40B5"/>
    <w:rsid w:val="00CF76DE"/>
    <w:rsid w:val="00D12535"/>
    <w:rsid w:val="00D20317"/>
    <w:rsid w:val="00D35AD5"/>
    <w:rsid w:val="00D4373C"/>
    <w:rsid w:val="00D76178"/>
    <w:rsid w:val="00D82186"/>
    <w:rsid w:val="00DB190A"/>
    <w:rsid w:val="00DB567D"/>
    <w:rsid w:val="00DC17EC"/>
    <w:rsid w:val="00DF7A81"/>
    <w:rsid w:val="00E01CBA"/>
    <w:rsid w:val="00E13F2F"/>
    <w:rsid w:val="00E16DE8"/>
    <w:rsid w:val="00E35B5A"/>
    <w:rsid w:val="00E72179"/>
    <w:rsid w:val="00E740FC"/>
    <w:rsid w:val="00E7577F"/>
    <w:rsid w:val="00E770B4"/>
    <w:rsid w:val="00E80F9F"/>
    <w:rsid w:val="00E87DC6"/>
    <w:rsid w:val="00EA06CA"/>
    <w:rsid w:val="00EB1F20"/>
    <w:rsid w:val="00EB2516"/>
    <w:rsid w:val="00EC18B7"/>
    <w:rsid w:val="00ED081D"/>
    <w:rsid w:val="00EF3294"/>
    <w:rsid w:val="00F22E58"/>
    <w:rsid w:val="00F24DF1"/>
    <w:rsid w:val="00F34450"/>
    <w:rsid w:val="00F37B32"/>
    <w:rsid w:val="00F61315"/>
    <w:rsid w:val="00F70263"/>
    <w:rsid w:val="00F80589"/>
    <w:rsid w:val="00F945D4"/>
    <w:rsid w:val="00FA12B8"/>
    <w:rsid w:val="00FA3AD3"/>
    <w:rsid w:val="00FD6039"/>
    <w:rsid w:val="00FE2482"/>
    <w:rsid w:val="00FE46C9"/>
    <w:rsid w:val="00FE76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C7D718D"/>
  <w15:chartTrackingRefBased/>
  <w15:docId w15:val="{E000E408-A289-4E98-ADE6-1BFA9C6DE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31F95"/>
    <w:rPr>
      <w:rFonts w:ascii="Times New Roman" w:eastAsia="Times New Roman" w:hAnsi="Times New Roman"/>
    </w:rPr>
  </w:style>
  <w:style w:type="paragraph" w:styleId="Nagwek1">
    <w:name w:val="heading 1"/>
    <w:basedOn w:val="Normalny"/>
    <w:next w:val="Normalny"/>
    <w:link w:val="Nagwek1Znak"/>
    <w:qFormat/>
    <w:rsid w:val="00631F95"/>
    <w:pPr>
      <w:keepNext/>
      <w:jc w:val="center"/>
      <w:outlineLvl w:val="0"/>
    </w:pPr>
    <w:rPr>
      <w:sz w:val="24"/>
    </w:rPr>
  </w:style>
  <w:style w:type="paragraph" w:styleId="Nagwek2">
    <w:name w:val="heading 2"/>
    <w:basedOn w:val="Normalny"/>
    <w:next w:val="Normalny"/>
    <w:link w:val="Nagwek2Znak"/>
    <w:qFormat/>
    <w:rsid w:val="00631F95"/>
    <w:pPr>
      <w:keepNext/>
      <w:ind w:firstLine="360"/>
      <w:jc w:val="both"/>
      <w:outlineLvl w:val="1"/>
    </w:pPr>
    <w:rPr>
      <w:sz w:val="26"/>
    </w:rPr>
  </w:style>
  <w:style w:type="paragraph" w:styleId="Nagwek3">
    <w:name w:val="heading 3"/>
    <w:basedOn w:val="Normalny"/>
    <w:next w:val="Normalny"/>
    <w:link w:val="Nagwek3Znak"/>
    <w:qFormat/>
    <w:rsid w:val="00631F95"/>
    <w:pPr>
      <w:keepNext/>
      <w:jc w:val="both"/>
      <w:outlineLvl w:val="2"/>
    </w:pPr>
    <w:rPr>
      <w:b/>
      <w:sz w:val="26"/>
    </w:rPr>
  </w:style>
  <w:style w:type="paragraph" w:styleId="Nagwek4">
    <w:name w:val="heading 4"/>
    <w:basedOn w:val="Normalny"/>
    <w:next w:val="Normalny"/>
    <w:link w:val="Nagwek4Znak"/>
    <w:qFormat/>
    <w:rsid w:val="00631F95"/>
    <w:pPr>
      <w:keepNext/>
      <w:numPr>
        <w:ilvl w:val="12"/>
      </w:numPr>
      <w:ind w:left="283" w:hanging="283"/>
      <w:outlineLvl w:val="3"/>
    </w:pPr>
    <w:rPr>
      <w:i/>
      <w:sz w:val="26"/>
    </w:rPr>
  </w:style>
  <w:style w:type="paragraph" w:styleId="Nagwek5">
    <w:name w:val="heading 5"/>
    <w:basedOn w:val="Normalny"/>
    <w:next w:val="Normalny"/>
    <w:link w:val="Nagwek5Znak"/>
    <w:qFormat/>
    <w:rsid w:val="00631F95"/>
    <w:pPr>
      <w:keepNext/>
      <w:ind w:left="720" w:right="140" w:hanging="360"/>
      <w:outlineLvl w:val="4"/>
    </w:pPr>
    <w:rPr>
      <w:sz w:val="24"/>
    </w:rPr>
  </w:style>
  <w:style w:type="paragraph" w:styleId="Nagwek6">
    <w:name w:val="heading 6"/>
    <w:basedOn w:val="Normalny"/>
    <w:next w:val="Normalny"/>
    <w:link w:val="Nagwek6Znak"/>
    <w:qFormat/>
    <w:rsid w:val="00631F95"/>
    <w:pPr>
      <w:keepNext/>
      <w:numPr>
        <w:ilvl w:val="12"/>
      </w:numPr>
      <w:ind w:left="283" w:hanging="283"/>
      <w:jc w:val="both"/>
      <w:outlineLvl w:val="5"/>
    </w:pPr>
    <w:rPr>
      <w:b/>
      <w:sz w:val="26"/>
    </w:rPr>
  </w:style>
  <w:style w:type="paragraph" w:styleId="Nagwek7">
    <w:name w:val="heading 7"/>
    <w:basedOn w:val="Normalny"/>
    <w:next w:val="Normalny"/>
    <w:link w:val="Nagwek7Znak"/>
    <w:qFormat/>
    <w:rsid w:val="00631F95"/>
    <w:pPr>
      <w:keepNext/>
      <w:spacing w:line="360" w:lineRule="auto"/>
      <w:jc w:val="both"/>
      <w:outlineLvl w:val="6"/>
    </w:pPr>
    <w:rPr>
      <w:sz w:val="26"/>
    </w:rPr>
  </w:style>
  <w:style w:type="paragraph" w:styleId="Nagwek8">
    <w:name w:val="heading 8"/>
    <w:basedOn w:val="Normalny"/>
    <w:next w:val="Normalny"/>
    <w:link w:val="Nagwek8Znak"/>
    <w:qFormat/>
    <w:rsid w:val="00631F95"/>
    <w:pPr>
      <w:keepNext/>
      <w:jc w:val="center"/>
      <w:outlineLvl w:val="7"/>
    </w:pPr>
    <w:rPr>
      <w:b/>
      <w:sz w:val="26"/>
    </w:rPr>
  </w:style>
  <w:style w:type="paragraph" w:styleId="Nagwek9">
    <w:name w:val="heading 9"/>
    <w:basedOn w:val="Normalny"/>
    <w:next w:val="Normalny"/>
    <w:link w:val="Nagwek9Znak"/>
    <w:qFormat/>
    <w:rsid w:val="00631F95"/>
    <w:pPr>
      <w:keepNext/>
      <w:tabs>
        <w:tab w:val="left" w:pos="425"/>
      </w:tabs>
      <w:ind w:left="426" w:right="140" w:hanging="426"/>
      <w:outlineLvl w:val="8"/>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631F95"/>
    <w:rPr>
      <w:rFonts w:ascii="Times New Roman" w:eastAsia="Times New Roman" w:hAnsi="Times New Roman" w:cs="Times New Roman"/>
      <w:sz w:val="24"/>
      <w:szCs w:val="20"/>
      <w:lang w:eastAsia="pl-PL"/>
    </w:rPr>
  </w:style>
  <w:style w:type="character" w:customStyle="1" w:styleId="Nagwek2Znak">
    <w:name w:val="Nagłówek 2 Znak"/>
    <w:link w:val="Nagwek2"/>
    <w:rsid w:val="00631F95"/>
    <w:rPr>
      <w:rFonts w:ascii="Times New Roman" w:eastAsia="Times New Roman" w:hAnsi="Times New Roman" w:cs="Times New Roman"/>
      <w:sz w:val="26"/>
      <w:szCs w:val="20"/>
      <w:lang w:eastAsia="pl-PL"/>
    </w:rPr>
  </w:style>
  <w:style w:type="character" w:customStyle="1" w:styleId="Nagwek3Znak">
    <w:name w:val="Nagłówek 3 Znak"/>
    <w:link w:val="Nagwek3"/>
    <w:rsid w:val="00631F95"/>
    <w:rPr>
      <w:rFonts w:ascii="Times New Roman" w:eastAsia="Times New Roman" w:hAnsi="Times New Roman" w:cs="Times New Roman"/>
      <w:b/>
      <w:sz w:val="26"/>
      <w:szCs w:val="20"/>
      <w:lang w:eastAsia="pl-PL"/>
    </w:rPr>
  </w:style>
  <w:style w:type="character" w:customStyle="1" w:styleId="Nagwek4Znak">
    <w:name w:val="Nagłówek 4 Znak"/>
    <w:link w:val="Nagwek4"/>
    <w:rsid w:val="00631F95"/>
    <w:rPr>
      <w:rFonts w:ascii="Times New Roman" w:eastAsia="Times New Roman" w:hAnsi="Times New Roman" w:cs="Times New Roman"/>
      <w:i/>
      <w:sz w:val="26"/>
      <w:szCs w:val="20"/>
      <w:lang w:eastAsia="pl-PL"/>
    </w:rPr>
  </w:style>
  <w:style w:type="character" w:customStyle="1" w:styleId="Nagwek5Znak">
    <w:name w:val="Nagłówek 5 Znak"/>
    <w:link w:val="Nagwek5"/>
    <w:rsid w:val="00631F95"/>
    <w:rPr>
      <w:rFonts w:ascii="Times New Roman" w:eastAsia="Times New Roman" w:hAnsi="Times New Roman" w:cs="Times New Roman"/>
      <w:sz w:val="24"/>
      <w:szCs w:val="20"/>
      <w:lang w:eastAsia="pl-PL"/>
    </w:rPr>
  </w:style>
  <w:style w:type="character" w:customStyle="1" w:styleId="Nagwek6Znak">
    <w:name w:val="Nagłówek 6 Znak"/>
    <w:link w:val="Nagwek6"/>
    <w:rsid w:val="00631F95"/>
    <w:rPr>
      <w:rFonts w:ascii="Times New Roman" w:eastAsia="Times New Roman" w:hAnsi="Times New Roman" w:cs="Times New Roman"/>
      <w:b/>
      <w:sz w:val="26"/>
      <w:szCs w:val="20"/>
      <w:lang w:eastAsia="pl-PL"/>
    </w:rPr>
  </w:style>
  <w:style w:type="character" w:customStyle="1" w:styleId="Nagwek7Znak">
    <w:name w:val="Nagłówek 7 Znak"/>
    <w:link w:val="Nagwek7"/>
    <w:rsid w:val="00631F95"/>
    <w:rPr>
      <w:rFonts w:ascii="Times New Roman" w:eastAsia="Times New Roman" w:hAnsi="Times New Roman" w:cs="Times New Roman"/>
      <w:sz w:val="26"/>
      <w:szCs w:val="20"/>
      <w:lang w:eastAsia="pl-PL"/>
    </w:rPr>
  </w:style>
  <w:style w:type="character" w:customStyle="1" w:styleId="Nagwek8Znak">
    <w:name w:val="Nagłówek 8 Znak"/>
    <w:link w:val="Nagwek8"/>
    <w:rsid w:val="00631F95"/>
    <w:rPr>
      <w:rFonts w:ascii="Times New Roman" w:eastAsia="Times New Roman" w:hAnsi="Times New Roman" w:cs="Times New Roman"/>
      <w:b/>
      <w:sz w:val="26"/>
      <w:szCs w:val="20"/>
      <w:lang w:eastAsia="pl-PL"/>
    </w:rPr>
  </w:style>
  <w:style w:type="character" w:customStyle="1" w:styleId="Nagwek9Znak">
    <w:name w:val="Nagłówek 9 Znak"/>
    <w:link w:val="Nagwek9"/>
    <w:rsid w:val="00631F95"/>
    <w:rPr>
      <w:rFonts w:ascii="Times New Roman" w:eastAsia="Times New Roman" w:hAnsi="Times New Roman" w:cs="Times New Roman"/>
      <w:b/>
      <w:szCs w:val="20"/>
      <w:lang w:eastAsia="pl-PL"/>
    </w:rPr>
  </w:style>
  <w:style w:type="paragraph" w:styleId="Nagwek">
    <w:name w:val="header"/>
    <w:basedOn w:val="Normalny"/>
    <w:link w:val="NagwekZnak"/>
    <w:rsid w:val="00631F95"/>
    <w:pPr>
      <w:tabs>
        <w:tab w:val="center" w:pos="4536"/>
        <w:tab w:val="right" w:pos="9072"/>
      </w:tabs>
    </w:pPr>
  </w:style>
  <w:style w:type="character" w:customStyle="1" w:styleId="NagwekZnak">
    <w:name w:val="Nagłówek Znak"/>
    <w:link w:val="Nagwek"/>
    <w:rsid w:val="00631F95"/>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631F95"/>
    <w:pPr>
      <w:jc w:val="both"/>
    </w:pPr>
    <w:rPr>
      <w:b/>
      <w:sz w:val="24"/>
    </w:rPr>
  </w:style>
  <w:style w:type="character" w:customStyle="1" w:styleId="TekstpodstawowyZnak">
    <w:name w:val="Tekst podstawowy Znak"/>
    <w:link w:val="Tekstpodstawowy"/>
    <w:rsid w:val="00631F95"/>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rsid w:val="00631F95"/>
    <w:pPr>
      <w:ind w:left="284" w:hanging="284"/>
      <w:jc w:val="both"/>
    </w:pPr>
    <w:rPr>
      <w:sz w:val="24"/>
    </w:rPr>
  </w:style>
  <w:style w:type="character" w:customStyle="1" w:styleId="TekstpodstawowywcityZnak">
    <w:name w:val="Tekst podstawowy wcięty Znak"/>
    <w:link w:val="Tekstpodstawowywcity"/>
    <w:rsid w:val="00631F95"/>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631F95"/>
    <w:pPr>
      <w:ind w:left="360"/>
    </w:pPr>
    <w:rPr>
      <w:b/>
      <w:sz w:val="24"/>
    </w:rPr>
  </w:style>
  <w:style w:type="character" w:customStyle="1" w:styleId="Tekstpodstawowywcity2Znak">
    <w:name w:val="Tekst podstawowy wcięty 2 Znak"/>
    <w:link w:val="Tekstpodstawowywcity2"/>
    <w:rsid w:val="00631F95"/>
    <w:rPr>
      <w:rFonts w:ascii="Times New Roman" w:eastAsia="Times New Roman" w:hAnsi="Times New Roman" w:cs="Times New Roman"/>
      <w:b/>
      <w:sz w:val="24"/>
      <w:szCs w:val="20"/>
      <w:lang w:eastAsia="pl-PL"/>
    </w:rPr>
  </w:style>
  <w:style w:type="paragraph" w:styleId="Tekstpodstawowywcity3">
    <w:name w:val="Body Text Indent 3"/>
    <w:basedOn w:val="Normalny"/>
    <w:link w:val="Tekstpodstawowywcity3Znak"/>
    <w:rsid w:val="00631F95"/>
    <w:pPr>
      <w:ind w:left="426" w:firstLine="708"/>
      <w:jc w:val="both"/>
    </w:pPr>
    <w:rPr>
      <w:sz w:val="24"/>
    </w:rPr>
  </w:style>
  <w:style w:type="character" w:customStyle="1" w:styleId="Tekstpodstawowywcity3Znak">
    <w:name w:val="Tekst podstawowy wcięty 3 Znak"/>
    <w:link w:val="Tekstpodstawowywcity3"/>
    <w:rsid w:val="00631F95"/>
    <w:rPr>
      <w:rFonts w:ascii="Times New Roman" w:eastAsia="Times New Roman" w:hAnsi="Times New Roman" w:cs="Times New Roman"/>
      <w:sz w:val="24"/>
      <w:szCs w:val="20"/>
      <w:lang w:eastAsia="pl-PL"/>
    </w:rPr>
  </w:style>
  <w:style w:type="paragraph" w:styleId="Tekstpodstawowy3">
    <w:name w:val="Body Text 3"/>
    <w:basedOn w:val="Normalny"/>
    <w:link w:val="Tekstpodstawowy3Znak"/>
    <w:rsid w:val="00631F95"/>
    <w:rPr>
      <w:sz w:val="24"/>
    </w:rPr>
  </w:style>
  <w:style w:type="character" w:customStyle="1" w:styleId="Tekstpodstawowy3Znak">
    <w:name w:val="Tekst podstawowy 3 Znak"/>
    <w:link w:val="Tekstpodstawowy3"/>
    <w:rsid w:val="00631F95"/>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rsid w:val="00631F95"/>
    <w:pPr>
      <w:jc w:val="both"/>
    </w:pPr>
    <w:rPr>
      <w:sz w:val="26"/>
    </w:rPr>
  </w:style>
  <w:style w:type="character" w:customStyle="1" w:styleId="Tekstpodstawowy2Znak">
    <w:name w:val="Tekst podstawowy 2 Znak"/>
    <w:link w:val="Tekstpodstawowy2"/>
    <w:rsid w:val="00631F95"/>
    <w:rPr>
      <w:rFonts w:ascii="Times New Roman" w:eastAsia="Times New Roman" w:hAnsi="Times New Roman" w:cs="Times New Roman"/>
      <w:sz w:val="26"/>
      <w:szCs w:val="20"/>
      <w:lang w:eastAsia="pl-PL"/>
    </w:rPr>
  </w:style>
  <w:style w:type="character" w:styleId="Numerstrony">
    <w:name w:val="page number"/>
    <w:basedOn w:val="Domylnaczcionkaakapitu"/>
    <w:rsid w:val="00631F95"/>
  </w:style>
  <w:style w:type="paragraph" w:styleId="Stopka">
    <w:name w:val="footer"/>
    <w:basedOn w:val="Normalny"/>
    <w:link w:val="StopkaZnak"/>
    <w:rsid w:val="00631F95"/>
    <w:pPr>
      <w:tabs>
        <w:tab w:val="center" w:pos="4536"/>
        <w:tab w:val="right" w:pos="9072"/>
      </w:tabs>
    </w:pPr>
  </w:style>
  <w:style w:type="character" w:customStyle="1" w:styleId="StopkaZnak">
    <w:name w:val="Stopka Znak"/>
    <w:link w:val="Stopka"/>
    <w:rsid w:val="00631F95"/>
    <w:rPr>
      <w:rFonts w:ascii="Times New Roman" w:eastAsia="Times New Roman" w:hAnsi="Times New Roman" w:cs="Times New Roman"/>
      <w:sz w:val="20"/>
      <w:szCs w:val="20"/>
      <w:lang w:eastAsia="pl-PL"/>
    </w:rPr>
  </w:style>
  <w:style w:type="paragraph" w:styleId="Tekstblokowy">
    <w:name w:val="Block Text"/>
    <w:basedOn w:val="Normalny"/>
    <w:rsid w:val="00631F95"/>
    <w:pPr>
      <w:ind w:left="357" w:right="142" w:hanging="357"/>
      <w:jc w:val="both"/>
    </w:pPr>
    <w:rPr>
      <w:sz w:val="22"/>
    </w:rPr>
  </w:style>
  <w:style w:type="paragraph" w:styleId="Zwykytekst">
    <w:name w:val="Plain Text"/>
    <w:basedOn w:val="Normalny"/>
    <w:link w:val="ZwykytekstZnak"/>
    <w:rsid w:val="00631F95"/>
    <w:rPr>
      <w:rFonts w:ascii="Courier New" w:hAnsi="Courier New"/>
    </w:rPr>
  </w:style>
  <w:style w:type="character" w:customStyle="1" w:styleId="ZwykytekstZnak">
    <w:name w:val="Zwykły tekst Znak"/>
    <w:link w:val="Zwykytekst"/>
    <w:rsid w:val="00631F95"/>
    <w:rPr>
      <w:rFonts w:ascii="Courier New" w:eastAsia="Times New Roman" w:hAnsi="Courier New" w:cs="Times New Roman"/>
      <w:sz w:val="20"/>
      <w:szCs w:val="20"/>
      <w:lang w:eastAsia="pl-PL"/>
    </w:rPr>
  </w:style>
  <w:style w:type="paragraph" w:customStyle="1" w:styleId="xl39">
    <w:name w:val="xl39"/>
    <w:basedOn w:val="Normalny"/>
    <w:rsid w:val="00631F95"/>
    <w:pPr>
      <w:pBdr>
        <w:right w:val="single" w:sz="4" w:space="0" w:color="auto"/>
      </w:pBdr>
      <w:spacing w:before="100" w:beforeAutospacing="1" w:after="100" w:afterAutospacing="1"/>
      <w:textAlignment w:val="center"/>
    </w:pPr>
    <w:rPr>
      <w:rFonts w:ascii="Arial" w:eastAsia="Arial Unicode MS" w:hAnsi="Arial" w:cs="Arial"/>
      <w:sz w:val="22"/>
      <w:szCs w:val="22"/>
    </w:rPr>
  </w:style>
  <w:style w:type="paragraph" w:customStyle="1" w:styleId="font5">
    <w:name w:val="font5"/>
    <w:basedOn w:val="Normalny"/>
    <w:rsid w:val="00631F95"/>
    <w:pPr>
      <w:spacing w:before="100" w:beforeAutospacing="1" w:after="100" w:afterAutospacing="1"/>
    </w:pPr>
    <w:rPr>
      <w:rFonts w:ascii="Arial" w:eastAsia="Arial Unicode MS" w:hAnsi="Arial" w:cs="Arial"/>
    </w:rPr>
  </w:style>
  <w:style w:type="paragraph" w:customStyle="1" w:styleId="font6">
    <w:name w:val="font6"/>
    <w:basedOn w:val="Normalny"/>
    <w:rsid w:val="00631F95"/>
    <w:pPr>
      <w:spacing w:before="100" w:beforeAutospacing="1" w:after="100" w:afterAutospacing="1"/>
    </w:pPr>
    <w:rPr>
      <w:rFonts w:ascii="Arial" w:eastAsia="Arial Unicode MS" w:hAnsi="Arial" w:cs="Arial"/>
      <w:b/>
      <w:bCs/>
    </w:rPr>
  </w:style>
  <w:style w:type="paragraph" w:customStyle="1" w:styleId="font7">
    <w:name w:val="font7"/>
    <w:basedOn w:val="Normalny"/>
    <w:rsid w:val="00631F95"/>
    <w:pPr>
      <w:spacing w:before="100" w:beforeAutospacing="1" w:after="100" w:afterAutospacing="1"/>
    </w:pPr>
    <w:rPr>
      <w:rFonts w:ascii="Arial" w:eastAsia="Arial Unicode MS" w:hAnsi="Arial" w:cs="Arial"/>
    </w:rPr>
  </w:style>
  <w:style w:type="paragraph" w:customStyle="1" w:styleId="xl24">
    <w:name w:val="xl24"/>
    <w:basedOn w:val="Normalny"/>
    <w:rsid w:val="00631F95"/>
    <w:pPr>
      <w:spacing w:before="100" w:beforeAutospacing="1" w:after="100" w:afterAutospacing="1"/>
      <w:textAlignment w:val="center"/>
    </w:pPr>
    <w:rPr>
      <w:rFonts w:ascii="Arial" w:eastAsia="Arial Unicode MS" w:hAnsi="Arial" w:cs="Arial"/>
      <w:sz w:val="24"/>
      <w:szCs w:val="24"/>
    </w:rPr>
  </w:style>
  <w:style w:type="paragraph" w:customStyle="1" w:styleId="xl25">
    <w:name w:val="xl25"/>
    <w:basedOn w:val="Normalny"/>
    <w:rsid w:val="00631F95"/>
    <w:pPr>
      <w:spacing w:before="100" w:beforeAutospacing="1" w:after="100" w:afterAutospacing="1"/>
      <w:jc w:val="center"/>
      <w:textAlignment w:val="center"/>
    </w:pPr>
    <w:rPr>
      <w:rFonts w:ascii="Arial" w:eastAsia="Arial Unicode MS" w:hAnsi="Arial" w:cs="Arial"/>
      <w:sz w:val="24"/>
      <w:szCs w:val="24"/>
    </w:rPr>
  </w:style>
  <w:style w:type="paragraph" w:customStyle="1" w:styleId="xl26">
    <w:name w:val="xl26"/>
    <w:basedOn w:val="Normalny"/>
    <w:rsid w:val="00631F9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27">
    <w:name w:val="xl27"/>
    <w:basedOn w:val="Normalny"/>
    <w:rsid w:val="00631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28">
    <w:name w:val="xl28"/>
    <w:basedOn w:val="Normalny"/>
    <w:rsid w:val="00631F95"/>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29">
    <w:name w:val="xl29"/>
    <w:basedOn w:val="Normalny"/>
    <w:rsid w:val="00631F95"/>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30">
    <w:name w:val="xl30"/>
    <w:basedOn w:val="Normalny"/>
    <w:rsid w:val="00631F95"/>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1">
    <w:name w:val="xl31"/>
    <w:basedOn w:val="Normalny"/>
    <w:rsid w:val="00631F95"/>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32">
    <w:name w:val="xl32"/>
    <w:basedOn w:val="Normalny"/>
    <w:rsid w:val="00631F9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3">
    <w:name w:val="xl33"/>
    <w:basedOn w:val="Normalny"/>
    <w:rsid w:val="00631F9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4">
    <w:name w:val="xl34"/>
    <w:basedOn w:val="Normalny"/>
    <w:rsid w:val="00631F95"/>
    <w:pPr>
      <w:pBdr>
        <w:top w:val="single" w:sz="4" w:space="0" w:color="auto"/>
        <w:lef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35">
    <w:name w:val="xl35"/>
    <w:basedOn w:val="Normalny"/>
    <w:rsid w:val="00631F9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6">
    <w:name w:val="xl36"/>
    <w:basedOn w:val="Normalny"/>
    <w:rsid w:val="00631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37">
    <w:name w:val="xl37"/>
    <w:basedOn w:val="Normalny"/>
    <w:rsid w:val="00631F95"/>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38">
    <w:name w:val="xl38"/>
    <w:basedOn w:val="Normalny"/>
    <w:rsid w:val="00631F95"/>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40">
    <w:name w:val="xl40"/>
    <w:basedOn w:val="Normalny"/>
    <w:rsid w:val="00631F95"/>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1">
    <w:name w:val="xl41"/>
    <w:basedOn w:val="Normalny"/>
    <w:rsid w:val="00631F95"/>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2">
    <w:name w:val="xl42"/>
    <w:basedOn w:val="Normalny"/>
    <w:rsid w:val="00631F95"/>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3">
    <w:name w:val="xl43"/>
    <w:basedOn w:val="Normalny"/>
    <w:rsid w:val="00631F95"/>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4">
    <w:name w:val="xl44"/>
    <w:basedOn w:val="Normalny"/>
    <w:rsid w:val="00631F95"/>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45">
    <w:name w:val="xl45"/>
    <w:basedOn w:val="Normalny"/>
    <w:rsid w:val="00631F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6">
    <w:name w:val="xl46"/>
    <w:basedOn w:val="Normalny"/>
    <w:rsid w:val="00631F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47">
    <w:name w:val="xl47"/>
    <w:basedOn w:val="Normalny"/>
    <w:rsid w:val="00631F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48">
    <w:name w:val="xl48"/>
    <w:basedOn w:val="Normalny"/>
    <w:rsid w:val="00631F9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49">
    <w:name w:val="xl49"/>
    <w:basedOn w:val="Normalny"/>
    <w:rsid w:val="00631F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0">
    <w:name w:val="xl50"/>
    <w:basedOn w:val="Normalny"/>
    <w:rsid w:val="00631F95"/>
    <w:pPr>
      <w:spacing w:before="100" w:beforeAutospacing="1" w:after="100" w:afterAutospacing="1"/>
      <w:jc w:val="right"/>
      <w:textAlignment w:val="center"/>
    </w:pPr>
    <w:rPr>
      <w:rFonts w:ascii="Arial" w:eastAsia="Arial Unicode MS" w:hAnsi="Arial" w:cs="Arial"/>
      <w:sz w:val="24"/>
      <w:szCs w:val="24"/>
    </w:rPr>
  </w:style>
  <w:style w:type="paragraph" w:customStyle="1" w:styleId="xl51">
    <w:name w:val="xl51"/>
    <w:basedOn w:val="Normalny"/>
    <w:rsid w:val="00631F95"/>
    <w:pPr>
      <w:spacing w:before="100" w:beforeAutospacing="1" w:after="100" w:afterAutospacing="1"/>
      <w:textAlignment w:val="center"/>
    </w:pPr>
    <w:rPr>
      <w:rFonts w:ascii="Arial" w:eastAsia="Arial Unicode MS" w:hAnsi="Arial" w:cs="Arial"/>
      <w:sz w:val="24"/>
      <w:szCs w:val="24"/>
    </w:rPr>
  </w:style>
  <w:style w:type="paragraph" w:customStyle="1" w:styleId="xl52">
    <w:name w:val="xl52"/>
    <w:basedOn w:val="Normalny"/>
    <w:rsid w:val="00631F95"/>
    <w:pPr>
      <w:spacing w:before="100" w:beforeAutospacing="1" w:after="100" w:afterAutospacing="1"/>
      <w:textAlignment w:val="center"/>
    </w:pPr>
    <w:rPr>
      <w:rFonts w:ascii="Arial" w:eastAsia="Arial Unicode MS" w:hAnsi="Arial" w:cs="Arial"/>
      <w:b/>
      <w:bCs/>
      <w:sz w:val="24"/>
      <w:szCs w:val="24"/>
    </w:rPr>
  </w:style>
  <w:style w:type="paragraph" w:customStyle="1" w:styleId="xl53">
    <w:name w:val="xl53"/>
    <w:basedOn w:val="Normalny"/>
    <w:rsid w:val="00631F95"/>
    <w:pPr>
      <w:pBdr>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4">
    <w:name w:val="xl54"/>
    <w:basedOn w:val="Normalny"/>
    <w:rsid w:val="00631F95"/>
    <w:pPr>
      <w:pBdr>
        <w:bottom w:val="single" w:sz="4" w:space="0" w:color="auto"/>
      </w:pBdr>
      <w:spacing w:before="100" w:beforeAutospacing="1" w:after="100" w:afterAutospacing="1"/>
      <w:jc w:val="right"/>
      <w:textAlignment w:val="center"/>
    </w:pPr>
    <w:rPr>
      <w:rFonts w:ascii="Arial" w:eastAsia="Arial Unicode MS" w:hAnsi="Arial" w:cs="Arial"/>
      <w:b/>
      <w:bCs/>
      <w:sz w:val="24"/>
      <w:szCs w:val="24"/>
    </w:rPr>
  </w:style>
  <w:style w:type="paragraph" w:customStyle="1" w:styleId="xl55">
    <w:name w:val="xl55"/>
    <w:basedOn w:val="Normalny"/>
    <w:rsid w:val="00631F95"/>
    <w:pPr>
      <w:pBdr>
        <w:top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6">
    <w:name w:val="xl56"/>
    <w:basedOn w:val="Normalny"/>
    <w:rsid w:val="00631F95"/>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57">
    <w:name w:val="xl57"/>
    <w:basedOn w:val="Normalny"/>
    <w:rsid w:val="00631F95"/>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58">
    <w:name w:val="xl58"/>
    <w:basedOn w:val="Normalny"/>
    <w:rsid w:val="00631F95"/>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szCs w:val="24"/>
    </w:rPr>
  </w:style>
  <w:style w:type="paragraph" w:customStyle="1" w:styleId="xl59">
    <w:name w:val="xl59"/>
    <w:basedOn w:val="Normalny"/>
    <w:rsid w:val="00631F95"/>
    <w:pPr>
      <w:spacing w:before="100" w:beforeAutospacing="1" w:after="100" w:afterAutospacing="1"/>
      <w:jc w:val="right"/>
      <w:textAlignment w:val="center"/>
    </w:pPr>
    <w:rPr>
      <w:rFonts w:ascii="Arial" w:eastAsia="Arial Unicode MS" w:hAnsi="Arial" w:cs="Arial"/>
      <w:b/>
      <w:bCs/>
      <w:sz w:val="24"/>
      <w:szCs w:val="24"/>
    </w:rPr>
  </w:style>
  <w:style w:type="paragraph" w:customStyle="1" w:styleId="xl60">
    <w:name w:val="xl60"/>
    <w:basedOn w:val="Normalny"/>
    <w:rsid w:val="00631F95"/>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eastAsia="Arial Unicode MS" w:hAnsi="Arial" w:cs="Arial"/>
      <w:sz w:val="24"/>
      <w:szCs w:val="24"/>
    </w:rPr>
  </w:style>
  <w:style w:type="paragraph" w:customStyle="1" w:styleId="xl61">
    <w:name w:val="xl61"/>
    <w:basedOn w:val="Normalny"/>
    <w:rsid w:val="00631F95"/>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62">
    <w:name w:val="xl62"/>
    <w:basedOn w:val="Normalny"/>
    <w:rsid w:val="00631F95"/>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63">
    <w:name w:val="xl63"/>
    <w:basedOn w:val="Normalny"/>
    <w:rsid w:val="00631F95"/>
    <w:pPr>
      <w:pBdr>
        <w:top w:val="single" w:sz="4" w:space="0" w:color="auto"/>
        <w:bottom w:val="single" w:sz="4" w:space="0" w:color="auto"/>
      </w:pBdr>
      <w:spacing w:before="100" w:beforeAutospacing="1" w:after="100" w:afterAutospacing="1"/>
      <w:textAlignment w:val="center"/>
    </w:pPr>
    <w:rPr>
      <w:rFonts w:ascii="Arial" w:eastAsia="Arial Unicode MS" w:hAnsi="Arial" w:cs="Arial"/>
      <w:color w:val="000000"/>
      <w:sz w:val="24"/>
      <w:szCs w:val="24"/>
    </w:rPr>
  </w:style>
  <w:style w:type="paragraph" w:customStyle="1" w:styleId="xl64">
    <w:name w:val="xl64"/>
    <w:basedOn w:val="Normalny"/>
    <w:rsid w:val="00631F95"/>
    <w:pPr>
      <w:pBdr>
        <w:bottom w:val="single" w:sz="4" w:space="0" w:color="auto"/>
      </w:pBdr>
      <w:spacing w:before="100" w:beforeAutospacing="1" w:after="100" w:afterAutospacing="1"/>
      <w:textAlignment w:val="center"/>
    </w:pPr>
    <w:rPr>
      <w:rFonts w:ascii="Arial" w:eastAsia="Arial Unicode MS" w:hAnsi="Arial" w:cs="Arial"/>
      <w:color w:val="000000"/>
      <w:sz w:val="24"/>
      <w:szCs w:val="24"/>
    </w:rPr>
  </w:style>
  <w:style w:type="paragraph" w:customStyle="1" w:styleId="xl65">
    <w:name w:val="xl65"/>
    <w:basedOn w:val="Normalny"/>
    <w:rsid w:val="00631F95"/>
    <w:pPr>
      <w:spacing w:before="100" w:beforeAutospacing="1" w:after="100" w:afterAutospacing="1"/>
      <w:jc w:val="both"/>
      <w:textAlignment w:val="center"/>
    </w:pPr>
    <w:rPr>
      <w:rFonts w:ascii="Arial" w:eastAsia="Arial Unicode MS" w:hAnsi="Arial" w:cs="Arial"/>
      <w:sz w:val="24"/>
      <w:szCs w:val="24"/>
    </w:rPr>
  </w:style>
  <w:style w:type="paragraph" w:customStyle="1" w:styleId="xl66">
    <w:name w:val="xl66"/>
    <w:basedOn w:val="Normalny"/>
    <w:rsid w:val="00631F95"/>
    <w:pPr>
      <w:pBdr>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67">
    <w:name w:val="xl67"/>
    <w:basedOn w:val="Normalny"/>
    <w:rsid w:val="00631F95"/>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68">
    <w:name w:val="xl68"/>
    <w:basedOn w:val="Normalny"/>
    <w:rsid w:val="00631F9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69">
    <w:name w:val="xl69"/>
    <w:basedOn w:val="Normalny"/>
    <w:rsid w:val="00631F95"/>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70">
    <w:name w:val="xl70"/>
    <w:basedOn w:val="Normalny"/>
    <w:rsid w:val="00631F95"/>
    <w:pPr>
      <w:spacing w:before="100" w:beforeAutospacing="1" w:after="100" w:afterAutospacing="1"/>
    </w:pPr>
    <w:rPr>
      <w:rFonts w:ascii="Arial" w:eastAsia="Arial Unicode MS" w:hAnsi="Arial" w:cs="Arial"/>
      <w:sz w:val="24"/>
      <w:szCs w:val="24"/>
    </w:rPr>
  </w:style>
  <w:style w:type="paragraph" w:customStyle="1" w:styleId="xl71">
    <w:name w:val="xl71"/>
    <w:basedOn w:val="Normalny"/>
    <w:rsid w:val="00631F95"/>
    <w:pPr>
      <w:spacing w:before="100" w:beforeAutospacing="1" w:after="100" w:afterAutospacing="1"/>
      <w:jc w:val="both"/>
    </w:pPr>
    <w:rPr>
      <w:rFonts w:ascii="Arial" w:eastAsia="Arial Unicode MS" w:hAnsi="Arial" w:cs="Arial"/>
      <w:sz w:val="24"/>
      <w:szCs w:val="24"/>
    </w:rPr>
  </w:style>
  <w:style w:type="paragraph" w:customStyle="1" w:styleId="xl72">
    <w:name w:val="xl72"/>
    <w:basedOn w:val="Normalny"/>
    <w:rsid w:val="00631F95"/>
    <w:pPr>
      <w:pBdr>
        <w:top w:val="single" w:sz="4" w:space="0" w:color="auto"/>
        <w:left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73">
    <w:name w:val="xl73"/>
    <w:basedOn w:val="Normalny"/>
    <w:rsid w:val="00631F95"/>
    <w:pPr>
      <w:pBdr>
        <w:left w:val="single" w:sz="4" w:space="0" w:color="auto"/>
        <w:bottom w:val="single" w:sz="4" w:space="0" w:color="auto"/>
      </w:pBdr>
      <w:spacing w:before="100" w:beforeAutospacing="1" w:after="100" w:afterAutospacing="1"/>
    </w:pPr>
    <w:rPr>
      <w:rFonts w:ascii="Arial" w:eastAsia="Arial Unicode MS" w:hAnsi="Arial" w:cs="Arial"/>
      <w:color w:val="000000"/>
      <w:sz w:val="24"/>
      <w:szCs w:val="24"/>
    </w:rPr>
  </w:style>
  <w:style w:type="paragraph" w:customStyle="1" w:styleId="xl74">
    <w:name w:val="xl74"/>
    <w:basedOn w:val="Normalny"/>
    <w:rsid w:val="00631F95"/>
    <w:pPr>
      <w:spacing w:before="100" w:beforeAutospacing="1" w:after="100" w:afterAutospacing="1"/>
    </w:pPr>
    <w:rPr>
      <w:rFonts w:ascii="Arial" w:eastAsia="Arial Unicode MS" w:hAnsi="Arial" w:cs="Arial"/>
      <w:b/>
      <w:bCs/>
      <w:sz w:val="24"/>
      <w:szCs w:val="24"/>
    </w:rPr>
  </w:style>
  <w:style w:type="paragraph" w:customStyle="1" w:styleId="xl75">
    <w:name w:val="xl75"/>
    <w:basedOn w:val="Normalny"/>
    <w:rsid w:val="00631F95"/>
    <w:pPr>
      <w:spacing w:before="100" w:beforeAutospacing="1" w:after="100" w:afterAutospacing="1"/>
      <w:textAlignment w:val="center"/>
    </w:pPr>
    <w:rPr>
      <w:rFonts w:ascii="Arial" w:eastAsia="Arial Unicode MS" w:hAnsi="Arial" w:cs="Arial"/>
      <w:b/>
      <w:bCs/>
      <w:sz w:val="24"/>
      <w:szCs w:val="24"/>
    </w:rPr>
  </w:style>
  <w:style w:type="paragraph" w:customStyle="1" w:styleId="xl76">
    <w:name w:val="xl76"/>
    <w:basedOn w:val="Normalny"/>
    <w:rsid w:val="00631F95"/>
    <w:pPr>
      <w:pBdr>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77">
    <w:name w:val="xl77"/>
    <w:basedOn w:val="Normalny"/>
    <w:rsid w:val="00631F95"/>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78">
    <w:name w:val="xl78"/>
    <w:basedOn w:val="Normalny"/>
    <w:rsid w:val="00631F9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customStyle="1" w:styleId="xl79">
    <w:name w:val="xl79"/>
    <w:basedOn w:val="Normalny"/>
    <w:rsid w:val="00631F95"/>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rPr>
  </w:style>
  <w:style w:type="paragraph" w:styleId="NormalnyWeb">
    <w:name w:val="Normal (Web)"/>
    <w:basedOn w:val="Normalny"/>
    <w:uiPriority w:val="99"/>
    <w:rsid w:val="00631F95"/>
    <w:pPr>
      <w:spacing w:before="100" w:beforeAutospacing="1" w:after="100" w:afterAutospacing="1"/>
      <w:jc w:val="both"/>
    </w:pPr>
    <w:rPr>
      <w:rFonts w:ascii="Arial Unicode MS" w:eastAsia="Arial Unicode MS" w:hAnsi="Arial Unicode MS" w:cs="Arial Unicode MS"/>
    </w:rPr>
  </w:style>
  <w:style w:type="character" w:styleId="Hipercze">
    <w:name w:val="Hyperlink"/>
    <w:uiPriority w:val="99"/>
    <w:rsid w:val="00631F95"/>
    <w:rPr>
      <w:color w:val="0000FF"/>
      <w:u w:val="single"/>
    </w:rPr>
  </w:style>
  <w:style w:type="character" w:styleId="UyteHipercze">
    <w:name w:val="FollowedHyperlink"/>
    <w:rsid w:val="00631F95"/>
    <w:rPr>
      <w:color w:val="800080"/>
      <w:u w:val="single"/>
    </w:rPr>
  </w:style>
  <w:style w:type="paragraph" w:customStyle="1" w:styleId="FR1">
    <w:name w:val="FR1"/>
    <w:rsid w:val="00631F95"/>
    <w:pPr>
      <w:widowControl w:val="0"/>
      <w:autoSpaceDE w:val="0"/>
      <w:autoSpaceDN w:val="0"/>
      <w:adjustRightInd w:val="0"/>
      <w:spacing w:before="20"/>
      <w:ind w:left="360"/>
    </w:pPr>
    <w:rPr>
      <w:rFonts w:ascii="Times New Roman" w:eastAsia="Times New Roman" w:hAnsi="Times New Roman"/>
      <w:b/>
      <w:bCs/>
      <w:sz w:val="28"/>
      <w:szCs w:val="28"/>
    </w:rPr>
  </w:style>
  <w:style w:type="paragraph" w:styleId="Tekstdymka">
    <w:name w:val="Balloon Text"/>
    <w:basedOn w:val="Normalny"/>
    <w:link w:val="TekstdymkaZnak"/>
    <w:rsid w:val="00631F95"/>
    <w:rPr>
      <w:rFonts w:ascii="Tahoma" w:hAnsi="Tahoma" w:cs="Tahoma"/>
      <w:sz w:val="16"/>
      <w:szCs w:val="16"/>
    </w:rPr>
  </w:style>
  <w:style w:type="character" w:customStyle="1" w:styleId="TekstdymkaZnak">
    <w:name w:val="Tekst dymka Znak"/>
    <w:link w:val="Tekstdymka"/>
    <w:rsid w:val="00631F95"/>
    <w:rPr>
      <w:rFonts w:ascii="Tahoma" w:eastAsia="Times New Roman" w:hAnsi="Tahoma" w:cs="Tahoma"/>
      <w:sz w:val="16"/>
      <w:szCs w:val="16"/>
      <w:lang w:eastAsia="pl-PL"/>
    </w:rPr>
  </w:style>
  <w:style w:type="paragraph" w:styleId="Tytu">
    <w:name w:val="Title"/>
    <w:basedOn w:val="Normalny"/>
    <w:link w:val="TytuZnak"/>
    <w:qFormat/>
    <w:rsid w:val="00631F95"/>
    <w:pPr>
      <w:jc w:val="center"/>
    </w:pPr>
    <w:rPr>
      <w:b/>
      <w:sz w:val="32"/>
    </w:rPr>
  </w:style>
  <w:style w:type="character" w:customStyle="1" w:styleId="TytuZnak">
    <w:name w:val="Tytuł Znak"/>
    <w:link w:val="Tytu"/>
    <w:rsid w:val="00631F95"/>
    <w:rPr>
      <w:rFonts w:ascii="Times New Roman" w:eastAsia="Times New Roman" w:hAnsi="Times New Roman" w:cs="Times New Roman"/>
      <w:b/>
      <w:sz w:val="32"/>
      <w:szCs w:val="20"/>
      <w:lang w:eastAsia="pl-PL"/>
    </w:rPr>
  </w:style>
  <w:style w:type="paragraph" w:customStyle="1" w:styleId="NA">
    <w:name w:val="N/A"/>
    <w:basedOn w:val="Normalny"/>
    <w:rsid w:val="00631F95"/>
    <w:pPr>
      <w:tabs>
        <w:tab w:val="left" w:pos="9000"/>
        <w:tab w:val="right" w:pos="9360"/>
      </w:tabs>
      <w:suppressAutoHyphens/>
    </w:pPr>
    <w:rPr>
      <w:rFonts w:ascii="CG Times" w:hAnsi="CG Times"/>
      <w:sz w:val="24"/>
      <w:lang w:val="en-US"/>
    </w:rPr>
  </w:style>
  <w:style w:type="character" w:styleId="Odwoaniedokomentarza">
    <w:name w:val="annotation reference"/>
    <w:uiPriority w:val="99"/>
    <w:semiHidden/>
    <w:rsid w:val="00631F95"/>
    <w:rPr>
      <w:sz w:val="16"/>
      <w:szCs w:val="16"/>
    </w:rPr>
  </w:style>
  <w:style w:type="paragraph" w:styleId="Tekstkomentarza">
    <w:name w:val="annotation text"/>
    <w:basedOn w:val="Normalny"/>
    <w:link w:val="TekstkomentarzaZnak"/>
    <w:uiPriority w:val="99"/>
    <w:semiHidden/>
    <w:rsid w:val="00631F95"/>
  </w:style>
  <w:style w:type="character" w:customStyle="1" w:styleId="TekstkomentarzaZnak">
    <w:name w:val="Tekst komentarza Znak"/>
    <w:link w:val="Tekstkomentarza"/>
    <w:uiPriority w:val="99"/>
    <w:semiHidden/>
    <w:rsid w:val="00631F9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631F95"/>
    <w:rPr>
      <w:b/>
      <w:bCs/>
    </w:rPr>
  </w:style>
  <w:style w:type="character" w:customStyle="1" w:styleId="TematkomentarzaZnak">
    <w:name w:val="Temat komentarza Znak"/>
    <w:link w:val="Tematkomentarza"/>
    <w:semiHidden/>
    <w:rsid w:val="00631F95"/>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semiHidden/>
    <w:rsid w:val="00631F95"/>
  </w:style>
  <w:style w:type="character" w:customStyle="1" w:styleId="TekstprzypisukocowegoZnak">
    <w:name w:val="Tekst przypisu końcowego Znak"/>
    <w:link w:val="Tekstprzypisukocowego"/>
    <w:semiHidden/>
    <w:rsid w:val="00631F95"/>
    <w:rPr>
      <w:rFonts w:ascii="Times New Roman" w:eastAsia="Times New Roman" w:hAnsi="Times New Roman" w:cs="Times New Roman"/>
      <w:sz w:val="20"/>
      <w:szCs w:val="20"/>
      <w:lang w:eastAsia="pl-PL"/>
    </w:rPr>
  </w:style>
  <w:style w:type="paragraph" w:customStyle="1" w:styleId="Podstawowy2">
    <w:name w:val="Podstawowy2"/>
    <w:basedOn w:val="Normalny"/>
    <w:next w:val="Normalny"/>
    <w:rsid w:val="00631F95"/>
    <w:pPr>
      <w:widowControl w:val="0"/>
      <w:suppressAutoHyphens/>
      <w:overflowPunct w:val="0"/>
      <w:autoSpaceDE w:val="0"/>
      <w:spacing w:line="360" w:lineRule="auto"/>
      <w:jc w:val="both"/>
    </w:pPr>
    <w:rPr>
      <w:sz w:val="24"/>
      <w:szCs w:val="24"/>
    </w:rPr>
  </w:style>
  <w:style w:type="paragraph" w:styleId="HTML-wstpniesformatowany">
    <w:name w:val="HTML Preformatted"/>
    <w:basedOn w:val="Normalny"/>
    <w:link w:val="HTML-wstpniesformatowanyZnak"/>
    <w:rsid w:val="00631F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rPr>
  </w:style>
  <w:style w:type="character" w:customStyle="1" w:styleId="HTML-wstpniesformatowanyZnak">
    <w:name w:val="HTML - wstępnie sformatowany Znak"/>
    <w:link w:val="HTML-wstpniesformatowany"/>
    <w:rsid w:val="00631F95"/>
    <w:rPr>
      <w:rFonts w:ascii="Courier New" w:eastAsia="Times New Roman" w:hAnsi="Courier New" w:cs="Times New Roman"/>
      <w:color w:val="000000"/>
      <w:sz w:val="18"/>
      <w:szCs w:val="20"/>
      <w:lang w:eastAsia="pl-PL"/>
    </w:rPr>
  </w:style>
  <w:style w:type="character" w:styleId="Pogrubienie">
    <w:name w:val="Strong"/>
    <w:qFormat/>
    <w:rsid w:val="00631F95"/>
    <w:rPr>
      <w:b/>
      <w:bCs/>
    </w:rPr>
  </w:style>
  <w:style w:type="paragraph" w:customStyle="1" w:styleId="TableText">
    <w:name w:val="Table Text"/>
    <w:rsid w:val="00631F95"/>
    <w:pPr>
      <w:autoSpaceDE w:val="0"/>
      <w:autoSpaceDN w:val="0"/>
      <w:adjustRightInd w:val="0"/>
    </w:pPr>
    <w:rPr>
      <w:rFonts w:ascii="Arial" w:eastAsia="Times New Roman" w:hAnsi="Arial" w:cs="Arial"/>
      <w:color w:val="000000"/>
    </w:rPr>
  </w:style>
  <w:style w:type="character" w:customStyle="1" w:styleId="timark">
    <w:name w:val="timark"/>
    <w:basedOn w:val="Domylnaczcionkaakapitu"/>
    <w:rsid w:val="00631F95"/>
  </w:style>
  <w:style w:type="character" w:customStyle="1" w:styleId="nomark">
    <w:name w:val="nomark"/>
    <w:basedOn w:val="Domylnaczcionkaakapitu"/>
    <w:rsid w:val="00631F95"/>
  </w:style>
  <w:style w:type="paragraph" w:customStyle="1" w:styleId="addr">
    <w:name w:val="addr"/>
    <w:basedOn w:val="Normalny"/>
    <w:rsid w:val="00631F95"/>
    <w:pPr>
      <w:spacing w:before="100" w:beforeAutospacing="1" w:after="100" w:afterAutospacing="1"/>
    </w:pPr>
    <w:rPr>
      <w:sz w:val="24"/>
      <w:szCs w:val="24"/>
    </w:rPr>
  </w:style>
  <w:style w:type="table" w:styleId="Tabela-Siatka">
    <w:name w:val="Table Grid"/>
    <w:basedOn w:val="Standardowy"/>
    <w:rsid w:val="00631F95"/>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ny"/>
    <w:rsid w:val="00631F95"/>
    <w:rPr>
      <w:sz w:val="24"/>
      <w:szCs w:val="24"/>
    </w:rPr>
  </w:style>
  <w:style w:type="paragraph" w:styleId="Tekstprzypisudolnego">
    <w:name w:val="footnote text"/>
    <w:aliases w:val="Podrozdział"/>
    <w:basedOn w:val="Normalny"/>
    <w:link w:val="TekstprzypisudolnegoZnak"/>
    <w:uiPriority w:val="99"/>
    <w:semiHidden/>
    <w:rsid w:val="00631F95"/>
  </w:style>
  <w:style w:type="character" w:customStyle="1" w:styleId="TekstprzypisudolnegoZnak">
    <w:name w:val="Tekst przypisu dolnego Znak"/>
    <w:aliases w:val="Podrozdział Znak"/>
    <w:link w:val="Tekstprzypisudolnego"/>
    <w:uiPriority w:val="99"/>
    <w:semiHidden/>
    <w:rsid w:val="00631F95"/>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631F95"/>
    <w:rPr>
      <w:b/>
      <w:sz w:val="24"/>
    </w:rPr>
  </w:style>
  <w:style w:type="paragraph" w:customStyle="1" w:styleId="ZnakZnakZnakZnak">
    <w:name w:val="Znak Znak Znak Znak"/>
    <w:basedOn w:val="Normalny"/>
    <w:rsid w:val="00631F95"/>
    <w:rPr>
      <w:sz w:val="24"/>
      <w:szCs w:val="24"/>
    </w:rPr>
  </w:style>
  <w:style w:type="paragraph" w:customStyle="1" w:styleId="Znak">
    <w:name w:val="Znak"/>
    <w:basedOn w:val="Normalny"/>
    <w:rsid w:val="00631F95"/>
    <w:rPr>
      <w:sz w:val="24"/>
      <w:szCs w:val="24"/>
    </w:rPr>
  </w:style>
  <w:style w:type="paragraph" w:customStyle="1" w:styleId="ZnakZnakZnakZnakZnakZnakZnakZnak">
    <w:name w:val="Znak Znak Znak Znak Znak Znak Znak Znak"/>
    <w:basedOn w:val="Normalny"/>
    <w:rsid w:val="00631F95"/>
    <w:rPr>
      <w:sz w:val="24"/>
      <w:szCs w:val="24"/>
    </w:rPr>
  </w:style>
  <w:style w:type="paragraph" w:customStyle="1" w:styleId="ZnakZnakZnakZnak0">
    <w:name w:val="Znak Znak Znak Znak"/>
    <w:basedOn w:val="Normalny"/>
    <w:rsid w:val="00631F95"/>
    <w:rPr>
      <w:sz w:val="24"/>
      <w:szCs w:val="24"/>
    </w:rPr>
  </w:style>
  <w:style w:type="paragraph" w:customStyle="1" w:styleId="Zawartotabeli">
    <w:name w:val="Zawartość tabeli"/>
    <w:basedOn w:val="Normalny"/>
    <w:rsid w:val="00631F95"/>
    <w:pPr>
      <w:suppressLineNumbers/>
      <w:suppressAutoHyphens/>
    </w:pPr>
    <w:rPr>
      <w:lang w:eastAsia="zh-CN"/>
    </w:rPr>
  </w:style>
  <w:style w:type="paragraph" w:customStyle="1" w:styleId="Akapitzlist1">
    <w:name w:val="Akapit z listą1"/>
    <w:basedOn w:val="Normalny"/>
    <w:rsid w:val="00631F95"/>
    <w:pPr>
      <w:spacing w:after="200" w:line="276" w:lineRule="auto"/>
      <w:ind w:left="720"/>
    </w:pPr>
    <w:rPr>
      <w:rFonts w:ascii="Calibri" w:hAnsi="Calibri"/>
      <w:sz w:val="22"/>
      <w:szCs w:val="22"/>
    </w:rPr>
  </w:style>
  <w:style w:type="paragraph" w:customStyle="1" w:styleId="Zwykytekst1">
    <w:name w:val="Zwykły tekst1"/>
    <w:basedOn w:val="Normalny"/>
    <w:rsid w:val="00631F95"/>
    <w:pPr>
      <w:widowControl w:val="0"/>
      <w:suppressAutoHyphens/>
    </w:pPr>
    <w:rPr>
      <w:rFonts w:ascii="Courier New" w:eastAsia="Lucida Sans Unicode" w:hAnsi="Courier New" w:cs="Tahoma"/>
      <w:color w:val="000000"/>
      <w:lang w:val="en-US" w:eastAsia="en-US" w:bidi="en-US"/>
    </w:rPr>
  </w:style>
  <w:style w:type="paragraph" w:customStyle="1" w:styleId="Tekstpodstawowy31">
    <w:name w:val="Tekst podstawowy 31"/>
    <w:basedOn w:val="Normalny"/>
    <w:rsid w:val="00631F95"/>
    <w:pPr>
      <w:widowControl w:val="0"/>
      <w:suppressAutoHyphens/>
      <w:spacing w:after="120"/>
    </w:pPr>
    <w:rPr>
      <w:rFonts w:eastAsia="Lucida Sans Unicode" w:cs="Tahoma"/>
      <w:color w:val="000000"/>
      <w:sz w:val="16"/>
      <w:szCs w:val="16"/>
      <w:lang w:val="en-US" w:eastAsia="en-US" w:bidi="en-US"/>
    </w:rPr>
  </w:style>
  <w:style w:type="character" w:customStyle="1" w:styleId="WW8Num2z0">
    <w:name w:val="WW8Num2z0"/>
    <w:rsid w:val="00631F95"/>
    <w:rPr>
      <w:rFonts w:ascii="Times New Roman" w:hAnsi="Times New Roman" w:cs="Times New Roman"/>
      <w:color w:val="000000"/>
    </w:rPr>
  </w:style>
  <w:style w:type="character" w:customStyle="1" w:styleId="Absatz-Standardschriftart">
    <w:name w:val="Absatz-Standardschriftart"/>
    <w:rsid w:val="00631F95"/>
  </w:style>
  <w:style w:type="character" w:customStyle="1" w:styleId="WW-Absatz-Standardschriftart">
    <w:name w:val="WW-Absatz-Standardschriftart"/>
    <w:rsid w:val="00631F95"/>
  </w:style>
  <w:style w:type="character" w:customStyle="1" w:styleId="WW-Absatz-Standardschriftart1">
    <w:name w:val="WW-Absatz-Standardschriftart1"/>
    <w:rsid w:val="00631F95"/>
  </w:style>
  <w:style w:type="character" w:customStyle="1" w:styleId="WW8Num1z0">
    <w:name w:val="WW8Num1z0"/>
    <w:rsid w:val="00631F95"/>
    <w:rPr>
      <w:b w:val="0"/>
      <w:i w:val="0"/>
    </w:rPr>
  </w:style>
  <w:style w:type="character" w:customStyle="1" w:styleId="WW8Num7z0">
    <w:name w:val="WW8Num7z0"/>
    <w:rsid w:val="00631F95"/>
    <w:rPr>
      <w:rFonts w:ascii="Times New Roman" w:hAnsi="Times New Roman" w:cs="Times New Roman"/>
      <w:b w:val="0"/>
      <w:i w:val="0"/>
      <w:color w:val="auto"/>
    </w:rPr>
  </w:style>
  <w:style w:type="character" w:customStyle="1" w:styleId="WW8Num7z2">
    <w:name w:val="WW8Num7z2"/>
    <w:rsid w:val="00631F95"/>
    <w:rPr>
      <w:rFonts w:ascii="Times New Roman" w:eastAsia="Times New Roman" w:hAnsi="Times New Roman" w:cs="Times New Roman"/>
    </w:rPr>
  </w:style>
  <w:style w:type="character" w:customStyle="1" w:styleId="WW8Num15z0">
    <w:name w:val="WW8Num15z0"/>
    <w:rsid w:val="00631F95"/>
    <w:rPr>
      <w:rFonts w:ascii="Times New Roman" w:eastAsia="Times New Roman" w:hAnsi="Times New Roman" w:cs="Times New Roman"/>
      <w:color w:val="000000"/>
    </w:rPr>
  </w:style>
  <w:style w:type="character" w:customStyle="1" w:styleId="WW8Num15z1">
    <w:name w:val="WW8Num15z1"/>
    <w:rsid w:val="00631F95"/>
    <w:rPr>
      <w:rFonts w:ascii="Courier New" w:hAnsi="Courier New" w:cs="Courier New"/>
    </w:rPr>
  </w:style>
  <w:style w:type="character" w:customStyle="1" w:styleId="WW8Num15z2">
    <w:name w:val="WW8Num15z2"/>
    <w:rsid w:val="00631F95"/>
    <w:rPr>
      <w:rFonts w:ascii="Wingdings" w:hAnsi="Wingdings" w:cs="Wingdings"/>
    </w:rPr>
  </w:style>
  <w:style w:type="character" w:customStyle="1" w:styleId="WW8Num15z3">
    <w:name w:val="WW8Num15z3"/>
    <w:rsid w:val="00631F95"/>
    <w:rPr>
      <w:rFonts w:ascii="Symbol" w:hAnsi="Symbol" w:cs="Symbol"/>
    </w:rPr>
  </w:style>
  <w:style w:type="character" w:customStyle="1" w:styleId="WW8Num16z0">
    <w:name w:val="WW8Num16z0"/>
    <w:rsid w:val="00631F95"/>
    <w:rPr>
      <w:rFonts w:ascii="Times New Roman" w:eastAsia="Times New Roman" w:hAnsi="Times New Roman" w:cs="Times New Roman"/>
      <w:color w:val="000000"/>
    </w:rPr>
  </w:style>
  <w:style w:type="character" w:customStyle="1" w:styleId="WW8Num17z0">
    <w:name w:val="WW8Num17z0"/>
    <w:rsid w:val="00631F95"/>
    <w:rPr>
      <w:rFonts w:ascii="Wingdings" w:hAnsi="Wingdings" w:cs="Wingdings"/>
      <w:sz w:val="24"/>
    </w:rPr>
  </w:style>
  <w:style w:type="character" w:customStyle="1" w:styleId="WW8Num17z1">
    <w:name w:val="WW8Num17z1"/>
    <w:rsid w:val="00631F95"/>
    <w:rPr>
      <w:rFonts w:ascii="Courier New" w:hAnsi="Courier New" w:cs="Courier New"/>
    </w:rPr>
  </w:style>
  <w:style w:type="character" w:customStyle="1" w:styleId="WW8Num17z2">
    <w:name w:val="WW8Num17z2"/>
    <w:rsid w:val="00631F95"/>
    <w:rPr>
      <w:rFonts w:ascii="Wingdings" w:hAnsi="Wingdings" w:cs="Wingdings"/>
    </w:rPr>
  </w:style>
  <w:style w:type="character" w:customStyle="1" w:styleId="WW8Num17z3">
    <w:name w:val="WW8Num17z3"/>
    <w:rsid w:val="00631F95"/>
    <w:rPr>
      <w:rFonts w:ascii="Symbol" w:hAnsi="Symbol" w:cs="Symbol"/>
    </w:rPr>
  </w:style>
  <w:style w:type="character" w:customStyle="1" w:styleId="WW8Num18z0">
    <w:name w:val="WW8Num18z0"/>
    <w:rsid w:val="00631F95"/>
    <w:rPr>
      <w:color w:val="auto"/>
    </w:rPr>
  </w:style>
  <w:style w:type="character" w:customStyle="1" w:styleId="WW8Num19z1">
    <w:name w:val="WW8Num19z1"/>
    <w:rsid w:val="00631F95"/>
    <w:rPr>
      <w:rFonts w:ascii="Times New Roman" w:hAnsi="Times New Roman" w:cs="Times New Roman"/>
      <w:b w:val="0"/>
      <w:i w:val="0"/>
      <w:sz w:val="22"/>
    </w:rPr>
  </w:style>
  <w:style w:type="character" w:customStyle="1" w:styleId="WW8Num21z0">
    <w:name w:val="WW8Num21z0"/>
    <w:rsid w:val="00631F95"/>
    <w:rPr>
      <w:rFonts w:cs="Times New Roman"/>
    </w:rPr>
  </w:style>
  <w:style w:type="character" w:customStyle="1" w:styleId="WW8Num22z0">
    <w:name w:val="WW8Num22z0"/>
    <w:rsid w:val="00631F95"/>
    <w:rPr>
      <w:rFonts w:ascii="Times New Roman" w:hAnsi="Times New Roman" w:cs="Times New Roman"/>
      <w:sz w:val="22"/>
    </w:rPr>
  </w:style>
  <w:style w:type="character" w:customStyle="1" w:styleId="WW8Num24z0">
    <w:name w:val="WW8Num24z0"/>
    <w:rsid w:val="00631F95"/>
    <w:rPr>
      <w:rFonts w:ascii="Times New Roman" w:eastAsia="Times New Roman" w:hAnsi="Times New Roman" w:cs="Times New Roman"/>
      <w:b w:val="0"/>
      <w:color w:val="auto"/>
    </w:rPr>
  </w:style>
  <w:style w:type="character" w:customStyle="1" w:styleId="WW8Num24z1">
    <w:name w:val="WW8Num24z1"/>
    <w:rsid w:val="00631F95"/>
    <w:rPr>
      <w:rFonts w:ascii="Courier New" w:hAnsi="Courier New" w:cs="Courier New"/>
    </w:rPr>
  </w:style>
  <w:style w:type="character" w:customStyle="1" w:styleId="WW8Num24z2">
    <w:name w:val="WW8Num24z2"/>
    <w:rsid w:val="00631F95"/>
    <w:rPr>
      <w:rFonts w:ascii="Wingdings" w:hAnsi="Wingdings" w:cs="Wingdings"/>
    </w:rPr>
  </w:style>
  <w:style w:type="character" w:customStyle="1" w:styleId="WW8Num24z3">
    <w:name w:val="WW8Num24z3"/>
    <w:rsid w:val="00631F95"/>
    <w:rPr>
      <w:rFonts w:ascii="Symbol" w:hAnsi="Symbol" w:cs="Symbol"/>
    </w:rPr>
  </w:style>
  <w:style w:type="character" w:customStyle="1" w:styleId="WW8Num25z0">
    <w:name w:val="WW8Num25z0"/>
    <w:rsid w:val="00631F95"/>
    <w:rPr>
      <w:b/>
    </w:rPr>
  </w:style>
  <w:style w:type="character" w:customStyle="1" w:styleId="WW8Num25z1">
    <w:name w:val="WW8Num25z1"/>
    <w:rsid w:val="00631F95"/>
    <w:rPr>
      <w:b w:val="0"/>
      <w:i w:val="0"/>
    </w:rPr>
  </w:style>
  <w:style w:type="character" w:customStyle="1" w:styleId="WW8Num27z2">
    <w:name w:val="WW8Num27z2"/>
    <w:rsid w:val="00631F95"/>
    <w:rPr>
      <w:rFonts w:ascii="Times New Roman" w:hAnsi="Times New Roman" w:cs="Times New Roman"/>
      <w:b w:val="0"/>
      <w:i w:val="0"/>
      <w:sz w:val="22"/>
    </w:rPr>
  </w:style>
  <w:style w:type="character" w:customStyle="1" w:styleId="WW8Num28z0">
    <w:name w:val="WW8Num28z0"/>
    <w:rsid w:val="00631F95"/>
    <w:rPr>
      <w:color w:val="000000"/>
    </w:rPr>
  </w:style>
  <w:style w:type="character" w:customStyle="1" w:styleId="WW8Num28z1">
    <w:name w:val="WW8Num28z1"/>
    <w:rsid w:val="00631F95"/>
    <w:rPr>
      <w:sz w:val="22"/>
    </w:rPr>
  </w:style>
  <w:style w:type="character" w:customStyle="1" w:styleId="WW8Num28z2">
    <w:name w:val="WW8Num28z2"/>
    <w:rsid w:val="00631F95"/>
    <w:rPr>
      <w:rFonts w:ascii="Times New Roman" w:hAnsi="Times New Roman" w:cs="Times New Roman"/>
      <w:b w:val="0"/>
      <w:i w:val="0"/>
      <w:sz w:val="22"/>
    </w:rPr>
  </w:style>
  <w:style w:type="character" w:customStyle="1" w:styleId="WW8Num30z0">
    <w:name w:val="WW8Num30z0"/>
    <w:rsid w:val="00631F95"/>
    <w:rPr>
      <w:b/>
    </w:rPr>
  </w:style>
  <w:style w:type="character" w:customStyle="1" w:styleId="WW8Num30z1">
    <w:name w:val="WW8Num30z1"/>
    <w:rsid w:val="00631F95"/>
    <w:rPr>
      <w:rFonts w:ascii="Times New Roman" w:hAnsi="Times New Roman" w:cs="Times New Roman"/>
      <w:b w:val="0"/>
      <w:i w:val="0"/>
      <w:sz w:val="22"/>
    </w:rPr>
  </w:style>
  <w:style w:type="character" w:customStyle="1" w:styleId="WW8Num34z1">
    <w:name w:val="WW8Num34z1"/>
    <w:rsid w:val="00631F95"/>
    <w:rPr>
      <w:rFonts w:ascii="Times New Roman" w:eastAsia="SimSun" w:hAnsi="Times New Roman" w:cs="Times New Roman"/>
    </w:rPr>
  </w:style>
  <w:style w:type="character" w:customStyle="1" w:styleId="WW8Num35z0">
    <w:name w:val="WW8Num35z0"/>
    <w:rsid w:val="00631F95"/>
    <w:rPr>
      <w:sz w:val="22"/>
      <w:szCs w:val="22"/>
    </w:rPr>
  </w:style>
  <w:style w:type="character" w:customStyle="1" w:styleId="WW8Num37z0">
    <w:name w:val="WW8Num37z0"/>
    <w:rsid w:val="00631F95"/>
    <w:rPr>
      <w:sz w:val="22"/>
    </w:rPr>
  </w:style>
  <w:style w:type="character" w:customStyle="1" w:styleId="WW8Num40z0">
    <w:name w:val="WW8Num40z0"/>
    <w:rsid w:val="00631F95"/>
    <w:rPr>
      <w:rFonts w:ascii="Times New Roman" w:hAnsi="Times New Roman" w:cs="Times New Roman"/>
      <w:sz w:val="22"/>
      <w:szCs w:val="22"/>
    </w:rPr>
  </w:style>
  <w:style w:type="character" w:customStyle="1" w:styleId="Domylnaczcionkaakapitu1">
    <w:name w:val="Domyślna czcionka akapitu1"/>
    <w:rsid w:val="00631F95"/>
  </w:style>
  <w:style w:type="paragraph" w:customStyle="1" w:styleId="Nagwek10">
    <w:name w:val="Nagłówek1"/>
    <w:basedOn w:val="Normalny"/>
    <w:next w:val="Tekstpodstawowy"/>
    <w:rsid w:val="00631F95"/>
    <w:pPr>
      <w:suppressAutoHyphens/>
      <w:jc w:val="center"/>
    </w:pPr>
    <w:rPr>
      <w:b/>
      <w:sz w:val="32"/>
      <w:lang w:eastAsia="zh-CN"/>
    </w:rPr>
  </w:style>
  <w:style w:type="paragraph" w:styleId="Lista">
    <w:name w:val="List"/>
    <w:basedOn w:val="Tekstpodstawowy"/>
    <w:rsid w:val="00631F95"/>
    <w:pPr>
      <w:suppressAutoHyphens/>
    </w:pPr>
    <w:rPr>
      <w:rFonts w:cs="Mangal"/>
      <w:lang w:eastAsia="zh-CN"/>
    </w:rPr>
  </w:style>
  <w:style w:type="paragraph" w:styleId="Legenda">
    <w:name w:val="caption"/>
    <w:basedOn w:val="Normalny"/>
    <w:qFormat/>
    <w:rsid w:val="00631F95"/>
    <w:pPr>
      <w:suppressLineNumbers/>
      <w:suppressAutoHyphens/>
      <w:spacing w:before="120" w:after="120"/>
    </w:pPr>
    <w:rPr>
      <w:rFonts w:cs="Mangal"/>
      <w:i/>
      <w:iCs/>
      <w:sz w:val="24"/>
      <w:szCs w:val="24"/>
      <w:lang w:eastAsia="zh-CN"/>
    </w:rPr>
  </w:style>
  <w:style w:type="paragraph" w:customStyle="1" w:styleId="Indeks">
    <w:name w:val="Indeks"/>
    <w:basedOn w:val="Normalny"/>
    <w:rsid w:val="00631F95"/>
    <w:pPr>
      <w:suppressLineNumbers/>
      <w:suppressAutoHyphens/>
    </w:pPr>
    <w:rPr>
      <w:rFonts w:cs="Mangal"/>
      <w:lang w:eastAsia="zh-CN"/>
    </w:rPr>
  </w:style>
  <w:style w:type="paragraph" w:customStyle="1" w:styleId="Tekstpodstawowywcity21">
    <w:name w:val="Tekst podstawowy wcięty 21"/>
    <w:basedOn w:val="Normalny"/>
    <w:rsid w:val="00631F95"/>
    <w:pPr>
      <w:suppressAutoHyphens/>
      <w:ind w:left="360"/>
    </w:pPr>
    <w:rPr>
      <w:b/>
      <w:sz w:val="24"/>
      <w:lang w:eastAsia="zh-CN"/>
    </w:rPr>
  </w:style>
  <w:style w:type="paragraph" w:customStyle="1" w:styleId="Tekstpodstawowywcity31">
    <w:name w:val="Tekst podstawowy wcięty 31"/>
    <w:basedOn w:val="Normalny"/>
    <w:rsid w:val="00631F95"/>
    <w:pPr>
      <w:suppressAutoHyphens/>
      <w:ind w:left="426" w:firstLine="708"/>
      <w:jc w:val="both"/>
    </w:pPr>
    <w:rPr>
      <w:sz w:val="24"/>
      <w:lang w:eastAsia="zh-CN"/>
    </w:rPr>
  </w:style>
  <w:style w:type="paragraph" w:customStyle="1" w:styleId="Tekstpodstawowy210">
    <w:name w:val="Tekst podstawowy 21"/>
    <w:basedOn w:val="Normalny"/>
    <w:rsid w:val="00631F95"/>
    <w:pPr>
      <w:suppressAutoHyphens/>
      <w:jc w:val="both"/>
    </w:pPr>
    <w:rPr>
      <w:sz w:val="26"/>
      <w:lang w:eastAsia="zh-CN"/>
    </w:rPr>
  </w:style>
  <w:style w:type="paragraph" w:customStyle="1" w:styleId="Tekstblokowy1">
    <w:name w:val="Tekst blokowy1"/>
    <w:basedOn w:val="Normalny"/>
    <w:rsid w:val="00631F95"/>
    <w:pPr>
      <w:suppressAutoHyphens/>
      <w:ind w:left="357" w:right="142" w:hanging="357"/>
      <w:jc w:val="both"/>
    </w:pPr>
    <w:rPr>
      <w:sz w:val="22"/>
      <w:lang w:eastAsia="zh-CN"/>
    </w:rPr>
  </w:style>
  <w:style w:type="paragraph" w:customStyle="1" w:styleId="Akapitzlist2">
    <w:name w:val="Akapit z listą2"/>
    <w:aliases w:val="L1,Numerowanie,2 heading,A_wyliczenie,K-P_odwolanie,Akapit z listą5,maz_wyliczenie,opis dzialania,Podsis rysunku,BulletC,Bullet Number,List Paragraph1,List Paragraph2,ISCG Numerowanie,lp11,List Paragraph11,Bullet 1"/>
    <w:basedOn w:val="Normalny"/>
    <w:link w:val="AkapitzlistZnak"/>
    <w:uiPriority w:val="34"/>
    <w:qFormat/>
    <w:rsid w:val="00631F95"/>
    <w:pPr>
      <w:suppressAutoHyphens/>
      <w:ind w:left="708"/>
    </w:pPr>
    <w:rPr>
      <w:sz w:val="24"/>
      <w:szCs w:val="24"/>
      <w:lang w:eastAsia="zh-CN"/>
    </w:rPr>
  </w:style>
  <w:style w:type="paragraph" w:customStyle="1" w:styleId="Bartek">
    <w:name w:val="Bartek"/>
    <w:basedOn w:val="Normalny"/>
    <w:rsid w:val="00631F95"/>
    <w:pPr>
      <w:suppressAutoHyphens/>
    </w:pPr>
    <w:rPr>
      <w:sz w:val="28"/>
      <w:szCs w:val="28"/>
      <w:lang w:eastAsia="zh-CN"/>
    </w:rPr>
  </w:style>
  <w:style w:type="paragraph" w:customStyle="1" w:styleId="Nagwektabeli">
    <w:name w:val="Nagłówek tabeli"/>
    <w:basedOn w:val="Zawartotabeli"/>
    <w:rsid w:val="00631F95"/>
    <w:pPr>
      <w:jc w:val="center"/>
    </w:pPr>
    <w:rPr>
      <w:b/>
      <w:bCs/>
    </w:rPr>
  </w:style>
  <w:style w:type="character" w:customStyle="1" w:styleId="cpvdrzewo5">
    <w:name w:val="cpv_drzewo_5"/>
    <w:rsid w:val="00631F95"/>
  </w:style>
  <w:style w:type="character" w:customStyle="1" w:styleId="st">
    <w:name w:val="st"/>
    <w:rsid w:val="00631F95"/>
  </w:style>
  <w:style w:type="paragraph" w:styleId="Mapadokumentu">
    <w:name w:val="Document Map"/>
    <w:basedOn w:val="Normalny"/>
    <w:link w:val="MapadokumentuZnak"/>
    <w:rsid w:val="00631F95"/>
    <w:pPr>
      <w:shd w:val="clear" w:color="auto" w:fill="000080"/>
    </w:pPr>
    <w:rPr>
      <w:rFonts w:ascii="Tahoma" w:hAnsi="Tahoma" w:cs="Tahoma"/>
    </w:rPr>
  </w:style>
  <w:style w:type="character" w:customStyle="1" w:styleId="MapadokumentuZnak">
    <w:name w:val="Mapa dokumentu Znak"/>
    <w:link w:val="Mapadokumentu"/>
    <w:rsid w:val="00631F95"/>
    <w:rPr>
      <w:rFonts w:ascii="Tahoma" w:eastAsia="Times New Roman" w:hAnsi="Tahoma" w:cs="Tahoma"/>
      <w:sz w:val="20"/>
      <w:szCs w:val="20"/>
      <w:shd w:val="clear" w:color="auto" w:fill="000080"/>
      <w:lang w:eastAsia="pl-PL"/>
    </w:rPr>
  </w:style>
  <w:style w:type="paragraph" w:customStyle="1" w:styleId="ZnakZnak1ZnakZnakZnakZnak">
    <w:name w:val="Znak Znak1 Znak Znak Znak Znak"/>
    <w:basedOn w:val="Normalny"/>
    <w:rsid w:val="00631F95"/>
    <w:rPr>
      <w:rFonts w:ascii="Arial" w:hAnsi="Arial" w:cs="Arial"/>
      <w:sz w:val="24"/>
      <w:szCs w:val="24"/>
    </w:rPr>
  </w:style>
  <w:style w:type="character" w:styleId="Nierozpoznanawzmianka">
    <w:name w:val="Unresolved Mention"/>
    <w:uiPriority w:val="99"/>
    <w:semiHidden/>
    <w:unhideWhenUsed/>
    <w:rsid w:val="00631F95"/>
    <w:rPr>
      <w:color w:val="808080"/>
      <w:shd w:val="clear" w:color="auto" w:fill="E6E6E6"/>
    </w:rPr>
  </w:style>
  <w:style w:type="paragraph" w:customStyle="1" w:styleId="Standard">
    <w:name w:val="Standard"/>
    <w:rsid w:val="00631F95"/>
    <w:pPr>
      <w:widowControl w:val="0"/>
      <w:suppressAutoHyphens/>
      <w:autoSpaceDN w:val="0"/>
      <w:textAlignment w:val="baseline"/>
    </w:pPr>
    <w:rPr>
      <w:rFonts w:ascii="Times New Roman" w:eastAsia="Lucida Sans Unicode" w:hAnsi="Times New Roman" w:cs="Tahoma"/>
      <w:kern w:val="3"/>
      <w:sz w:val="24"/>
      <w:szCs w:val="24"/>
      <w:lang w:eastAsia="en-US"/>
    </w:rPr>
  </w:style>
  <w:style w:type="numbering" w:customStyle="1" w:styleId="WW8Num2">
    <w:name w:val="WW8Num2"/>
    <w:basedOn w:val="Bezlisty"/>
    <w:rsid w:val="00631F95"/>
    <w:pPr>
      <w:numPr>
        <w:numId w:val="1"/>
      </w:numPr>
    </w:pPr>
  </w:style>
  <w:style w:type="numbering" w:customStyle="1" w:styleId="WW8Num3">
    <w:name w:val="WW8Num3"/>
    <w:basedOn w:val="Bezlisty"/>
    <w:rsid w:val="00631F95"/>
    <w:pPr>
      <w:numPr>
        <w:numId w:val="2"/>
      </w:numPr>
    </w:pPr>
  </w:style>
  <w:style w:type="paragraph" w:customStyle="1" w:styleId="TableContents">
    <w:name w:val="Table Contents"/>
    <w:basedOn w:val="Standard"/>
    <w:rsid w:val="00631F95"/>
    <w:pPr>
      <w:suppressLineNumbers/>
    </w:pPr>
  </w:style>
  <w:style w:type="paragraph" w:customStyle="1" w:styleId="Textbodyindent">
    <w:name w:val="Text body indent"/>
    <w:basedOn w:val="Standard"/>
    <w:rsid w:val="00631F95"/>
    <w:pPr>
      <w:jc w:val="both"/>
    </w:pPr>
    <w:rPr>
      <w:rFonts w:ascii="Arial" w:hAnsi="Arial" w:cs="Arial"/>
    </w:rPr>
  </w:style>
  <w:style w:type="numbering" w:customStyle="1" w:styleId="WW8Num4">
    <w:name w:val="WW8Num4"/>
    <w:basedOn w:val="Bezlisty"/>
    <w:rsid w:val="00631F95"/>
    <w:pPr>
      <w:numPr>
        <w:numId w:val="3"/>
      </w:numPr>
    </w:pPr>
  </w:style>
  <w:style w:type="numbering" w:customStyle="1" w:styleId="WW8Num7">
    <w:name w:val="WW8Num7"/>
    <w:basedOn w:val="Bezlisty"/>
    <w:rsid w:val="00631F95"/>
    <w:pPr>
      <w:numPr>
        <w:numId w:val="4"/>
      </w:numPr>
    </w:pPr>
  </w:style>
  <w:style w:type="numbering" w:customStyle="1" w:styleId="WW8Num8">
    <w:name w:val="WW8Num8"/>
    <w:basedOn w:val="Bezlisty"/>
    <w:rsid w:val="00631F95"/>
    <w:pPr>
      <w:numPr>
        <w:numId w:val="5"/>
      </w:numPr>
    </w:pPr>
  </w:style>
  <w:style w:type="numbering" w:customStyle="1" w:styleId="WW8Num10">
    <w:name w:val="WW8Num10"/>
    <w:basedOn w:val="Bezlisty"/>
    <w:rsid w:val="00631F95"/>
    <w:pPr>
      <w:numPr>
        <w:numId w:val="6"/>
      </w:numPr>
    </w:pPr>
  </w:style>
  <w:style w:type="numbering" w:customStyle="1" w:styleId="WW8Num11">
    <w:name w:val="WW8Num11"/>
    <w:basedOn w:val="Bezlisty"/>
    <w:rsid w:val="00631F95"/>
    <w:pPr>
      <w:numPr>
        <w:numId w:val="7"/>
      </w:numPr>
    </w:pPr>
  </w:style>
  <w:style w:type="numbering" w:customStyle="1" w:styleId="WW8Num12">
    <w:name w:val="WW8Num12"/>
    <w:basedOn w:val="Bezlisty"/>
    <w:rsid w:val="00631F95"/>
    <w:pPr>
      <w:numPr>
        <w:numId w:val="8"/>
      </w:numPr>
    </w:pPr>
  </w:style>
  <w:style w:type="numbering" w:customStyle="1" w:styleId="WW8Num21">
    <w:name w:val="WW8Num21"/>
    <w:basedOn w:val="Bezlisty"/>
    <w:rsid w:val="00631F95"/>
    <w:pPr>
      <w:numPr>
        <w:numId w:val="9"/>
      </w:numPr>
    </w:pPr>
  </w:style>
  <w:style w:type="numbering" w:customStyle="1" w:styleId="WW8Num22">
    <w:name w:val="WW8Num22"/>
    <w:basedOn w:val="Bezlisty"/>
    <w:rsid w:val="00631F95"/>
    <w:pPr>
      <w:numPr>
        <w:numId w:val="11"/>
      </w:numPr>
    </w:pPr>
  </w:style>
  <w:style w:type="character" w:styleId="Odwoanieprzypisukocowego">
    <w:name w:val="endnote reference"/>
    <w:rsid w:val="00631F95"/>
    <w:rPr>
      <w:vertAlign w:val="superscript"/>
    </w:rPr>
  </w:style>
  <w:style w:type="paragraph" w:customStyle="1" w:styleId="pkt">
    <w:name w:val="pkt"/>
    <w:basedOn w:val="Normalny"/>
    <w:link w:val="pktZnak"/>
    <w:rsid w:val="00631F95"/>
    <w:pPr>
      <w:spacing w:before="60" w:after="60"/>
      <w:ind w:left="851" w:hanging="295"/>
      <w:jc w:val="both"/>
    </w:pPr>
    <w:rPr>
      <w:sz w:val="24"/>
    </w:rPr>
  </w:style>
  <w:style w:type="character" w:customStyle="1" w:styleId="pktZnak">
    <w:name w:val="pkt Znak"/>
    <w:link w:val="pkt"/>
    <w:locked/>
    <w:rsid w:val="00631F95"/>
    <w:rPr>
      <w:rFonts w:ascii="Times New Roman" w:eastAsia="Times New Roman" w:hAnsi="Times New Roman" w:cs="Times New Roman"/>
      <w:sz w:val="24"/>
      <w:szCs w:val="20"/>
      <w:lang w:eastAsia="pl-PL"/>
    </w:rPr>
  </w:style>
  <w:style w:type="character" w:styleId="Odwoanieprzypisudolnego">
    <w:name w:val="footnote reference"/>
    <w:uiPriority w:val="99"/>
    <w:rsid w:val="00631F95"/>
    <w:rPr>
      <w:rFonts w:cs="Times New Roman"/>
      <w:sz w:val="20"/>
      <w:vertAlign w:val="superscript"/>
    </w:rPr>
  </w:style>
  <w:style w:type="character" w:customStyle="1" w:styleId="Teksttreci">
    <w:name w:val="Tekst treści_"/>
    <w:link w:val="Teksttreci0"/>
    <w:locked/>
    <w:rsid w:val="00631F95"/>
    <w:rPr>
      <w:rFonts w:ascii="Verdana" w:hAnsi="Verdana" w:cs="Verdana"/>
      <w:sz w:val="19"/>
      <w:szCs w:val="19"/>
      <w:shd w:val="clear" w:color="auto" w:fill="FFFFFF"/>
    </w:rPr>
  </w:style>
  <w:style w:type="paragraph" w:customStyle="1" w:styleId="Teksttreci0">
    <w:name w:val="Tekst treści"/>
    <w:basedOn w:val="Normalny"/>
    <w:link w:val="Teksttreci"/>
    <w:rsid w:val="00631F95"/>
    <w:pPr>
      <w:shd w:val="clear" w:color="auto" w:fill="FFFFFF"/>
      <w:spacing w:line="240" w:lineRule="atLeast"/>
      <w:ind w:hanging="1700"/>
    </w:pPr>
    <w:rPr>
      <w:rFonts w:ascii="Verdana" w:eastAsia="Calibri" w:hAnsi="Verdana" w:cs="Verdana"/>
      <w:sz w:val="19"/>
      <w:szCs w:val="19"/>
      <w:lang w:eastAsia="en-US"/>
    </w:rPr>
  </w:style>
  <w:style w:type="character" w:customStyle="1" w:styleId="TeksttreciPogrubienie">
    <w:name w:val="Tekst treści + Pogrubienie"/>
    <w:rsid w:val="00631F95"/>
    <w:rPr>
      <w:rFonts w:ascii="Verdana" w:hAnsi="Verdana" w:cs="Verdana"/>
      <w:b/>
      <w:bCs/>
      <w:spacing w:val="0"/>
      <w:sz w:val="19"/>
      <w:szCs w:val="19"/>
      <w:shd w:val="clear" w:color="auto" w:fill="FFFFFF"/>
    </w:rPr>
  </w:style>
  <w:style w:type="character" w:customStyle="1" w:styleId="Nagwek30">
    <w:name w:val="Nagłówek #3_"/>
    <w:link w:val="Nagwek31"/>
    <w:locked/>
    <w:rsid w:val="00631F95"/>
    <w:rPr>
      <w:rFonts w:ascii="Verdana" w:hAnsi="Verdana" w:cs="Verdana"/>
      <w:sz w:val="19"/>
      <w:szCs w:val="19"/>
      <w:shd w:val="clear" w:color="auto" w:fill="FFFFFF"/>
    </w:rPr>
  </w:style>
  <w:style w:type="paragraph" w:customStyle="1" w:styleId="Nagwek31">
    <w:name w:val="Nagłówek #3"/>
    <w:basedOn w:val="Normalny"/>
    <w:link w:val="Nagwek30"/>
    <w:rsid w:val="00631F95"/>
    <w:pPr>
      <w:shd w:val="clear" w:color="auto" w:fill="FFFFFF"/>
      <w:spacing w:line="241" w:lineRule="exact"/>
      <w:ind w:hanging="720"/>
      <w:jc w:val="both"/>
      <w:outlineLvl w:val="2"/>
    </w:pPr>
    <w:rPr>
      <w:rFonts w:ascii="Verdana" w:eastAsia="Calibri" w:hAnsi="Verdana" w:cs="Verdana"/>
      <w:sz w:val="19"/>
      <w:szCs w:val="19"/>
      <w:lang w:eastAsia="en-US"/>
    </w:rPr>
  </w:style>
  <w:style w:type="character" w:customStyle="1" w:styleId="AkapitzlistZnak">
    <w:name w:val="Akapit z listą Znak"/>
    <w:aliases w:val="L1 Znak,Numerowanie Znak,2 heading Znak,A_wyliczenie Znak,K-P_odwolanie Znak,Akapit z listą5 Znak,maz_wyliczenie Znak,opis dzialania Znak,Podsis rysunku Znak,BulletC Znak,Bullet Number Znak,List Paragraph1 Znak,List Paragraph2 Znak"/>
    <w:link w:val="Akapitzlist2"/>
    <w:uiPriority w:val="34"/>
    <w:qFormat/>
    <w:locked/>
    <w:rsid w:val="00631F95"/>
    <w:rPr>
      <w:rFonts w:ascii="Times New Roman" w:eastAsia="Times New Roman" w:hAnsi="Times New Roman" w:cs="Times New Roman"/>
      <w:sz w:val="24"/>
      <w:szCs w:val="24"/>
      <w:lang w:eastAsia="zh-CN"/>
    </w:rPr>
  </w:style>
  <w:style w:type="paragraph" w:customStyle="1" w:styleId="Domynie">
    <w:name w:val="Domy徑nie"/>
    <w:rsid w:val="00631F95"/>
    <w:pPr>
      <w:widowControl w:val="0"/>
      <w:autoSpaceDE w:val="0"/>
      <w:autoSpaceDN w:val="0"/>
      <w:adjustRightInd w:val="0"/>
    </w:pPr>
    <w:rPr>
      <w:rFonts w:eastAsia="Times New Roman" w:cs="Calibri"/>
      <w:kern w:val="1"/>
      <w:sz w:val="24"/>
      <w:szCs w:val="24"/>
      <w:lang w:bidi="hi-IN"/>
    </w:rPr>
  </w:style>
  <w:style w:type="paragraph" w:customStyle="1" w:styleId="Textbody">
    <w:name w:val="Text body"/>
    <w:basedOn w:val="Standard"/>
    <w:rsid w:val="00631F95"/>
    <w:pPr>
      <w:widowControl/>
      <w:spacing w:after="120" w:line="251" w:lineRule="auto"/>
    </w:pPr>
    <w:rPr>
      <w:rFonts w:ascii="Calibri" w:eastAsia="SimSun" w:hAnsi="Calibri"/>
      <w:sz w:val="22"/>
      <w:szCs w:val="22"/>
    </w:rPr>
  </w:style>
  <w:style w:type="paragraph" w:customStyle="1" w:styleId="TableParagraph">
    <w:name w:val="Table Paragraph"/>
    <w:basedOn w:val="Standard"/>
    <w:rsid w:val="00631F95"/>
    <w:pPr>
      <w:spacing w:after="160" w:line="251" w:lineRule="auto"/>
      <w:textAlignment w:val="auto"/>
    </w:pPr>
    <w:rPr>
      <w:rFonts w:ascii="Calibri" w:eastAsia="SimSun" w:hAnsi="Calibri" w:cs="Calibri"/>
      <w:sz w:val="22"/>
      <w:szCs w:val="22"/>
      <w:lang w:val="en-US"/>
    </w:rPr>
  </w:style>
  <w:style w:type="paragraph" w:customStyle="1" w:styleId="Normalny1">
    <w:name w:val="Normalny1"/>
    <w:rsid w:val="00631F95"/>
    <w:pPr>
      <w:suppressAutoHyphens/>
      <w:autoSpaceDN w:val="0"/>
      <w:spacing w:after="200" w:line="276" w:lineRule="auto"/>
      <w:textAlignment w:val="baseline"/>
    </w:pPr>
    <w:rPr>
      <w:kern w:val="3"/>
      <w:sz w:val="22"/>
      <w:szCs w:val="22"/>
      <w:lang w:eastAsia="en-US"/>
    </w:rPr>
  </w:style>
  <w:style w:type="numbering" w:customStyle="1" w:styleId="WW8Num18">
    <w:name w:val="WW8Num18"/>
    <w:basedOn w:val="Bezlisty"/>
    <w:rsid w:val="00631F95"/>
    <w:pPr>
      <w:numPr>
        <w:numId w:val="10"/>
      </w:numPr>
    </w:pPr>
  </w:style>
  <w:style w:type="character" w:customStyle="1" w:styleId="alb">
    <w:name w:val="a_lb"/>
    <w:basedOn w:val="Domylnaczcionkaakapitu"/>
    <w:rsid w:val="00631F95"/>
  </w:style>
  <w:style w:type="character" w:customStyle="1" w:styleId="text-justify">
    <w:name w:val="text-justify"/>
    <w:basedOn w:val="Domylnaczcionkaakapitu"/>
    <w:rsid w:val="00631F95"/>
  </w:style>
  <w:style w:type="paragraph" w:customStyle="1" w:styleId="text-justify1">
    <w:name w:val="text-justify1"/>
    <w:basedOn w:val="Normalny"/>
    <w:rsid w:val="00631F95"/>
    <w:pPr>
      <w:spacing w:before="100" w:beforeAutospacing="1" w:after="100" w:afterAutospacing="1"/>
    </w:pPr>
    <w:rPr>
      <w:sz w:val="24"/>
      <w:szCs w:val="24"/>
      <w:lang w:bidi="ne-IN"/>
    </w:rPr>
  </w:style>
  <w:style w:type="paragraph" w:customStyle="1" w:styleId="Default">
    <w:name w:val="Default"/>
    <w:rsid w:val="00631F95"/>
    <w:pPr>
      <w:autoSpaceDE w:val="0"/>
      <w:autoSpaceDN w:val="0"/>
      <w:adjustRightInd w:val="0"/>
    </w:pPr>
    <w:rPr>
      <w:rFonts w:ascii="Arial" w:eastAsia="Times New Roman" w:hAnsi="Arial" w:cs="Arial"/>
      <w:color w:val="000000"/>
      <w:sz w:val="24"/>
      <w:szCs w:val="24"/>
      <w:lang w:val="en-GB" w:eastAsia="en-GB"/>
    </w:rPr>
  </w:style>
  <w:style w:type="paragraph" w:customStyle="1" w:styleId="WW-Tekstpodstawowy3">
    <w:name w:val="WW-Tekst podstawowy 3"/>
    <w:basedOn w:val="Normalny"/>
    <w:rsid w:val="00631F95"/>
    <w:pPr>
      <w:suppressAutoHyphens/>
      <w:jc w:val="both"/>
    </w:pPr>
    <w:rPr>
      <w:rFonts w:ascii="Verdana" w:hAnsi="Verdana" w:cs="Verdana"/>
      <w:sz w:val="22"/>
      <w:szCs w:val="22"/>
      <w:lang w:eastAsia="ar-SA"/>
    </w:rPr>
  </w:style>
  <w:style w:type="paragraph" w:customStyle="1" w:styleId="Bezodstpw1">
    <w:name w:val="Bez odstępów1"/>
    <w:rsid w:val="00631F95"/>
    <w:pPr>
      <w:suppressAutoHyphens/>
      <w:spacing w:line="100" w:lineRule="atLeast"/>
    </w:pPr>
    <w:rPr>
      <w:sz w:val="22"/>
      <w:szCs w:val="22"/>
      <w:lang w:val="en-US" w:eastAsia="ar-SA"/>
    </w:rPr>
  </w:style>
  <w:style w:type="paragraph" w:customStyle="1" w:styleId="Bezodstpw10">
    <w:name w:val="Bez odstępów1"/>
    <w:rsid w:val="00631F95"/>
    <w:pPr>
      <w:suppressAutoHyphens/>
      <w:spacing w:line="100" w:lineRule="atLeast"/>
    </w:pPr>
    <w:rPr>
      <w:sz w:val="22"/>
      <w:szCs w:val="22"/>
      <w:lang w:val="en-US" w:eastAsia="ar-SA"/>
    </w:rPr>
  </w:style>
  <w:style w:type="character" w:customStyle="1" w:styleId="FontStyle15">
    <w:name w:val="Font Style15"/>
    <w:rsid w:val="00631F95"/>
    <w:rPr>
      <w:rFonts w:ascii="Tahoma" w:hAnsi="Tahoma" w:cs="Tahoma"/>
      <w:sz w:val="20"/>
      <w:szCs w:val="20"/>
    </w:rPr>
  </w:style>
  <w:style w:type="paragraph" w:customStyle="1" w:styleId="Style1">
    <w:name w:val="Style1"/>
    <w:basedOn w:val="Normalny"/>
    <w:rsid w:val="00631F95"/>
    <w:pPr>
      <w:widowControl w:val="0"/>
      <w:autoSpaceDE w:val="0"/>
      <w:autoSpaceDN w:val="0"/>
      <w:adjustRightInd w:val="0"/>
      <w:spacing w:line="269" w:lineRule="exact"/>
    </w:pPr>
    <w:rPr>
      <w:rFonts w:ascii="Tahoma" w:hAnsi="Tahoma"/>
      <w:sz w:val="24"/>
      <w:szCs w:val="24"/>
    </w:rPr>
  </w:style>
  <w:style w:type="paragraph" w:customStyle="1" w:styleId="akapitzlistcxsppierwsze">
    <w:name w:val="akapitzlistcxsppierwsze"/>
    <w:basedOn w:val="Normalny"/>
    <w:rsid w:val="002B1A31"/>
    <w:pPr>
      <w:spacing w:before="100" w:beforeAutospacing="1" w:after="100" w:afterAutospacing="1"/>
    </w:pPr>
    <w:rPr>
      <w:sz w:val="24"/>
      <w:szCs w:val="24"/>
      <w:lang w:val="en-US" w:eastAsia="en-US"/>
    </w:rPr>
  </w:style>
  <w:style w:type="paragraph" w:customStyle="1" w:styleId="akapitzlistcxspdrugie">
    <w:name w:val="akapitzlistcxspdrugie"/>
    <w:basedOn w:val="Normalny"/>
    <w:rsid w:val="002B1A31"/>
    <w:pPr>
      <w:spacing w:before="100" w:beforeAutospacing="1" w:after="100" w:afterAutospacing="1"/>
    </w:pPr>
    <w:rPr>
      <w:sz w:val="24"/>
      <w:szCs w:val="24"/>
      <w:lang w:val="en-US" w:eastAsia="en-US"/>
    </w:rPr>
  </w:style>
  <w:style w:type="paragraph" w:customStyle="1" w:styleId="akapitzlistcxspnazwisko">
    <w:name w:val="akapitzlistcxspnazwisko"/>
    <w:basedOn w:val="Normalny"/>
    <w:rsid w:val="002B1A31"/>
    <w:pPr>
      <w:spacing w:before="100" w:beforeAutospacing="1" w:after="100" w:afterAutospacing="1"/>
    </w:pPr>
    <w:rPr>
      <w:sz w:val="24"/>
      <w:szCs w:val="24"/>
      <w:lang w:val="en-US" w:eastAsia="en-US"/>
    </w:rPr>
  </w:style>
  <w:style w:type="paragraph" w:styleId="Akapitzlist">
    <w:name w:val="List Paragraph"/>
    <w:basedOn w:val="Normalny"/>
    <w:uiPriority w:val="34"/>
    <w:qFormat/>
    <w:rsid w:val="004229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26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eat.net/search-computers-and-display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peat.net/search-computers-and-displays" TargetMode="External"/><Relationship Id="rId4" Type="http://schemas.openxmlformats.org/officeDocument/2006/relationships/settings" Target="settings.xml"/><Relationship Id="rId9" Type="http://schemas.openxmlformats.org/officeDocument/2006/relationships/hyperlink" Target="http://www.cpubenchmark.ne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8F4F6D-E15E-41EA-AA9D-EE90DE0F9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17</Pages>
  <Words>7050</Words>
  <Characters>42304</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[nazwa Wykonawcy]</vt:lpstr>
    </vt:vector>
  </TitlesOfParts>
  <Company/>
  <LinksUpToDate>false</LinksUpToDate>
  <CharactersWithSpaces>49256</CharactersWithSpaces>
  <SharedDoc>false</SharedDoc>
  <HLinks>
    <vt:vector size="12" baseType="variant">
      <vt:variant>
        <vt:i4>7405693</vt:i4>
      </vt:variant>
      <vt:variant>
        <vt:i4>3</vt:i4>
      </vt:variant>
      <vt:variant>
        <vt:i4>0</vt:i4>
      </vt:variant>
      <vt:variant>
        <vt:i4>5</vt:i4>
      </vt:variant>
      <vt:variant>
        <vt:lpwstr>https://epeat.net/search-computers-and-displays</vt:lpwstr>
      </vt:variant>
      <vt:variant>
        <vt:lpwstr/>
      </vt:variant>
      <vt:variant>
        <vt:i4>4194388</vt:i4>
      </vt:variant>
      <vt:variant>
        <vt:i4>0</vt:i4>
      </vt:variant>
      <vt:variant>
        <vt:i4>0</vt:i4>
      </vt:variant>
      <vt:variant>
        <vt:i4>5</vt:i4>
      </vt:variant>
      <vt:variant>
        <vt:lpwstr>http://www.cpubenchmark.net/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[nazwa Wykonawcy]</dc:title>
  <dc:subject/>
  <dc:creator>Ewelina Silczak</dc:creator>
  <cp:keywords/>
  <dc:description/>
  <cp:lastModifiedBy>Hanna Miętka</cp:lastModifiedBy>
  <cp:revision>4</cp:revision>
  <cp:lastPrinted>2025-11-05T11:19:00Z</cp:lastPrinted>
  <dcterms:created xsi:type="dcterms:W3CDTF">2025-11-05T09:57:00Z</dcterms:created>
  <dcterms:modified xsi:type="dcterms:W3CDTF">2025-11-06T10:44:00Z</dcterms:modified>
</cp:coreProperties>
</file>